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35" w:type="dxa"/>
        <w:jc w:val="center"/>
        <w:tblLayout w:type="fixed"/>
        <w:tblLook w:val="0000" w:firstRow="0" w:lastRow="0" w:firstColumn="0" w:lastColumn="0" w:noHBand="0" w:noVBand="0"/>
      </w:tblPr>
      <w:tblGrid>
        <w:gridCol w:w="4679"/>
        <w:gridCol w:w="4756"/>
      </w:tblGrid>
      <w:tr w:rsidR="003F05EA" w:rsidRPr="003F05EA" w14:paraId="6CA35A41" w14:textId="77777777" w:rsidTr="00803123">
        <w:trPr>
          <w:jc w:val="center"/>
        </w:trPr>
        <w:tc>
          <w:tcPr>
            <w:tcW w:w="467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14:paraId="735A25C2" w14:textId="77777777" w:rsidR="003F05EA" w:rsidRPr="003F05EA" w:rsidRDefault="003F05EA" w:rsidP="003F05EA">
            <w:pPr>
              <w:suppressAutoHyphens/>
              <w:autoSpaceDE/>
              <w:autoSpaceDN/>
              <w:spacing w:line="288" w:lineRule="auto"/>
              <w:rPr>
                <w:sz w:val="24"/>
                <w:szCs w:val="24"/>
                <w:lang w:eastAsia="zh-CN"/>
              </w:rPr>
            </w:pPr>
            <w:r w:rsidRPr="003F05EA">
              <w:rPr>
                <w:bCs/>
                <w:color w:val="000000"/>
                <w:sz w:val="24"/>
                <w:szCs w:val="24"/>
              </w:rPr>
              <w:t>СОГЛАСОВАНО</w:t>
            </w:r>
          </w:p>
          <w:p w14:paraId="646771C5" w14:textId="77777777" w:rsidR="003F05EA" w:rsidRPr="003F05EA" w:rsidRDefault="003F05EA" w:rsidP="003F05EA">
            <w:pPr>
              <w:suppressAutoHyphens/>
              <w:autoSpaceDE/>
              <w:autoSpaceDN/>
              <w:spacing w:line="288" w:lineRule="auto"/>
              <w:rPr>
                <w:bCs/>
                <w:color w:val="000000"/>
                <w:sz w:val="24"/>
                <w:szCs w:val="24"/>
              </w:rPr>
            </w:pPr>
          </w:p>
          <w:p w14:paraId="48678A9F" w14:textId="099F09A4" w:rsidR="003F05EA" w:rsidRPr="003F05EA" w:rsidRDefault="006B6E0D" w:rsidP="003F05EA">
            <w:pPr>
              <w:suppressAutoHyphens/>
              <w:autoSpaceDE/>
              <w:autoSpaceDN/>
              <w:spacing w:line="288" w:lineRule="auto"/>
              <w:rPr>
                <w:sz w:val="24"/>
                <w:szCs w:val="24"/>
                <w:lang w:eastAsia="zh-CN"/>
              </w:rPr>
            </w:pPr>
            <w:r>
              <w:rPr>
                <w:bCs/>
                <w:color w:val="000000"/>
                <w:sz w:val="24"/>
                <w:szCs w:val="24"/>
              </w:rPr>
              <w:t>Зав. лабораторией БУЗ ВО «ВОКОД»</w:t>
            </w:r>
          </w:p>
          <w:p w14:paraId="6E4EB692" w14:textId="77777777" w:rsidR="006B6E0D" w:rsidRDefault="006B6E0D" w:rsidP="003F05EA">
            <w:pPr>
              <w:suppressAutoHyphens/>
              <w:autoSpaceDE/>
              <w:autoSpaceDN/>
              <w:spacing w:line="288" w:lineRule="auto"/>
              <w:rPr>
                <w:bCs/>
                <w:color w:val="000000"/>
                <w:sz w:val="24"/>
                <w:szCs w:val="24"/>
              </w:rPr>
            </w:pPr>
          </w:p>
          <w:p w14:paraId="55F39E8B" w14:textId="77777777" w:rsidR="000B28BD" w:rsidRPr="00C938C0" w:rsidRDefault="000B28BD" w:rsidP="000B28BD">
            <w:pPr>
              <w:spacing w:line="288" w:lineRule="auto"/>
              <w:rPr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bCs/>
                <w:color w:val="000000"/>
                <w:sz w:val="24"/>
                <w:szCs w:val="24"/>
              </w:rPr>
              <w:t>Сержантова</w:t>
            </w:r>
            <w:proofErr w:type="spellEnd"/>
            <w:r>
              <w:rPr>
                <w:bCs/>
                <w:color w:val="000000"/>
                <w:sz w:val="24"/>
                <w:szCs w:val="24"/>
              </w:rPr>
              <w:t xml:space="preserve"> О.В.  </w:t>
            </w:r>
            <w:r w:rsidRPr="00C938C0">
              <w:rPr>
                <w:bCs/>
                <w:color w:val="000000"/>
                <w:sz w:val="24"/>
                <w:szCs w:val="24"/>
              </w:rPr>
              <w:t>_____________</w:t>
            </w:r>
          </w:p>
          <w:p w14:paraId="7E1630CE" w14:textId="77777777" w:rsidR="000B28BD" w:rsidRPr="00C938C0" w:rsidRDefault="000B28BD" w:rsidP="000B28BD">
            <w:pPr>
              <w:spacing w:line="288" w:lineRule="auto"/>
              <w:rPr>
                <w:bCs/>
                <w:color w:val="000000"/>
                <w:sz w:val="16"/>
                <w:szCs w:val="16"/>
              </w:rPr>
            </w:pPr>
            <w:r w:rsidRPr="00C938C0">
              <w:rPr>
                <w:bCs/>
                <w:color w:val="000000"/>
                <w:sz w:val="16"/>
                <w:szCs w:val="16"/>
              </w:rPr>
              <w:t>(ФИО, должность председателя ГЭК)</w:t>
            </w:r>
          </w:p>
          <w:p w14:paraId="2CDD3100" w14:textId="77777777" w:rsidR="000B28BD" w:rsidRDefault="000B28BD" w:rsidP="003F05EA">
            <w:pPr>
              <w:suppressAutoHyphens/>
              <w:autoSpaceDE/>
              <w:autoSpaceDN/>
              <w:spacing w:line="288" w:lineRule="auto"/>
              <w:rPr>
                <w:bCs/>
                <w:color w:val="000000"/>
                <w:sz w:val="24"/>
                <w:szCs w:val="24"/>
              </w:rPr>
            </w:pPr>
          </w:p>
          <w:p w14:paraId="448B7FBA" w14:textId="345B47C5" w:rsidR="003F05EA" w:rsidRPr="003F05EA" w:rsidRDefault="003F05EA" w:rsidP="003F05EA">
            <w:pPr>
              <w:suppressAutoHyphens/>
              <w:autoSpaceDE/>
              <w:autoSpaceDN/>
              <w:spacing w:line="288" w:lineRule="auto"/>
              <w:rPr>
                <w:sz w:val="24"/>
                <w:szCs w:val="24"/>
                <w:lang w:eastAsia="zh-CN"/>
              </w:rPr>
            </w:pPr>
            <w:r w:rsidRPr="003F05EA">
              <w:rPr>
                <w:bCs/>
                <w:color w:val="000000"/>
                <w:sz w:val="24"/>
                <w:szCs w:val="24"/>
              </w:rPr>
              <w:t xml:space="preserve">Протокол Совета колледжа № ____  </w:t>
            </w:r>
          </w:p>
          <w:p w14:paraId="36AFEACC" w14:textId="77777777" w:rsidR="003F05EA" w:rsidRPr="003F05EA" w:rsidRDefault="003F05EA" w:rsidP="003F05EA">
            <w:pPr>
              <w:suppressAutoHyphens/>
              <w:autoSpaceDE/>
              <w:autoSpaceDN/>
              <w:spacing w:line="288" w:lineRule="auto"/>
              <w:rPr>
                <w:bCs/>
                <w:color w:val="000000"/>
                <w:sz w:val="24"/>
                <w:szCs w:val="24"/>
              </w:rPr>
            </w:pPr>
          </w:p>
          <w:p w14:paraId="15CF60FD" w14:textId="32553355" w:rsidR="003F05EA" w:rsidRPr="003F05EA" w:rsidRDefault="003F05EA" w:rsidP="003F05EA">
            <w:pPr>
              <w:suppressAutoHyphens/>
              <w:autoSpaceDE/>
              <w:autoSpaceDN/>
              <w:spacing w:line="288" w:lineRule="auto"/>
              <w:rPr>
                <w:sz w:val="24"/>
                <w:szCs w:val="24"/>
                <w:lang w:eastAsia="zh-CN"/>
              </w:rPr>
            </w:pPr>
            <w:r w:rsidRPr="003F05EA">
              <w:rPr>
                <w:bCs/>
                <w:color w:val="000000"/>
                <w:sz w:val="24"/>
                <w:szCs w:val="24"/>
              </w:rPr>
              <w:t>«____»  __________</w:t>
            </w:r>
            <w:r w:rsidR="006B6E0D">
              <w:rPr>
                <w:bCs/>
                <w:color w:val="000000"/>
                <w:sz w:val="24"/>
                <w:szCs w:val="24"/>
              </w:rPr>
              <w:t xml:space="preserve">____ </w:t>
            </w:r>
            <w:r w:rsidRPr="003F05EA">
              <w:rPr>
                <w:bCs/>
                <w:color w:val="000000"/>
                <w:sz w:val="24"/>
                <w:szCs w:val="24"/>
              </w:rPr>
              <w:t>20     г.</w:t>
            </w:r>
          </w:p>
        </w:tc>
        <w:tc>
          <w:tcPr>
            <w:tcW w:w="475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14:paraId="4FC88B52" w14:textId="77777777" w:rsidR="003F05EA" w:rsidRPr="003F05EA" w:rsidRDefault="003F05EA" w:rsidP="003F05EA">
            <w:pPr>
              <w:suppressAutoHyphens/>
              <w:autoSpaceDE/>
              <w:autoSpaceDN/>
              <w:spacing w:line="288" w:lineRule="auto"/>
              <w:jc w:val="right"/>
              <w:rPr>
                <w:sz w:val="24"/>
                <w:szCs w:val="24"/>
                <w:lang w:eastAsia="zh-CN"/>
              </w:rPr>
            </w:pPr>
            <w:r w:rsidRPr="003F05EA">
              <w:rPr>
                <w:bCs/>
                <w:color w:val="000000"/>
                <w:sz w:val="28"/>
                <w:szCs w:val="28"/>
              </w:rPr>
              <w:t>Утверждаю</w:t>
            </w:r>
            <w:r w:rsidRPr="003F05EA">
              <w:rPr>
                <w:bCs/>
                <w:color w:val="000000"/>
                <w:sz w:val="28"/>
                <w:szCs w:val="28"/>
              </w:rPr>
              <w:br/>
              <w:t>Директор ВБМК</w:t>
            </w:r>
          </w:p>
          <w:p w14:paraId="5B95B895" w14:textId="77777777" w:rsidR="003F05EA" w:rsidRPr="003F05EA" w:rsidRDefault="003F05EA" w:rsidP="003F05EA">
            <w:pPr>
              <w:suppressAutoHyphens/>
              <w:autoSpaceDE/>
              <w:autoSpaceDN/>
              <w:spacing w:line="288" w:lineRule="auto"/>
              <w:jc w:val="right"/>
              <w:rPr>
                <w:sz w:val="24"/>
                <w:szCs w:val="24"/>
                <w:lang w:eastAsia="zh-CN"/>
              </w:rPr>
            </w:pPr>
            <w:r w:rsidRPr="003F05EA">
              <w:rPr>
                <w:bCs/>
                <w:color w:val="000000"/>
                <w:sz w:val="28"/>
                <w:szCs w:val="28"/>
              </w:rPr>
              <w:t xml:space="preserve">____________С.И. </w:t>
            </w:r>
            <w:proofErr w:type="spellStart"/>
            <w:r w:rsidRPr="003F05EA">
              <w:rPr>
                <w:bCs/>
                <w:color w:val="000000"/>
                <w:sz w:val="28"/>
                <w:szCs w:val="28"/>
              </w:rPr>
              <w:t>Селеменева</w:t>
            </w:r>
            <w:proofErr w:type="spellEnd"/>
          </w:p>
          <w:p w14:paraId="19D70645" w14:textId="77777777" w:rsidR="003F05EA" w:rsidRPr="003F05EA" w:rsidRDefault="003F05EA" w:rsidP="003F05EA">
            <w:pPr>
              <w:suppressAutoHyphens/>
              <w:autoSpaceDE/>
              <w:autoSpaceDN/>
              <w:spacing w:line="288" w:lineRule="auto"/>
              <w:jc w:val="right"/>
              <w:rPr>
                <w:bCs/>
                <w:color w:val="000000"/>
                <w:sz w:val="28"/>
                <w:szCs w:val="28"/>
              </w:rPr>
            </w:pPr>
          </w:p>
          <w:p w14:paraId="69184C3F" w14:textId="77777777" w:rsidR="003F05EA" w:rsidRPr="003F05EA" w:rsidRDefault="003F05EA" w:rsidP="003F05EA">
            <w:pPr>
              <w:suppressAutoHyphens/>
              <w:autoSpaceDE/>
              <w:autoSpaceDN/>
              <w:spacing w:line="288" w:lineRule="auto"/>
              <w:jc w:val="right"/>
              <w:rPr>
                <w:sz w:val="24"/>
                <w:szCs w:val="24"/>
                <w:lang w:eastAsia="zh-CN"/>
              </w:rPr>
            </w:pPr>
            <w:r w:rsidRPr="003F05EA">
              <w:rPr>
                <w:bCs/>
                <w:color w:val="000000"/>
                <w:sz w:val="24"/>
                <w:szCs w:val="24"/>
              </w:rPr>
              <w:t>«____» ______________20___г</w:t>
            </w:r>
          </w:p>
          <w:p w14:paraId="6431FC27" w14:textId="77777777" w:rsidR="003F05EA" w:rsidRPr="003F05EA" w:rsidRDefault="003F05EA" w:rsidP="003F05EA">
            <w:pPr>
              <w:suppressAutoHyphens/>
              <w:autoSpaceDE/>
              <w:autoSpaceDN/>
              <w:spacing w:line="288" w:lineRule="auto"/>
              <w:jc w:val="right"/>
              <w:rPr>
                <w:sz w:val="24"/>
                <w:szCs w:val="24"/>
                <w:lang w:eastAsia="zh-CN"/>
              </w:rPr>
            </w:pPr>
            <w:r w:rsidRPr="003F05EA">
              <w:rPr>
                <w:bCs/>
                <w:color w:val="000000"/>
                <w:sz w:val="24"/>
                <w:szCs w:val="24"/>
              </w:rPr>
              <w:t xml:space="preserve">   </w:t>
            </w:r>
          </w:p>
        </w:tc>
      </w:tr>
    </w:tbl>
    <w:p w14:paraId="51CA53A4" w14:textId="77777777" w:rsidR="003F05EA" w:rsidRPr="003F05EA" w:rsidRDefault="003F05EA" w:rsidP="003F05EA">
      <w:pPr>
        <w:widowControl/>
        <w:suppressAutoHyphens/>
        <w:autoSpaceDE/>
        <w:autoSpaceDN/>
        <w:spacing w:line="360" w:lineRule="auto"/>
        <w:jc w:val="center"/>
        <w:rPr>
          <w:sz w:val="24"/>
          <w:szCs w:val="24"/>
          <w:lang w:eastAsia="zh-CN"/>
        </w:rPr>
      </w:pPr>
    </w:p>
    <w:p w14:paraId="59F7A74C" w14:textId="77777777" w:rsidR="003F05EA" w:rsidRPr="003F05EA" w:rsidRDefault="003F05EA" w:rsidP="003F05EA">
      <w:pPr>
        <w:widowControl/>
        <w:suppressAutoHyphens/>
        <w:autoSpaceDE/>
        <w:autoSpaceDN/>
        <w:spacing w:line="360" w:lineRule="auto"/>
        <w:jc w:val="center"/>
        <w:rPr>
          <w:sz w:val="24"/>
          <w:szCs w:val="24"/>
          <w:lang w:eastAsia="zh-CN"/>
        </w:rPr>
      </w:pPr>
    </w:p>
    <w:p w14:paraId="0CD9FDF5" w14:textId="77777777" w:rsidR="003F05EA" w:rsidRPr="003F05EA" w:rsidRDefault="003F05EA" w:rsidP="003F05EA">
      <w:pPr>
        <w:widowControl/>
        <w:suppressAutoHyphens/>
        <w:autoSpaceDE/>
        <w:autoSpaceDN/>
        <w:spacing w:line="360" w:lineRule="auto"/>
        <w:jc w:val="center"/>
        <w:rPr>
          <w:sz w:val="24"/>
          <w:szCs w:val="24"/>
          <w:lang w:eastAsia="zh-CN"/>
        </w:rPr>
      </w:pPr>
    </w:p>
    <w:p w14:paraId="21F05056" w14:textId="77777777" w:rsidR="003F05EA" w:rsidRPr="003F05EA" w:rsidRDefault="003F05EA" w:rsidP="003F05EA">
      <w:pPr>
        <w:widowControl/>
        <w:suppressAutoHyphens/>
        <w:autoSpaceDE/>
        <w:autoSpaceDN/>
        <w:spacing w:line="360" w:lineRule="auto"/>
        <w:jc w:val="center"/>
        <w:rPr>
          <w:sz w:val="24"/>
          <w:szCs w:val="24"/>
          <w:lang w:eastAsia="zh-CN"/>
        </w:rPr>
      </w:pPr>
    </w:p>
    <w:p w14:paraId="1B46ACCA" w14:textId="77777777" w:rsidR="003F05EA" w:rsidRPr="003F05EA" w:rsidRDefault="003F05EA" w:rsidP="006B6E0D">
      <w:pPr>
        <w:widowControl/>
        <w:suppressAutoHyphens/>
        <w:autoSpaceDE/>
        <w:autoSpaceDN/>
        <w:spacing w:line="360" w:lineRule="auto"/>
        <w:jc w:val="center"/>
        <w:rPr>
          <w:sz w:val="24"/>
          <w:szCs w:val="24"/>
          <w:lang w:eastAsia="zh-CN"/>
        </w:rPr>
      </w:pPr>
      <w:r w:rsidRPr="003F05EA">
        <w:rPr>
          <w:b/>
          <w:bCs/>
          <w:color w:val="000000"/>
          <w:sz w:val="28"/>
          <w:szCs w:val="28"/>
          <w:lang w:eastAsia="zh-CN"/>
        </w:rPr>
        <w:t xml:space="preserve">ПРОГРАММА </w:t>
      </w:r>
    </w:p>
    <w:p w14:paraId="015F880B" w14:textId="77777777" w:rsidR="003F05EA" w:rsidRPr="003F05EA" w:rsidRDefault="003F05EA" w:rsidP="006B6E0D">
      <w:pPr>
        <w:widowControl/>
        <w:suppressAutoHyphens/>
        <w:autoSpaceDE/>
        <w:autoSpaceDN/>
        <w:spacing w:line="360" w:lineRule="auto"/>
        <w:jc w:val="center"/>
        <w:rPr>
          <w:sz w:val="24"/>
          <w:szCs w:val="24"/>
          <w:lang w:eastAsia="zh-CN"/>
        </w:rPr>
      </w:pPr>
      <w:r w:rsidRPr="003F05EA">
        <w:rPr>
          <w:b/>
          <w:bCs/>
          <w:color w:val="000000"/>
          <w:sz w:val="28"/>
          <w:szCs w:val="28"/>
          <w:lang w:eastAsia="zh-CN"/>
        </w:rPr>
        <w:t>ГОСУДАРСТВЕННОЙ ИТОГОВОЙ АТТЕСТАЦИИ</w:t>
      </w:r>
      <w:r w:rsidRPr="003F05EA">
        <w:rPr>
          <w:b/>
          <w:bCs/>
          <w:color w:val="000000"/>
          <w:sz w:val="28"/>
          <w:szCs w:val="28"/>
          <w:lang w:eastAsia="zh-CN"/>
        </w:rPr>
        <w:br/>
        <w:t xml:space="preserve">ВЫПУСКНИКОВ  </w:t>
      </w:r>
    </w:p>
    <w:p w14:paraId="48F2CC7C" w14:textId="1B7ED3A4" w:rsidR="003F05EA" w:rsidRPr="003F05EA" w:rsidRDefault="003F05EA" w:rsidP="006B6E0D">
      <w:pPr>
        <w:widowControl/>
        <w:suppressAutoHyphens/>
        <w:autoSpaceDE/>
        <w:autoSpaceDN/>
        <w:spacing w:line="360" w:lineRule="auto"/>
        <w:jc w:val="center"/>
        <w:rPr>
          <w:sz w:val="24"/>
          <w:szCs w:val="24"/>
          <w:lang w:eastAsia="zh-CN"/>
        </w:rPr>
      </w:pPr>
      <w:r w:rsidRPr="003F05EA">
        <w:rPr>
          <w:b/>
          <w:bCs/>
          <w:color w:val="000000"/>
          <w:sz w:val="28"/>
          <w:szCs w:val="28"/>
          <w:lang w:eastAsia="zh-CN"/>
        </w:rPr>
        <w:t xml:space="preserve">по специальности </w:t>
      </w:r>
      <w:r w:rsidRPr="003F05EA">
        <w:rPr>
          <w:b/>
          <w:bCs/>
          <w:sz w:val="28"/>
          <w:szCs w:val="28"/>
          <w:lang w:eastAsia="zh-CN"/>
        </w:rPr>
        <w:t>33.02.0</w:t>
      </w:r>
      <w:r>
        <w:rPr>
          <w:b/>
          <w:bCs/>
          <w:sz w:val="28"/>
          <w:szCs w:val="28"/>
          <w:lang w:eastAsia="zh-CN"/>
        </w:rPr>
        <w:t>3</w:t>
      </w:r>
      <w:r w:rsidRPr="003F05EA">
        <w:rPr>
          <w:b/>
          <w:bCs/>
          <w:sz w:val="28"/>
          <w:szCs w:val="28"/>
          <w:lang w:eastAsia="zh-CN"/>
        </w:rPr>
        <w:t xml:space="preserve"> «</w:t>
      </w:r>
      <w:r>
        <w:rPr>
          <w:b/>
          <w:bCs/>
          <w:sz w:val="28"/>
          <w:szCs w:val="28"/>
          <w:lang w:eastAsia="zh-CN"/>
        </w:rPr>
        <w:t>Лабораторная диагностика</w:t>
      </w:r>
      <w:r w:rsidRPr="003F05EA">
        <w:rPr>
          <w:b/>
          <w:bCs/>
          <w:sz w:val="28"/>
          <w:szCs w:val="28"/>
          <w:lang w:eastAsia="zh-CN"/>
        </w:rPr>
        <w:t>»</w:t>
      </w:r>
    </w:p>
    <w:p w14:paraId="259B9D9F" w14:textId="77777777" w:rsidR="003F05EA" w:rsidRPr="003F05EA" w:rsidRDefault="003F05EA" w:rsidP="006B6E0D">
      <w:pPr>
        <w:widowControl/>
        <w:shd w:val="clear" w:color="auto" w:fill="FFFFFF"/>
        <w:tabs>
          <w:tab w:val="left" w:leader="underscore" w:pos="5328"/>
          <w:tab w:val="left" w:leader="underscore" w:pos="6720"/>
          <w:tab w:val="left" w:leader="underscore" w:pos="7824"/>
          <w:tab w:val="left" w:pos="8525"/>
        </w:tabs>
        <w:suppressAutoHyphens/>
        <w:autoSpaceDE/>
        <w:autoSpaceDN/>
        <w:spacing w:line="360" w:lineRule="auto"/>
        <w:ind w:left="19"/>
        <w:jc w:val="center"/>
        <w:rPr>
          <w:sz w:val="24"/>
          <w:szCs w:val="24"/>
          <w:lang w:eastAsia="zh-CN"/>
        </w:rPr>
      </w:pPr>
      <w:r w:rsidRPr="003F05EA">
        <w:rPr>
          <w:color w:val="000000"/>
          <w:sz w:val="28"/>
          <w:szCs w:val="28"/>
          <w:lang w:eastAsia="zh-CN"/>
        </w:rPr>
        <w:t xml:space="preserve"> </w:t>
      </w:r>
      <w:r w:rsidRPr="003F05EA">
        <w:rPr>
          <w:b/>
          <w:bCs/>
          <w:sz w:val="28"/>
          <w:szCs w:val="28"/>
          <w:lang w:eastAsia="zh-CN"/>
        </w:rPr>
        <w:t xml:space="preserve">Бюджетного профессионального образовательного учреждения </w:t>
      </w:r>
    </w:p>
    <w:p w14:paraId="5DFAA345" w14:textId="77777777" w:rsidR="003F05EA" w:rsidRPr="003F05EA" w:rsidRDefault="003F05EA" w:rsidP="006B6E0D">
      <w:pPr>
        <w:widowControl/>
        <w:shd w:val="clear" w:color="auto" w:fill="FFFFFF"/>
        <w:tabs>
          <w:tab w:val="left" w:leader="underscore" w:pos="5328"/>
          <w:tab w:val="left" w:leader="underscore" w:pos="6720"/>
          <w:tab w:val="left" w:leader="underscore" w:pos="7824"/>
          <w:tab w:val="left" w:pos="8525"/>
        </w:tabs>
        <w:suppressAutoHyphens/>
        <w:autoSpaceDE/>
        <w:autoSpaceDN/>
        <w:spacing w:line="360" w:lineRule="auto"/>
        <w:ind w:left="19"/>
        <w:jc w:val="center"/>
        <w:rPr>
          <w:sz w:val="24"/>
          <w:szCs w:val="24"/>
          <w:lang w:eastAsia="zh-CN"/>
        </w:rPr>
      </w:pPr>
      <w:r w:rsidRPr="003F05EA">
        <w:rPr>
          <w:b/>
          <w:bCs/>
          <w:sz w:val="28"/>
          <w:szCs w:val="28"/>
          <w:lang w:eastAsia="zh-CN"/>
        </w:rPr>
        <w:t>Воронежской области</w:t>
      </w:r>
    </w:p>
    <w:p w14:paraId="735664FB" w14:textId="77777777" w:rsidR="003F05EA" w:rsidRPr="003F05EA" w:rsidRDefault="003F05EA" w:rsidP="006B6E0D">
      <w:pPr>
        <w:widowControl/>
        <w:shd w:val="clear" w:color="auto" w:fill="FFFFFF"/>
        <w:tabs>
          <w:tab w:val="left" w:leader="underscore" w:pos="5328"/>
          <w:tab w:val="left" w:leader="underscore" w:pos="6720"/>
          <w:tab w:val="left" w:leader="underscore" w:pos="7824"/>
          <w:tab w:val="left" w:pos="8525"/>
        </w:tabs>
        <w:suppressAutoHyphens/>
        <w:autoSpaceDE/>
        <w:autoSpaceDN/>
        <w:spacing w:line="360" w:lineRule="auto"/>
        <w:ind w:left="19"/>
        <w:jc w:val="center"/>
        <w:rPr>
          <w:sz w:val="24"/>
          <w:szCs w:val="24"/>
          <w:lang w:eastAsia="zh-CN"/>
        </w:rPr>
      </w:pPr>
      <w:r w:rsidRPr="003F05EA">
        <w:rPr>
          <w:b/>
          <w:bCs/>
          <w:sz w:val="28"/>
          <w:szCs w:val="28"/>
          <w:lang w:eastAsia="zh-CN"/>
        </w:rPr>
        <w:t xml:space="preserve"> «Воронежский базовый медицинский колледж»</w:t>
      </w:r>
      <w:r w:rsidRPr="003F05EA">
        <w:rPr>
          <w:b/>
          <w:bCs/>
          <w:color w:val="000000"/>
          <w:sz w:val="28"/>
          <w:szCs w:val="28"/>
          <w:lang w:eastAsia="zh-CN"/>
        </w:rPr>
        <w:t xml:space="preserve"> </w:t>
      </w:r>
    </w:p>
    <w:p w14:paraId="546CE5FF" w14:textId="77777777" w:rsidR="003F05EA" w:rsidRPr="003F05EA" w:rsidRDefault="003F05EA" w:rsidP="003F05EA">
      <w:pPr>
        <w:widowControl/>
        <w:suppressAutoHyphens/>
        <w:autoSpaceDE/>
        <w:autoSpaceDN/>
        <w:spacing w:line="288" w:lineRule="auto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70C0485E" w14:textId="77777777" w:rsidR="003F05EA" w:rsidRPr="003F05EA" w:rsidRDefault="003F05EA" w:rsidP="003F05EA">
      <w:pPr>
        <w:widowControl/>
        <w:suppressAutoHyphens/>
        <w:autoSpaceDE/>
        <w:autoSpaceDN/>
        <w:spacing w:line="288" w:lineRule="auto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1BA52B19" w14:textId="77777777" w:rsidR="003F05EA" w:rsidRPr="003F05EA" w:rsidRDefault="003F05EA" w:rsidP="003F05EA">
      <w:pPr>
        <w:widowControl/>
        <w:suppressAutoHyphens/>
        <w:autoSpaceDE/>
        <w:autoSpaceDN/>
        <w:spacing w:line="288" w:lineRule="auto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2A7315C1" w14:textId="77777777" w:rsidR="003F05EA" w:rsidRPr="003F05EA" w:rsidRDefault="003F05EA" w:rsidP="003F05EA">
      <w:pPr>
        <w:widowControl/>
        <w:suppressAutoHyphens/>
        <w:autoSpaceDE/>
        <w:autoSpaceDN/>
        <w:spacing w:line="288" w:lineRule="auto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1C166562" w14:textId="77777777" w:rsidR="003F05EA" w:rsidRPr="003F05EA" w:rsidRDefault="003F05EA" w:rsidP="003F05EA">
      <w:pPr>
        <w:widowControl/>
        <w:suppressAutoHyphens/>
        <w:autoSpaceDE/>
        <w:autoSpaceDN/>
        <w:spacing w:line="288" w:lineRule="auto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223C1308" w14:textId="77777777" w:rsidR="003F05EA" w:rsidRPr="003F05EA" w:rsidRDefault="003F05EA" w:rsidP="003F05EA">
      <w:pPr>
        <w:widowControl/>
        <w:suppressAutoHyphens/>
        <w:autoSpaceDE/>
        <w:autoSpaceDN/>
        <w:spacing w:line="288" w:lineRule="auto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75B2D6BF" w14:textId="77777777" w:rsidR="003F05EA" w:rsidRPr="003F05EA" w:rsidRDefault="003F05EA" w:rsidP="003F05EA">
      <w:pPr>
        <w:widowControl/>
        <w:suppressAutoHyphens/>
        <w:autoSpaceDE/>
        <w:autoSpaceDN/>
        <w:spacing w:line="288" w:lineRule="auto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68E54A1B" w14:textId="77777777" w:rsidR="003F05EA" w:rsidRPr="003F05EA" w:rsidRDefault="003F05EA" w:rsidP="003F05EA">
      <w:pPr>
        <w:widowControl/>
        <w:suppressAutoHyphens/>
        <w:autoSpaceDE/>
        <w:autoSpaceDN/>
        <w:spacing w:line="288" w:lineRule="auto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3F58DD3A" w14:textId="77777777" w:rsidR="003F05EA" w:rsidRPr="003F05EA" w:rsidRDefault="003F05EA" w:rsidP="003F05EA">
      <w:pPr>
        <w:widowControl/>
        <w:suppressAutoHyphens/>
        <w:autoSpaceDE/>
        <w:autoSpaceDN/>
        <w:spacing w:line="288" w:lineRule="auto"/>
        <w:jc w:val="center"/>
        <w:rPr>
          <w:b/>
          <w:bCs/>
          <w:color w:val="000000"/>
          <w:sz w:val="28"/>
          <w:szCs w:val="28"/>
          <w:lang w:eastAsia="zh-CN"/>
        </w:rPr>
      </w:pPr>
      <w:bookmarkStart w:id="0" w:name="_GoBack"/>
      <w:bookmarkEnd w:id="0"/>
    </w:p>
    <w:p w14:paraId="4F2BD7BB" w14:textId="77777777" w:rsidR="003F05EA" w:rsidRPr="003F05EA" w:rsidRDefault="003F05EA" w:rsidP="003F05EA">
      <w:pPr>
        <w:widowControl/>
        <w:suppressAutoHyphens/>
        <w:autoSpaceDE/>
        <w:autoSpaceDN/>
        <w:spacing w:line="288" w:lineRule="auto"/>
        <w:jc w:val="center"/>
        <w:rPr>
          <w:b/>
          <w:bCs/>
          <w:color w:val="000000"/>
          <w:sz w:val="28"/>
          <w:szCs w:val="28"/>
          <w:lang w:eastAsia="zh-CN"/>
        </w:rPr>
      </w:pPr>
    </w:p>
    <w:p w14:paraId="5FFFFCB8" w14:textId="51E67D35" w:rsidR="003F05EA" w:rsidRPr="003F05EA" w:rsidRDefault="003F05EA" w:rsidP="003F05EA">
      <w:pPr>
        <w:pStyle w:val="a4"/>
        <w:widowControl/>
        <w:numPr>
          <w:ilvl w:val="0"/>
          <w:numId w:val="32"/>
        </w:numPr>
        <w:suppressAutoHyphens/>
        <w:autoSpaceDE/>
        <w:autoSpaceDN/>
        <w:spacing w:line="360" w:lineRule="auto"/>
        <w:ind w:right="45"/>
        <w:jc w:val="center"/>
        <w:rPr>
          <w:sz w:val="24"/>
          <w:szCs w:val="24"/>
          <w:lang w:eastAsia="zh-CN"/>
        </w:rPr>
      </w:pPr>
      <w:r w:rsidRPr="003F05EA">
        <w:rPr>
          <w:b/>
          <w:bCs/>
          <w:color w:val="000000"/>
          <w:sz w:val="28"/>
          <w:szCs w:val="28"/>
          <w:lang w:eastAsia="zh-CN"/>
        </w:rPr>
        <w:t xml:space="preserve"> год</w:t>
      </w:r>
    </w:p>
    <w:p w14:paraId="3BF556B4" w14:textId="77777777" w:rsidR="008C7C5E" w:rsidRDefault="008C7C5E">
      <w:pPr>
        <w:rPr>
          <w:sz w:val="17"/>
        </w:rPr>
        <w:sectPr w:rsidR="008C7C5E">
          <w:pgSz w:w="12240" w:h="15840"/>
          <w:pgMar w:top="1500" w:right="1720" w:bottom="280" w:left="1720" w:header="720" w:footer="720" w:gutter="0"/>
          <w:cols w:space="720"/>
        </w:sectPr>
      </w:pPr>
    </w:p>
    <w:p w14:paraId="036CA7AC" w14:textId="77777777" w:rsidR="003F05EA" w:rsidRPr="003F05EA" w:rsidRDefault="003F05EA" w:rsidP="003F05EA">
      <w:pPr>
        <w:widowControl/>
        <w:suppressAutoHyphens/>
        <w:autoSpaceDE/>
        <w:autoSpaceDN/>
        <w:jc w:val="center"/>
        <w:rPr>
          <w:b/>
          <w:sz w:val="24"/>
          <w:szCs w:val="24"/>
          <w:lang w:eastAsia="zh-CN"/>
        </w:rPr>
      </w:pPr>
      <w:r w:rsidRPr="003F05EA">
        <w:rPr>
          <w:b/>
          <w:color w:val="000000"/>
          <w:sz w:val="28"/>
          <w:szCs w:val="28"/>
          <w:lang w:eastAsia="zh-CN"/>
        </w:rPr>
        <w:lastRenderedPageBreak/>
        <w:t>1. Общие положения</w:t>
      </w:r>
    </w:p>
    <w:p w14:paraId="7A691B97" w14:textId="77777777" w:rsidR="003F05EA" w:rsidRPr="003F05EA" w:rsidRDefault="003F05EA" w:rsidP="003F05EA">
      <w:pPr>
        <w:widowControl/>
        <w:suppressAutoHyphens/>
        <w:autoSpaceDE/>
        <w:autoSpaceDN/>
        <w:ind w:firstLine="567"/>
        <w:jc w:val="both"/>
        <w:rPr>
          <w:b/>
          <w:sz w:val="28"/>
          <w:szCs w:val="28"/>
          <w:lang w:eastAsia="zh-CN"/>
        </w:rPr>
      </w:pPr>
    </w:p>
    <w:p w14:paraId="2D547335" w14:textId="77777777" w:rsidR="003F05EA" w:rsidRPr="003F05EA" w:rsidRDefault="003F05EA" w:rsidP="00803123">
      <w:pPr>
        <w:widowControl/>
        <w:numPr>
          <w:ilvl w:val="0"/>
          <w:numId w:val="34"/>
        </w:numPr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3F05EA">
        <w:rPr>
          <w:color w:val="000000"/>
          <w:sz w:val="28"/>
          <w:szCs w:val="28"/>
          <w:lang w:eastAsia="zh-CN"/>
        </w:rPr>
        <w:t>В соответствии с законом от 29.12.2012 № 273 - ФЗ «Об образовании в Российской Федерации», в целях определения соответствия результатов освоения обучающимися образовательных программ среднего профессионального образования, в соответствии с требованиями федерального государственного образовательного стандарта среднего профессионального образования, государственными экзаменационными комиссиями проводится государственная итоговая аттестация.</w:t>
      </w:r>
    </w:p>
    <w:p w14:paraId="1BD47BC4" w14:textId="77777777" w:rsidR="003F05EA" w:rsidRPr="003F05EA" w:rsidRDefault="003F05EA" w:rsidP="00803123">
      <w:pPr>
        <w:widowControl/>
        <w:numPr>
          <w:ilvl w:val="0"/>
          <w:numId w:val="34"/>
        </w:numPr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  <w:lang w:eastAsia="zh-CN"/>
        </w:rPr>
        <w:t>Программа государственной итоговой аттестации разработана    в соответствии:</w:t>
      </w:r>
    </w:p>
    <w:p w14:paraId="419CDAEE" w14:textId="77777777" w:rsidR="003F05EA" w:rsidRPr="003F05EA" w:rsidRDefault="003F05E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  <w:lang w:eastAsia="zh-CN"/>
        </w:rPr>
        <w:t xml:space="preserve">- Федеральным законом от </w:t>
      </w:r>
      <w:r w:rsidRPr="003F05EA">
        <w:rPr>
          <w:bCs/>
          <w:sz w:val="28"/>
          <w:szCs w:val="28"/>
          <w:lang w:eastAsia="zh-CN"/>
        </w:rPr>
        <w:t>29.12.2012 № 273-ФЗ</w:t>
      </w:r>
      <w:r w:rsidRPr="003F05EA">
        <w:rPr>
          <w:sz w:val="24"/>
          <w:szCs w:val="24"/>
          <w:lang w:eastAsia="zh-CN"/>
        </w:rPr>
        <w:t xml:space="preserve"> </w:t>
      </w:r>
      <w:r w:rsidRPr="003F05EA">
        <w:rPr>
          <w:sz w:val="28"/>
          <w:szCs w:val="28"/>
          <w:lang w:eastAsia="zh-CN"/>
        </w:rPr>
        <w:t>«Об образовании в Российской Федерации»;</w:t>
      </w:r>
    </w:p>
    <w:p w14:paraId="3987B64D" w14:textId="29640D68" w:rsidR="003F05EA" w:rsidRPr="003F05EA" w:rsidRDefault="003F05E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  <w:lang w:eastAsia="zh-CN"/>
        </w:rPr>
        <w:t>- Приказом Мин</w:t>
      </w:r>
      <w:r w:rsidR="00536815">
        <w:rPr>
          <w:sz w:val="28"/>
          <w:szCs w:val="28"/>
          <w:lang w:eastAsia="zh-CN"/>
        </w:rPr>
        <w:t xml:space="preserve">истерства </w:t>
      </w:r>
      <w:r w:rsidRPr="003F05EA">
        <w:rPr>
          <w:sz w:val="28"/>
          <w:szCs w:val="28"/>
          <w:lang w:eastAsia="zh-CN"/>
        </w:rPr>
        <w:t>просвещения</w:t>
      </w:r>
      <w:r w:rsidRPr="003F05EA">
        <w:rPr>
          <w:bCs/>
          <w:sz w:val="28"/>
          <w:szCs w:val="28"/>
          <w:lang w:eastAsia="zh-CN"/>
        </w:rPr>
        <w:t xml:space="preserve"> РФ </w:t>
      </w:r>
      <w:r w:rsidRPr="003F05EA">
        <w:rPr>
          <w:sz w:val="28"/>
          <w:szCs w:val="28"/>
          <w:lang w:eastAsia="zh-CN"/>
        </w:rPr>
        <w:t>от 24 августа 2022 г. N 762</w:t>
      </w:r>
      <w:bookmarkStart w:id="1" w:name="l2"/>
      <w:bookmarkEnd w:id="1"/>
      <w:r w:rsidRPr="003F05EA">
        <w:rPr>
          <w:sz w:val="24"/>
          <w:szCs w:val="24"/>
          <w:lang w:eastAsia="zh-CN"/>
        </w:rPr>
        <w:t xml:space="preserve"> </w:t>
      </w:r>
      <w:r w:rsidRPr="003F05EA">
        <w:rPr>
          <w:sz w:val="28"/>
          <w:szCs w:val="28"/>
          <w:lang w:eastAsia="zh-CN"/>
        </w:rPr>
        <w:t xml:space="preserve">«Об утверждении Порядка организации и </w:t>
      </w:r>
      <w:proofErr w:type="gramStart"/>
      <w:r w:rsidRPr="003F05EA">
        <w:rPr>
          <w:sz w:val="28"/>
          <w:szCs w:val="28"/>
          <w:lang w:eastAsia="zh-CN"/>
        </w:rPr>
        <w:t>осуществления  образовательной</w:t>
      </w:r>
      <w:proofErr w:type="gramEnd"/>
      <w:r w:rsidRPr="003F05EA">
        <w:rPr>
          <w:sz w:val="28"/>
          <w:szCs w:val="28"/>
          <w:lang w:eastAsia="zh-CN"/>
        </w:rPr>
        <w:t xml:space="preserve"> деятельности  по образовательным программам  среднего профессионального образования»;</w:t>
      </w:r>
    </w:p>
    <w:p w14:paraId="266979A5" w14:textId="56BA52DF" w:rsidR="003F05EA" w:rsidRPr="003F05EA" w:rsidRDefault="003F05E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  <w:lang w:eastAsia="zh-CN"/>
        </w:rPr>
        <w:t>- Приказом Мин</w:t>
      </w:r>
      <w:r w:rsidR="00536815">
        <w:rPr>
          <w:sz w:val="28"/>
          <w:szCs w:val="28"/>
          <w:lang w:eastAsia="zh-CN"/>
        </w:rPr>
        <w:t xml:space="preserve">истерства </w:t>
      </w:r>
      <w:r w:rsidRPr="003F05EA">
        <w:rPr>
          <w:sz w:val="28"/>
          <w:szCs w:val="28"/>
          <w:lang w:eastAsia="zh-CN"/>
        </w:rPr>
        <w:t xml:space="preserve">просвещения России от </w:t>
      </w:r>
      <w:r w:rsidRPr="003F05EA">
        <w:rPr>
          <w:bCs/>
          <w:sz w:val="28"/>
          <w:szCs w:val="28"/>
          <w:lang w:eastAsia="zh-CN"/>
        </w:rPr>
        <w:t>08.11.2021 N 800</w:t>
      </w:r>
      <w:r w:rsidRPr="003F05EA">
        <w:rPr>
          <w:sz w:val="28"/>
          <w:szCs w:val="28"/>
          <w:lang w:eastAsia="zh-CN"/>
        </w:rPr>
        <w:br/>
        <w:t>«Об утверждении Порядка проведения государственной итоговой аттестации по образовательным программам среднего профессионального образования» (Зарегистрировано в Минюсте России 07.12.2021 N 66211)</w:t>
      </w:r>
      <w:r w:rsidRPr="003F05EA">
        <w:rPr>
          <w:sz w:val="28"/>
          <w:szCs w:val="28"/>
          <w:lang w:eastAsia="zh-CN" w:bidi="ru-RU"/>
        </w:rPr>
        <w:t>;</w:t>
      </w:r>
    </w:p>
    <w:p w14:paraId="376C8855" w14:textId="77777777" w:rsidR="003F05EA" w:rsidRPr="003F05EA" w:rsidRDefault="003F05E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  <w:lang w:eastAsia="zh-CN"/>
        </w:rPr>
        <w:t xml:space="preserve">- </w:t>
      </w:r>
      <w:bookmarkStart w:id="2" w:name="_Hlk9493776"/>
      <w:r w:rsidRPr="003F05EA">
        <w:rPr>
          <w:sz w:val="28"/>
          <w:szCs w:val="28"/>
          <w:lang w:eastAsia="zh-CN" w:bidi="ru-RU"/>
        </w:rPr>
        <w:t xml:space="preserve">ФГОС СПО-05 по специальности </w:t>
      </w:r>
      <w:r w:rsidRPr="003F05EA">
        <w:rPr>
          <w:sz w:val="28"/>
          <w:szCs w:val="28"/>
          <w:lang w:eastAsia="zh-CN"/>
        </w:rPr>
        <w:t xml:space="preserve">31.02.03 Лабораторная диагностика </w:t>
      </w:r>
      <w:r w:rsidRPr="003F05EA">
        <w:rPr>
          <w:sz w:val="28"/>
          <w:szCs w:val="28"/>
          <w:lang w:eastAsia="zh-CN" w:bidi="ru-RU"/>
        </w:rPr>
        <w:t>(</w:t>
      </w:r>
      <w:bookmarkEnd w:id="2"/>
      <w:r w:rsidRPr="003F05EA">
        <w:rPr>
          <w:sz w:val="28"/>
          <w:szCs w:val="28"/>
          <w:lang w:eastAsia="zh-CN" w:bidi="ru-RU"/>
        </w:rPr>
        <w:t xml:space="preserve">Приказ </w:t>
      </w:r>
      <w:proofErr w:type="spellStart"/>
      <w:r w:rsidRPr="003F05EA">
        <w:rPr>
          <w:sz w:val="28"/>
          <w:szCs w:val="28"/>
          <w:lang w:eastAsia="zh-CN" w:bidi="ru-RU"/>
        </w:rPr>
        <w:t>Минобрнауки</w:t>
      </w:r>
      <w:proofErr w:type="spellEnd"/>
      <w:r w:rsidRPr="003F05EA">
        <w:rPr>
          <w:sz w:val="28"/>
          <w:szCs w:val="28"/>
          <w:lang w:eastAsia="zh-CN" w:bidi="ru-RU"/>
        </w:rPr>
        <w:t xml:space="preserve"> России </w:t>
      </w:r>
      <w:r w:rsidRPr="003F05EA">
        <w:rPr>
          <w:bCs/>
          <w:sz w:val="28"/>
          <w:szCs w:val="28"/>
          <w:lang w:eastAsia="zh-CN" w:bidi="ru-RU"/>
        </w:rPr>
        <w:t>от 13 июля 2021 года № 449</w:t>
      </w:r>
      <w:r w:rsidRPr="003F05EA">
        <w:rPr>
          <w:sz w:val="28"/>
          <w:szCs w:val="28"/>
          <w:lang w:eastAsia="zh-CN" w:bidi="ru-RU"/>
        </w:rPr>
        <w:t xml:space="preserve"> «Об утверждении федерального государственного образовательного стандарта среднего профессионального образования по специальности 31.02.03 Лабораторная диагностика»);</w:t>
      </w:r>
    </w:p>
    <w:p w14:paraId="5A991E8F" w14:textId="77777777" w:rsidR="003F05EA" w:rsidRPr="003F05EA" w:rsidRDefault="003F05E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3F05EA">
        <w:rPr>
          <w:color w:val="000000"/>
          <w:sz w:val="28"/>
          <w:szCs w:val="28"/>
          <w:lang w:eastAsia="zh-CN"/>
        </w:rPr>
        <w:t xml:space="preserve">- </w:t>
      </w:r>
      <w:r w:rsidRPr="003F05EA">
        <w:rPr>
          <w:sz w:val="28"/>
          <w:szCs w:val="28"/>
          <w:lang w:eastAsia="zh-CN"/>
        </w:rPr>
        <w:t>Уставом Колледжа.</w:t>
      </w:r>
    </w:p>
    <w:p w14:paraId="3F36464A" w14:textId="77777777" w:rsidR="003F05EA" w:rsidRPr="003F05EA" w:rsidRDefault="003F05EA" w:rsidP="00803123">
      <w:pPr>
        <w:widowControl/>
        <w:numPr>
          <w:ilvl w:val="0"/>
          <w:numId w:val="35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  <w:lang w:eastAsia="zh-CN"/>
        </w:rPr>
        <w:t xml:space="preserve">Государственная итоговая аттестация (далее – ГИА) является обязательной для образовательных организаций СПО. </w:t>
      </w:r>
      <w:r w:rsidRPr="003F05EA">
        <w:rPr>
          <w:sz w:val="24"/>
          <w:szCs w:val="24"/>
          <w:lang w:eastAsia="zh-CN"/>
        </w:rPr>
        <w:t xml:space="preserve"> </w:t>
      </w:r>
      <w:r w:rsidRPr="003F05EA">
        <w:rPr>
          <w:sz w:val="28"/>
          <w:szCs w:val="28"/>
          <w:lang w:eastAsia="zh-CN"/>
        </w:rPr>
        <w:t xml:space="preserve">Она проводится по завершении всего курса обучения по направлению подготовки. </w:t>
      </w:r>
    </w:p>
    <w:p w14:paraId="203365C4" w14:textId="77777777" w:rsidR="003F05EA" w:rsidRPr="003F05EA" w:rsidRDefault="003F05EA" w:rsidP="00803123">
      <w:pPr>
        <w:widowControl/>
        <w:numPr>
          <w:ilvl w:val="0"/>
          <w:numId w:val="35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  <w:lang w:eastAsia="zh-CN"/>
        </w:rPr>
        <w:t>В ходе ГИА оценивается степень соответствия сформированных компетенций выпускников требованиям ФГОС.</w:t>
      </w:r>
    </w:p>
    <w:p w14:paraId="6ED3E4B8" w14:textId="77777777" w:rsidR="003F05EA" w:rsidRPr="003F05EA" w:rsidRDefault="003F05EA" w:rsidP="00803123">
      <w:pPr>
        <w:widowControl/>
        <w:numPr>
          <w:ilvl w:val="0"/>
          <w:numId w:val="35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zh-CN"/>
        </w:rPr>
      </w:pPr>
      <w:r w:rsidRPr="003F05EA">
        <w:rPr>
          <w:color w:val="000000"/>
          <w:sz w:val="28"/>
          <w:szCs w:val="28"/>
          <w:lang w:eastAsia="zh-CN"/>
        </w:rPr>
        <w:t>Целью государственной итоговой аттестации является установление соответствия уровня и качества профессиональной подготовки выпускника по специальности требованиям федерального государственного образовательного стандарта среднего профессионального образования.</w:t>
      </w:r>
    </w:p>
    <w:p w14:paraId="51FA62D9" w14:textId="77777777" w:rsidR="003F05EA" w:rsidRPr="003F05EA" w:rsidRDefault="003F05EA" w:rsidP="00803123">
      <w:pPr>
        <w:widowControl/>
        <w:numPr>
          <w:ilvl w:val="0"/>
          <w:numId w:val="35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zh-CN"/>
        </w:rPr>
      </w:pPr>
      <w:proofErr w:type="gramStart"/>
      <w:r w:rsidRPr="003F05EA">
        <w:rPr>
          <w:iCs/>
          <w:sz w:val="28"/>
          <w:szCs w:val="28"/>
          <w:lang w:eastAsia="zh-CN"/>
        </w:rPr>
        <w:t>ГИА  проходит</w:t>
      </w:r>
      <w:proofErr w:type="gramEnd"/>
      <w:r w:rsidRPr="003F05EA">
        <w:rPr>
          <w:iCs/>
          <w:sz w:val="28"/>
          <w:szCs w:val="28"/>
          <w:lang w:eastAsia="zh-CN"/>
        </w:rPr>
        <w:t xml:space="preserve"> в форме </w:t>
      </w:r>
      <w:r w:rsidRPr="003F05EA">
        <w:rPr>
          <w:sz w:val="28"/>
          <w:szCs w:val="28"/>
          <w:lang w:eastAsia="zh-CN"/>
        </w:rPr>
        <w:t>государственного экзамена.</w:t>
      </w:r>
    </w:p>
    <w:p w14:paraId="0DAF105A" w14:textId="77777777" w:rsidR="003F05EA" w:rsidRPr="003F05EA" w:rsidRDefault="003F05EA" w:rsidP="00803123">
      <w:pPr>
        <w:widowControl/>
        <w:numPr>
          <w:ilvl w:val="0"/>
          <w:numId w:val="35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  <w:lang w:eastAsia="zh-CN"/>
        </w:rPr>
        <w:t>Государственная итоговая аттестация является частью оценки качества освоения основной профессиональной образовательной программы и является обязательной процедурой для выпускников очной формы обучения, завершающих освоение данной образовательной программы в колледже.</w:t>
      </w:r>
    </w:p>
    <w:p w14:paraId="1013074B" w14:textId="77777777" w:rsidR="003F05EA" w:rsidRPr="003F05EA" w:rsidRDefault="003F05EA" w:rsidP="00803123">
      <w:pPr>
        <w:widowControl/>
        <w:numPr>
          <w:ilvl w:val="0"/>
          <w:numId w:val="36"/>
        </w:numPr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3F05EA">
        <w:rPr>
          <w:iCs/>
          <w:sz w:val="28"/>
          <w:szCs w:val="28"/>
          <w:lang w:eastAsia="zh-CN"/>
        </w:rPr>
        <w:t xml:space="preserve">Выпускники, освоившие программы подготовки специалистов среднего звена, сдают </w:t>
      </w:r>
      <w:r w:rsidRPr="003F05EA">
        <w:rPr>
          <w:bCs/>
          <w:sz w:val="28"/>
          <w:szCs w:val="28"/>
          <w:lang w:eastAsia="zh-CN"/>
        </w:rPr>
        <w:t>государственный экзамен.</w:t>
      </w:r>
      <w:r w:rsidRPr="003F05EA">
        <w:rPr>
          <w:iCs/>
          <w:sz w:val="28"/>
          <w:szCs w:val="28"/>
          <w:lang w:eastAsia="zh-CN"/>
        </w:rPr>
        <w:t xml:space="preserve"> Требования к содержанию объему и структуре государственного экзамена образовательная организация определяет самостоятельно с учетом примерной основной образовательной программы (ПООП)</w:t>
      </w:r>
      <w:r w:rsidRPr="003F05EA">
        <w:rPr>
          <w:i/>
          <w:iCs/>
          <w:sz w:val="28"/>
          <w:szCs w:val="28"/>
          <w:lang w:eastAsia="zh-CN"/>
        </w:rPr>
        <w:t>.</w:t>
      </w:r>
    </w:p>
    <w:p w14:paraId="459E5D73" w14:textId="77777777" w:rsidR="00037D10" w:rsidRDefault="00037D10" w:rsidP="00803123">
      <w:pPr>
        <w:widowControl/>
        <w:suppressAutoHyphens/>
        <w:autoSpaceDE/>
        <w:autoSpaceDN/>
        <w:ind w:firstLine="567"/>
        <w:jc w:val="both"/>
        <w:rPr>
          <w:sz w:val="28"/>
          <w:szCs w:val="28"/>
          <w:lang w:eastAsia="zh-CN" w:bidi="ru-RU"/>
        </w:rPr>
      </w:pPr>
    </w:p>
    <w:p w14:paraId="450B7D5F" w14:textId="52C4091C" w:rsidR="003F05EA" w:rsidRPr="003F05EA" w:rsidRDefault="003F05E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  <w:lang w:eastAsia="zh-CN" w:bidi="ru-RU"/>
        </w:rPr>
        <w:lastRenderedPageBreak/>
        <w:t xml:space="preserve">Оценку подготовленности выпускников осуществляет Государственная экзаменационная комиссия (ГЭК). </w:t>
      </w:r>
    </w:p>
    <w:p w14:paraId="64D57708" w14:textId="77777777" w:rsidR="003F05EA" w:rsidRPr="003F05EA" w:rsidRDefault="003F05E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  <w:lang w:eastAsia="zh-CN"/>
        </w:rPr>
        <w:t>ГЭК формируется из числа педагогических работников образовательной организации, лиц, приглашенных из сторонних организаций, в том числе:</w:t>
      </w:r>
    </w:p>
    <w:p w14:paraId="6C445FB8" w14:textId="77777777" w:rsidR="003F05EA" w:rsidRPr="003F05EA" w:rsidRDefault="003F05EA" w:rsidP="00803123">
      <w:pPr>
        <w:widowControl/>
        <w:numPr>
          <w:ilvl w:val="0"/>
          <w:numId w:val="33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  <w:lang w:eastAsia="zh-CN"/>
        </w:rPr>
        <w:t>педагогических работников;</w:t>
      </w:r>
    </w:p>
    <w:p w14:paraId="161912AD" w14:textId="77777777" w:rsidR="003F05EA" w:rsidRPr="003F05EA" w:rsidRDefault="003F05EA" w:rsidP="00803123">
      <w:pPr>
        <w:widowControl/>
        <w:numPr>
          <w:ilvl w:val="0"/>
          <w:numId w:val="33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  <w:lang w:eastAsia="zh-CN"/>
        </w:rPr>
        <w:t>представителей организаций-партнеров, направление деятельности которых соответствует области профессиональной деятельности, к которой готовятся выпускники;</w:t>
      </w:r>
    </w:p>
    <w:p w14:paraId="5AEE4200" w14:textId="77777777" w:rsidR="003F05EA" w:rsidRPr="003F05EA" w:rsidRDefault="003F05EA" w:rsidP="00803123">
      <w:pPr>
        <w:widowControl/>
        <w:numPr>
          <w:ilvl w:val="0"/>
          <w:numId w:val="33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  <w:lang w:eastAsia="zh-CN"/>
        </w:rPr>
        <w:t xml:space="preserve">членов </w:t>
      </w:r>
      <w:proofErr w:type="spellStart"/>
      <w:r w:rsidRPr="003F05EA">
        <w:rPr>
          <w:sz w:val="28"/>
          <w:szCs w:val="28"/>
          <w:lang w:eastAsia="zh-CN"/>
        </w:rPr>
        <w:t>аккредитационных</w:t>
      </w:r>
      <w:proofErr w:type="spellEnd"/>
      <w:r w:rsidRPr="003F05EA">
        <w:rPr>
          <w:sz w:val="28"/>
          <w:szCs w:val="28"/>
          <w:lang w:eastAsia="zh-CN"/>
        </w:rPr>
        <w:t xml:space="preserve"> комиссий, сформированных Министерством здравоохранения Российской Федерации.</w:t>
      </w:r>
    </w:p>
    <w:p w14:paraId="0166DAF6" w14:textId="77777777" w:rsidR="003F05EA" w:rsidRPr="003F05EA" w:rsidRDefault="003F05E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</w:rPr>
        <w:t>Состав</w:t>
      </w:r>
      <w:r w:rsidRPr="003F05EA">
        <w:rPr>
          <w:spacing w:val="14"/>
          <w:sz w:val="28"/>
          <w:szCs w:val="28"/>
        </w:rPr>
        <w:t xml:space="preserve"> </w:t>
      </w:r>
      <w:r w:rsidRPr="003F05EA">
        <w:rPr>
          <w:sz w:val="28"/>
          <w:szCs w:val="28"/>
        </w:rPr>
        <w:t>ГЭК</w:t>
      </w:r>
      <w:r w:rsidRPr="003F05EA">
        <w:rPr>
          <w:spacing w:val="24"/>
          <w:sz w:val="28"/>
          <w:szCs w:val="28"/>
        </w:rPr>
        <w:t xml:space="preserve"> </w:t>
      </w:r>
      <w:r w:rsidRPr="003F05EA">
        <w:rPr>
          <w:sz w:val="28"/>
          <w:szCs w:val="28"/>
        </w:rPr>
        <w:t>утверждается</w:t>
      </w:r>
      <w:r w:rsidRPr="003F05EA">
        <w:rPr>
          <w:spacing w:val="50"/>
          <w:sz w:val="28"/>
          <w:szCs w:val="28"/>
        </w:rPr>
        <w:t xml:space="preserve"> </w:t>
      </w:r>
      <w:r w:rsidRPr="003F05EA">
        <w:rPr>
          <w:sz w:val="28"/>
          <w:szCs w:val="28"/>
        </w:rPr>
        <w:t>приказом директора</w:t>
      </w:r>
      <w:r w:rsidRPr="003F05EA">
        <w:rPr>
          <w:spacing w:val="23"/>
          <w:sz w:val="28"/>
          <w:szCs w:val="28"/>
        </w:rPr>
        <w:t xml:space="preserve"> </w:t>
      </w:r>
      <w:r w:rsidRPr="003F05EA">
        <w:rPr>
          <w:sz w:val="28"/>
          <w:szCs w:val="28"/>
        </w:rPr>
        <w:t>колледжа.</w:t>
      </w:r>
    </w:p>
    <w:p w14:paraId="61EAC47D" w14:textId="77777777" w:rsidR="003F05EA" w:rsidRPr="003F05EA" w:rsidRDefault="003F05E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</w:rPr>
        <w:t>Возглавляет</w:t>
      </w:r>
      <w:r w:rsidRPr="003F05EA">
        <w:rPr>
          <w:spacing w:val="31"/>
          <w:sz w:val="28"/>
          <w:szCs w:val="28"/>
        </w:rPr>
        <w:t xml:space="preserve"> </w:t>
      </w:r>
      <w:r w:rsidRPr="003F05EA">
        <w:rPr>
          <w:sz w:val="28"/>
          <w:szCs w:val="28"/>
        </w:rPr>
        <w:t>ГЭК</w:t>
      </w:r>
      <w:r w:rsidRPr="003F05EA">
        <w:rPr>
          <w:spacing w:val="23"/>
          <w:sz w:val="28"/>
          <w:szCs w:val="28"/>
        </w:rPr>
        <w:t xml:space="preserve"> </w:t>
      </w:r>
      <w:r w:rsidRPr="003F05EA">
        <w:rPr>
          <w:sz w:val="28"/>
          <w:szCs w:val="28"/>
        </w:rPr>
        <w:t>председатель,</w:t>
      </w:r>
      <w:r w:rsidRPr="003F05EA">
        <w:rPr>
          <w:spacing w:val="41"/>
          <w:sz w:val="28"/>
          <w:szCs w:val="28"/>
        </w:rPr>
        <w:t xml:space="preserve"> </w:t>
      </w:r>
      <w:r w:rsidRPr="003F05EA">
        <w:rPr>
          <w:sz w:val="28"/>
          <w:szCs w:val="28"/>
        </w:rPr>
        <w:t>который</w:t>
      </w:r>
      <w:r w:rsidRPr="003F05EA">
        <w:rPr>
          <w:spacing w:val="26"/>
          <w:sz w:val="28"/>
          <w:szCs w:val="28"/>
        </w:rPr>
        <w:t xml:space="preserve"> </w:t>
      </w:r>
      <w:r w:rsidRPr="003F05EA">
        <w:rPr>
          <w:sz w:val="28"/>
          <w:szCs w:val="28"/>
        </w:rPr>
        <w:t>организует</w:t>
      </w:r>
      <w:r w:rsidRPr="003F05EA">
        <w:rPr>
          <w:spacing w:val="34"/>
          <w:sz w:val="28"/>
          <w:szCs w:val="28"/>
        </w:rPr>
        <w:t xml:space="preserve"> </w:t>
      </w:r>
      <w:r w:rsidRPr="003F05EA">
        <w:rPr>
          <w:sz w:val="28"/>
          <w:szCs w:val="28"/>
        </w:rPr>
        <w:t>и</w:t>
      </w:r>
      <w:r w:rsidRPr="003F05EA">
        <w:rPr>
          <w:spacing w:val="7"/>
          <w:sz w:val="28"/>
          <w:szCs w:val="28"/>
        </w:rPr>
        <w:t xml:space="preserve"> </w:t>
      </w:r>
      <w:r w:rsidRPr="003F05EA">
        <w:rPr>
          <w:sz w:val="28"/>
          <w:szCs w:val="28"/>
        </w:rPr>
        <w:t>контролирует деятельность</w:t>
      </w:r>
      <w:r w:rsidRPr="003F05EA">
        <w:rPr>
          <w:spacing w:val="59"/>
          <w:sz w:val="28"/>
          <w:szCs w:val="28"/>
        </w:rPr>
        <w:t xml:space="preserve"> </w:t>
      </w:r>
      <w:r w:rsidRPr="003F05EA">
        <w:rPr>
          <w:sz w:val="28"/>
          <w:szCs w:val="28"/>
        </w:rPr>
        <w:t>ГЭК,</w:t>
      </w:r>
      <w:r w:rsidRPr="003F05EA">
        <w:rPr>
          <w:spacing w:val="56"/>
          <w:sz w:val="28"/>
          <w:szCs w:val="28"/>
        </w:rPr>
        <w:t xml:space="preserve"> </w:t>
      </w:r>
      <w:r w:rsidRPr="003F05EA">
        <w:rPr>
          <w:sz w:val="28"/>
          <w:szCs w:val="28"/>
        </w:rPr>
        <w:t>обеспечивает</w:t>
      </w:r>
      <w:r w:rsidRPr="003F05EA">
        <w:rPr>
          <w:spacing w:val="59"/>
          <w:sz w:val="28"/>
          <w:szCs w:val="28"/>
        </w:rPr>
        <w:t xml:space="preserve"> </w:t>
      </w:r>
      <w:r w:rsidRPr="003F05EA">
        <w:rPr>
          <w:sz w:val="28"/>
          <w:szCs w:val="28"/>
        </w:rPr>
        <w:t>единство</w:t>
      </w:r>
      <w:r w:rsidRPr="003F05EA">
        <w:rPr>
          <w:spacing w:val="52"/>
          <w:sz w:val="28"/>
          <w:szCs w:val="28"/>
        </w:rPr>
        <w:t xml:space="preserve"> </w:t>
      </w:r>
      <w:r w:rsidRPr="003F05EA">
        <w:rPr>
          <w:sz w:val="28"/>
          <w:szCs w:val="28"/>
        </w:rPr>
        <w:t>требований,</w:t>
      </w:r>
      <w:r w:rsidRPr="003F05EA">
        <w:rPr>
          <w:spacing w:val="4"/>
          <w:sz w:val="28"/>
          <w:szCs w:val="28"/>
        </w:rPr>
        <w:t xml:space="preserve"> </w:t>
      </w:r>
      <w:r w:rsidRPr="003F05EA">
        <w:rPr>
          <w:sz w:val="28"/>
          <w:szCs w:val="28"/>
        </w:rPr>
        <w:t>предъявляемых</w:t>
      </w:r>
      <w:r w:rsidRPr="003F05EA">
        <w:rPr>
          <w:spacing w:val="10"/>
          <w:sz w:val="28"/>
          <w:szCs w:val="28"/>
        </w:rPr>
        <w:t xml:space="preserve"> </w:t>
      </w:r>
      <w:r w:rsidRPr="003F05EA">
        <w:rPr>
          <w:sz w:val="28"/>
          <w:szCs w:val="28"/>
        </w:rPr>
        <w:t>к</w:t>
      </w:r>
      <w:r w:rsidRPr="003F05EA">
        <w:rPr>
          <w:w w:val="95"/>
          <w:sz w:val="28"/>
          <w:szCs w:val="28"/>
        </w:rPr>
        <w:t xml:space="preserve"> </w:t>
      </w:r>
      <w:r w:rsidRPr="003F05EA">
        <w:rPr>
          <w:sz w:val="28"/>
          <w:szCs w:val="28"/>
        </w:rPr>
        <w:t>выпускникам.</w:t>
      </w:r>
    </w:p>
    <w:p w14:paraId="0680E74D" w14:textId="77777777" w:rsidR="003F05EA" w:rsidRPr="003F05EA" w:rsidRDefault="003F05E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  <w:lang w:eastAsia="zh-CN"/>
        </w:rPr>
        <w:t xml:space="preserve">Председатель государственной экзаменационной комиссии утверждается не позднее </w:t>
      </w:r>
      <w:r w:rsidRPr="003F05EA">
        <w:rPr>
          <w:bCs/>
          <w:sz w:val="28"/>
          <w:szCs w:val="28"/>
          <w:lang w:eastAsia="zh-CN"/>
        </w:rPr>
        <w:t>20 декабря</w:t>
      </w:r>
      <w:r w:rsidRPr="003F05EA">
        <w:rPr>
          <w:sz w:val="28"/>
          <w:szCs w:val="28"/>
          <w:lang w:eastAsia="zh-CN"/>
        </w:rPr>
        <w:t xml:space="preserve"> текущего года на следующий календарный год (с 1 января по 31 декабря). </w:t>
      </w:r>
    </w:p>
    <w:p w14:paraId="1A362587" w14:textId="77777777" w:rsidR="003F05EA" w:rsidRPr="003F05EA" w:rsidRDefault="003F05E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  <w:lang w:eastAsia="zh-CN"/>
        </w:rPr>
        <w:t>Председателем государственной экзаменационной комиссии утверждается лицо, не работающее в колледже, из числа:</w:t>
      </w:r>
    </w:p>
    <w:p w14:paraId="2A4A7A7F" w14:textId="77777777" w:rsidR="003F05EA" w:rsidRPr="003F05EA" w:rsidRDefault="003F05E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  <w:lang w:eastAsia="zh-CN"/>
        </w:rPr>
        <w:t>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</w:t>
      </w:r>
    </w:p>
    <w:p w14:paraId="064A146F" w14:textId="77777777" w:rsidR="003F05EA" w:rsidRPr="003F05EA" w:rsidRDefault="003F05E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  <w:lang w:eastAsia="zh-CN"/>
        </w:rPr>
        <w:t>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14:paraId="62FEA5F0" w14:textId="77777777" w:rsidR="003F05EA" w:rsidRPr="003F05EA" w:rsidRDefault="003F05E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</w:rPr>
        <w:t>Программа</w:t>
      </w:r>
      <w:r w:rsidRPr="003F05EA">
        <w:rPr>
          <w:spacing w:val="51"/>
          <w:sz w:val="28"/>
          <w:szCs w:val="28"/>
        </w:rPr>
        <w:t xml:space="preserve"> </w:t>
      </w:r>
      <w:r w:rsidRPr="003F05EA">
        <w:rPr>
          <w:sz w:val="28"/>
          <w:szCs w:val="28"/>
        </w:rPr>
        <w:t>ГИА,</w:t>
      </w:r>
      <w:r w:rsidRPr="003F05EA">
        <w:rPr>
          <w:spacing w:val="24"/>
          <w:sz w:val="28"/>
          <w:szCs w:val="28"/>
        </w:rPr>
        <w:t xml:space="preserve"> </w:t>
      </w:r>
      <w:r w:rsidRPr="003F05EA">
        <w:rPr>
          <w:sz w:val="28"/>
          <w:szCs w:val="28"/>
        </w:rPr>
        <w:t>а</w:t>
      </w:r>
      <w:r w:rsidRPr="003F05EA">
        <w:rPr>
          <w:w w:val="98"/>
          <w:sz w:val="28"/>
          <w:szCs w:val="28"/>
        </w:rPr>
        <w:t xml:space="preserve"> </w:t>
      </w:r>
      <w:r w:rsidRPr="003F05EA">
        <w:rPr>
          <w:sz w:val="28"/>
          <w:szCs w:val="28"/>
        </w:rPr>
        <w:t>также</w:t>
      </w:r>
      <w:r w:rsidRPr="003F05EA">
        <w:rPr>
          <w:spacing w:val="32"/>
          <w:sz w:val="28"/>
          <w:szCs w:val="28"/>
        </w:rPr>
        <w:t xml:space="preserve"> </w:t>
      </w:r>
      <w:r w:rsidRPr="003F05EA">
        <w:rPr>
          <w:sz w:val="28"/>
          <w:szCs w:val="28"/>
        </w:rPr>
        <w:t>критерии</w:t>
      </w:r>
      <w:r w:rsidRPr="003F05EA">
        <w:rPr>
          <w:spacing w:val="46"/>
          <w:sz w:val="28"/>
          <w:szCs w:val="28"/>
        </w:rPr>
        <w:t xml:space="preserve"> </w:t>
      </w:r>
      <w:r w:rsidRPr="003F05EA">
        <w:rPr>
          <w:sz w:val="28"/>
          <w:szCs w:val="28"/>
        </w:rPr>
        <w:t>оценки</w:t>
      </w:r>
      <w:r w:rsidRPr="003F05EA">
        <w:rPr>
          <w:spacing w:val="24"/>
          <w:sz w:val="28"/>
          <w:szCs w:val="28"/>
        </w:rPr>
        <w:t xml:space="preserve"> </w:t>
      </w:r>
      <w:r w:rsidRPr="003F05EA">
        <w:rPr>
          <w:sz w:val="28"/>
          <w:szCs w:val="28"/>
        </w:rPr>
        <w:t>знаний</w:t>
      </w:r>
      <w:r w:rsidRPr="003F05EA">
        <w:rPr>
          <w:spacing w:val="25"/>
          <w:sz w:val="28"/>
          <w:szCs w:val="28"/>
        </w:rPr>
        <w:t xml:space="preserve"> </w:t>
      </w:r>
      <w:r w:rsidRPr="003F05EA">
        <w:rPr>
          <w:sz w:val="28"/>
          <w:szCs w:val="28"/>
        </w:rPr>
        <w:t>утверждаются</w:t>
      </w:r>
      <w:r w:rsidRPr="003F05EA">
        <w:rPr>
          <w:spacing w:val="54"/>
          <w:sz w:val="28"/>
          <w:szCs w:val="28"/>
        </w:rPr>
        <w:t xml:space="preserve"> </w:t>
      </w:r>
      <w:r w:rsidRPr="003F05EA">
        <w:rPr>
          <w:sz w:val="28"/>
          <w:szCs w:val="28"/>
        </w:rPr>
        <w:t>образовательной</w:t>
      </w:r>
      <w:r w:rsidRPr="003F05EA">
        <w:rPr>
          <w:spacing w:val="55"/>
          <w:sz w:val="28"/>
          <w:szCs w:val="28"/>
        </w:rPr>
        <w:t xml:space="preserve"> </w:t>
      </w:r>
      <w:r w:rsidRPr="003F05EA">
        <w:rPr>
          <w:sz w:val="28"/>
          <w:szCs w:val="28"/>
        </w:rPr>
        <w:t>организацией после</w:t>
      </w:r>
      <w:r w:rsidRPr="003F05EA">
        <w:rPr>
          <w:spacing w:val="31"/>
          <w:sz w:val="28"/>
          <w:szCs w:val="28"/>
        </w:rPr>
        <w:t xml:space="preserve"> </w:t>
      </w:r>
      <w:r w:rsidRPr="003F05EA">
        <w:rPr>
          <w:sz w:val="28"/>
          <w:szCs w:val="28"/>
        </w:rPr>
        <w:t>их</w:t>
      </w:r>
      <w:r w:rsidRPr="003F05EA">
        <w:rPr>
          <w:spacing w:val="31"/>
          <w:sz w:val="28"/>
          <w:szCs w:val="28"/>
        </w:rPr>
        <w:t xml:space="preserve"> </w:t>
      </w:r>
      <w:r w:rsidRPr="003F05EA">
        <w:rPr>
          <w:sz w:val="28"/>
          <w:szCs w:val="28"/>
        </w:rPr>
        <w:t>обсуждения</w:t>
      </w:r>
      <w:r w:rsidRPr="003F05EA">
        <w:rPr>
          <w:spacing w:val="61"/>
          <w:sz w:val="28"/>
          <w:szCs w:val="28"/>
        </w:rPr>
        <w:t xml:space="preserve"> </w:t>
      </w:r>
      <w:r w:rsidRPr="003F05EA">
        <w:rPr>
          <w:sz w:val="28"/>
          <w:szCs w:val="28"/>
        </w:rPr>
        <w:t>на</w:t>
      </w:r>
      <w:r w:rsidRPr="003F05EA">
        <w:rPr>
          <w:spacing w:val="22"/>
          <w:sz w:val="28"/>
          <w:szCs w:val="28"/>
        </w:rPr>
        <w:t xml:space="preserve"> </w:t>
      </w:r>
      <w:r w:rsidRPr="003F05EA">
        <w:rPr>
          <w:sz w:val="28"/>
          <w:szCs w:val="28"/>
        </w:rPr>
        <w:t>заседании</w:t>
      </w:r>
      <w:r w:rsidRPr="003F05EA">
        <w:rPr>
          <w:spacing w:val="50"/>
          <w:sz w:val="28"/>
          <w:szCs w:val="28"/>
        </w:rPr>
        <w:t xml:space="preserve"> </w:t>
      </w:r>
      <w:r w:rsidRPr="003F05EA">
        <w:rPr>
          <w:sz w:val="28"/>
          <w:szCs w:val="28"/>
        </w:rPr>
        <w:t>педагогического</w:t>
      </w:r>
      <w:r w:rsidRPr="003F05EA">
        <w:rPr>
          <w:spacing w:val="50"/>
          <w:sz w:val="28"/>
          <w:szCs w:val="28"/>
        </w:rPr>
        <w:t xml:space="preserve"> </w:t>
      </w:r>
      <w:r w:rsidRPr="003F05EA">
        <w:rPr>
          <w:sz w:val="28"/>
          <w:szCs w:val="28"/>
        </w:rPr>
        <w:t>совета</w:t>
      </w:r>
      <w:r w:rsidRPr="003F05EA">
        <w:rPr>
          <w:spacing w:val="42"/>
          <w:sz w:val="28"/>
          <w:szCs w:val="28"/>
        </w:rPr>
        <w:t xml:space="preserve"> </w:t>
      </w:r>
      <w:r w:rsidRPr="003F05EA">
        <w:rPr>
          <w:sz w:val="28"/>
          <w:szCs w:val="28"/>
        </w:rPr>
        <w:t>колледжа</w:t>
      </w:r>
      <w:r w:rsidRPr="003F05EA">
        <w:rPr>
          <w:spacing w:val="53"/>
          <w:sz w:val="28"/>
          <w:szCs w:val="28"/>
        </w:rPr>
        <w:t xml:space="preserve"> </w:t>
      </w:r>
      <w:r w:rsidRPr="003F05EA">
        <w:rPr>
          <w:sz w:val="28"/>
          <w:szCs w:val="28"/>
        </w:rPr>
        <w:t>с</w:t>
      </w:r>
      <w:r w:rsidRPr="003F05EA">
        <w:rPr>
          <w:spacing w:val="5"/>
          <w:sz w:val="28"/>
          <w:szCs w:val="28"/>
        </w:rPr>
        <w:t xml:space="preserve"> </w:t>
      </w:r>
      <w:r w:rsidRPr="003F05EA">
        <w:rPr>
          <w:sz w:val="28"/>
          <w:szCs w:val="28"/>
        </w:rPr>
        <w:t>участием</w:t>
      </w:r>
      <w:r w:rsidRPr="003F05EA">
        <w:rPr>
          <w:spacing w:val="45"/>
          <w:sz w:val="28"/>
          <w:szCs w:val="28"/>
        </w:rPr>
        <w:t xml:space="preserve"> </w:t>
      </w:r>
      <w:r w:rsidRPr="003F05EA">
        <w:rPr>
          <w:sz w:val="28"/>
          <w:szCs w:val="28"/>
        </w:rPr>
        <w:t>председателей</w:t>
      </w:r>
      <w:r w:rsidRPr="003F05EA">
        <w:rPr>
          <w:spacing w:val="51"/>
          <w:sz w:val="28"/>
          <w:szCs w:val="28"/>
        </w:rPr>
        <w:t xml:space="preserve"> </w:t>
      </w:r>
      <w:r w:rsidRPr="003F05EA">
        <w:rPr>
          <w:sz w:val="28"/>
          <w:szCs w:val="28"/>
        </w:rPr>
        <w:t>ГЭК.</w:t>
      </w:r>
    </w:p>
    <w:p w14:paraId="5E30CA31" w14:textId="77777777" w:rsidR="003F05EA" w:rsidRPr="003F05EA" w:rsidRDefault="003F05E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  <w:lang w:eastAsia="zh-CN"/>
        </w:rPr>
        <w:t xml:space="preserve"> Директор колледжа является заместителем председателя государственной экзаменационной комиссии. В случае создания нескольких государственных экзаменационных комиссий назначается несколько заместителей председателя государственной экзаменационной комиссии из числа заместителей руководителя колледжа или педагогических работников.</w:t>
      </w:r>
    </w:p>
    <w:p w14:paraId="10C9AA1F" w14:textId="77777777" w:rsidR="003F05EA" w:rsidRPr="003F05EA" w:rsidRDefault="003F05E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  <w:lang w:eastAsia="zh-CN"/>
        </w:rPr>
        <w:t>Государственная экзаменационная комиссия действует в течение одного календарного года.</w:t>
      </w:r>
    </w:p>
    <w:p w14:paraId="23902574" w14:textId="77777777" w:rsidR="003F05EA" w:rsidRPr="003F05EA" w:rsidRDefault="003F05EA" w:rsidP="00803123">
      <w:pPr>
        <w:widowControl/>
        <w:numPr>
          <w:ilvl w:val="0"/>
          <w:numId w:val="37"/>
        </w:numPr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</w:rPr>
        <w:t>К</w:t>
      </w:r>
      <w:r w:rsidRPr="003F05EA">
        <w:rPr>
          <w:spacing w:val="9"/>
          <w:sz w:val="28"/>
          <w:szCs w:val="28"/>
        </w:rPr>
        <w:t xml:space="preserve"> </w:t>
      </w:r>
      <w:r w:rsidRPr="003F05EA">
        <w:rPr>
          <w:sz w:val="28"/>
          <w:szCs w:val="28"/>
        </w:rPr>
        <w:t>ГИА</w:t>
      </w:r>
      <w:r w:rsidRPr="003F05EA">
        <w:rPr>
          <w:spacing w:val="8"/>
          <w:sz w:val="28"/>
          <w:szCs w:val="28"/>
        </w:rPr>
        <w:t xml:space="preserve"> </w:t>
      </w:r>
      <w:r w:rsidRPr="003F05EA">
        <w:rPr>
          <w:bCs/>
          <w:sz w:val="28"/>
          <w:szCs w:val="28"/>
        </w:rPr>
        <w:t>допускается</w:t>
      </w:r>
      <w:r w:rsidRPr="003F05EA">
        <w:rPr>
          <w:bCs/>
          <w:spacing w:val="31"/>
          <w:sz w:val="28"/>
          <w:szCs w:val="28"/>
        </w:rPr>
        <w:t xml:space="preserve"> </w:t>
      </w:r>
      <w:r w:rsidRPr="003F05EA">
        <w:rPr>
          <w:sz w:val="28"/>
          <w:szCs w:val="28"/>
        </w:rPr>
        <w:t>обучающийся,</w:t>
      </w:r>
      <w:r w:rsidRPr="003F05EA">
        <w:rPr>
          <w:spacing w:val="40"/>
          <w:sz w:val="28"/>
          <w:szCs w:val="28"/>
        </w:rPr>
        <w:t xml:space="preserve"> </w:t>
      </w:r>
      <w:r w:rsidRPr="003F05EA">
        <w:rPr>
          <w:bCs/>
          <w:sz w:val="28"/>
          <w:szCs w:val="28"/>
        </w:rPr>
        <w:t>не</w:t>
      </w:r>
      <w:r w:rsidRPr="003F05EA">
        <w:rPr>
          <w:bCs/>
          <w:spacing w:val="13"/>
          <w:sz w:val="28"/>
          <w:szCs w:val="28"/>
        </w:rPr>
        <w:t xml:space="preserve"> </w:t>
      </w:r>
      <w:r w:rsidRPr="003F05EA">
        <w:rPr>
          <w:bCs/>
          <w:sz w:val="28"/>
          <w:szCs w:val="28"/>
        </w:rPr>
        <w:t>имеющий</w:t>
      </w:r>
      <w:r w:rsidRPr="003F05EA">
        <w:rPr>
          <w:bCs/>
          <w:spacing w:val="28"/>
          <w:sz w:val="28"/>
          <w:szCs w:val="28"/>
        </w:rPr>
        <w:t xml:space="preserve"> </w:t>
      </w:r>
      <w:r w:rsidRPr="003F05EA">
        <w:rPr>
          <w:bCs/>
          <w:sz w:val="28"/>
          <w:szCs w:val="28"/>
        </w:rPr>
        <w:t>академической задолженности</w:t>
      </w:r>
      <w:r w:rsidRPr="003F05EA">
        <w:rPr>
          <w:spacing w:val="39"/>
          <w:sz w:val="28"/>
          <w:szCs w:val="28"/>
        </w:rPr>
        <w:t xml:space="preserve"> </w:t>
      </w:r>
      <w:r w:rsidRPr="003F05EA">
        <w:rPr>
          <w:sz w:val="28"/>
          <w:szCs w:val="28"/>
        </w:rPr>
        <w:t>и</w:t>
      </w:r>
      <w:r w:rsidRPr="003F05EA">
        <w:rPr>
          <w:spacing w:val="9"/>
          <w:sz w:val="28"/>
          <w:szCs w:val="28"/>
        </w:rPr>
        <w:t xml:space="preserve"> </w:t>
      </w:r>
      <w:r w:rsidRPr="003F05EA">
        <w:rPr>
          <w:sz w:val="28"/>
          <w:szCs w:val="28"/>
        </w:rPr>
        <w:t>в</w:t>
      </w:r>
      <w:r w:rsidRPr="003F05EA">
        <w:rPr>
          <w:spacing w:val="66"/>
          <w:sz w:val="28"/>
          <w:szCs w:val="28"/>
        </w:rPr>
        <w:t xml:space="preserve"> </w:t>
      </w:r>
      <w:r w:rsidRPr="003F05EA">
        <w:rPr>
          <w:sz w:val="28"/>
          <w:szCs w:val="28"/>
        </w:rPr>
        <w:t>полном</w:t>
      </w:r>
      <w:r w:rsidRPr="003F05EA">
        <w:rPr>
          <w:spacing w:val="21"/>
          <w:sz w:val="28"/>
          <w:szCs w:val="28"/>
        </w:rPr>
        <w:t xml:space="preserve"> </w:t>
      </w:r>
      <w:r w:rsidRPr="003F05EA">
        <w:rPr>
          <w:sz w:val="28"/>
          <w:szCs w:val="28"/>
        </w:rPr>
        <w:t>объеме</w:t>
      </w:r>
      <w:r w:rsidRPr="003F05EA">
        <w:rPr>
          <w:spacing w:val="14"/>
          <w:sz w:val="28"/>
          <w:szCs w:val="28"/>
        </w:rPr>
        <w:t xml:space="preserve"> </w:t>
      </w:r>
      <w:r w:rsidRPr="003F05EA">
        <w:rPr>
          <w:sz w:val="28"/>
          <w:szCs w:val="28"/>
        </w:rPr>
        <w:t>выполнивший</w:t>
      </w:r>
      <w:r w:rsidRPr="003F05EA">
        <w:rPr>
          <w:spacing w:val="34"/>
          <w:sz w:val="28"/>
          <w:szCs w:val="28"/>
        </w:rPr>
        <w:t xml:space="preserve"> </w:t>
      </w:r>
      <w:r w:rsidRPr="003F05EA">
        <w:rPr>
          <w:sz w:val="28"/>
          <w:szCs w:val="28"/>
        </w:rPr>
        <w:t>учебный</w:t>
      </w:r>
      <w:r w:rsidRPr="003F05EA">
        <w:rPr>
          <w:spacing w:val="19"/>
          <w:sz w:val="28"/>
          <w:szCs w:val="28"/>
        </w:rPr>
        <w:t xml:space="preserve"> </w:t>
      </w:r>
      <w:r w:rsidRPr="003F05EA">
        <w:rPr>
          <w:sz w:val="28"/>
          <w:szCs w:val="28"/>
        </w:rPr>
        <w:t>план или индивидуальный   учебный план по осваиваемой образовательной программе СПО.</w:t>
      </w:r>
    </w:p>
    <w:p w14:paraId="6BF9A3D6" w14:textId="5729C87B" w:rsidR="003F05EA" w:rsidRPr="003F05EA" w:rsidRDefault="003F05E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3F05EA">
        <w:rPr>
          <w:sz w:val="28"/>
          <w:szCs w:val="28"/>
        </w:rPr>
        <w:t>Необходимым</w:t>
      </w:r>
      <w:r w:rsidRPr="003F05EA">
        <w:rPr>
          <w:spacing w:val="15"/>
          <w:sz w:val="28"/>
          <w:szCs w:val="28"/>
        </w:rPr>
        <w:t xml:space="preserve"> </w:t>
      </w:r>
      <w:r w:rsidRPr="003F05EA">
        <w:rPr>
          <w:sz w:val="28"/>
          <w:szCs w:val="28"/>
        </w:rPr>
        <w:t>условием</w:t>
      </w:r>
      <w:r w:rsidRPr="003F05EA">
        <w:rPr>
          <w:spacing w:val="3"/>
          <w:sz w:val="28"/>
          <w:szCs w:val="28"/>
        </w:rPr>
        <w:t xml:space="preserve"> </w:t>
      </w:r>
      <w:r w:rsidRPr="003F05EA">
        <w:rPr>
          <w:sz w:val="28"/>
          <w:szCs w:val="28"/>
        </w:rPr>
        <w:t>допуска</w:t>
      </w:r>
      <w:r w:rsidRPr="003F05EA">
        <w:rPr>
          <w:spacing w:val="65"/>
          <w:sz w:val="28"/>
          <w:szCs w:val="28"/>
        </w:rPr>
        <w:t xml:space="preserve"> </w:t>
      </w:r>
      <w:r w:rsidRPr="003F05EA">
        <w:rPr>
          <w:sz w:val="28"/>
          <w:szCs w:val="28"/>
        </w:rPr>
        <w:t>к</w:t>
      </w:r>
      <w:r w:rsidRPr="003F05EA">
        <w:rPr>
          <w:spacing w:val="49"/>
          <w:sz w:val="28"/>
          <w:szCs w:val="28"/>
        </w:rPr>
        <w:t xml:space="preserve"> </w:t>
      </w:r>
      <w:r w:rsidRPr="003F05EA">
        <w:rPr>
          <w:sz w:val="28"/>
          <w:szCs w:val="28"/>
        </w:rPr>
        <w:t>ГИА</w:t>
      </w:r>
      <w:r w:rsidRPr="003F05EA">
        <w:rPr>
          <w:spacing w:val="6"/>
          <w:sz w:val="28"/>
          <w:szCs w:val="28"/>
        </w:rPr>
        <w:t xml:space="preserve"> </w:t>
      </w:r>
      <w:r w:rsidRPr="003F05EA">
        <w:rPr>
          <w:sz w:val="28"/>
          <w:szCs w:val="28"/>
        </w:rPr>
        <w:t>(государственному экзамену)</w:t>
      </w:r>
      <w:r w:rsidRPr="003F05EA">
        <w:rPr>
          <w:w w:val="102"/>
          <w:sz w:val="28"/>
          <w:szCs w:val="28"/>
        </w:rPr>
        <w:t xml:space="preserve"> </w:t>
      </w:r>
      <w:r w:rsidRPr="003F05EA">
        <w:rPr>
          <w:sz w:val="28"/>
          <w:szCs w:val="28"/>
        </w:rPr>
        <w:t>является</w:t>
      </w:r>
      <w:r w:rsidRPr="003F05EA">
        <w:rPr>
          <w:spacing w:val="63"/>
          <w:sz w:val="28"/>
          <w:szCs w:val="28"/>
        </w:rPr>
        <w:t xml:space="preserve"> </w:t>
      </w:r>
      <w:r w:rsidRPr="003F05EA">
        <w:rPr>
          <w:sz w:val="28"/>
          <w:szCs w:val="28"/>
        </w:rPr>
        <w:t>представление документов, подтверждающих освоение обучающимися</w:t>
      </w:r>
      <w:r w:rsidRPr="003F05EA">
        <w:rPr>
          <w:spacing w:val="17"/>
          <w:sz w:val="28"/>
          <w:szCs w:val="28"/>
        </w:rPr>
        <w:t xml:space="preserve"> </w:t>
      </w:r>
      <w:r w:rsidRPr="003F05EA">
        <w:rPr>
          <w:sz w:val="28"/>
          <w:szCs w:val="28"/>
        </w:rPr>
        <w:t>общих</w:t>
      </w:r>
      <w:r w:rsidRPr="003F05EA">
        <w:rPr>
          <w:spacing w:val="62"/>
          <w:sz w:val="28"/>
          <w:szCs w:val="28"/>
        </w:rPr>
        <w:t xml:space="preserve"> </w:t>
      </w:r>
      <w:r w:rsidRPr="003F05EA">
        <w:rPr>
          <w:sz w:val="28"/>
          <w:szCs w:val="28"/>
        </w:rPr>
        <w:t>и</w:t>
      </w:r>
      <w:r w:rsidRPr="003F05EA">
        <w:rPr>
          <w:spacing w:val="60"/>
          <w:sz w:val="28"/>
          <w:szCs w:val="28"/>
        </w:rPr>
        <w:t xml:space="preserve"> </w:t>
      </w:r>
      <w:r w:rsidRPr="003F05EA">
        <w:rPr>
          <w:sz w:val="28"/>
          <w:szCs w:val="28"/>
        </w:rPr>
        <w:t>профессиональных</w:t>
      </w:r>
      <w:r w:rsidRPr="003F05EA">
        <w:rPr>
          <w:spacing w:val="34"/>
          <w:sz w:val="28"/>
          <w:szCs w:val="28"/>
        </w:rPr>
        <w:t xml:space="preserve"> </w:t>
      </w:r>
      <w:r w:rsidRPr="003F05EA">
        <w:rPr>
          <w:sz w:val="28"/>
          <w:szCs w:val="28"/>
        </w:rPr>
        <w:t>компетенций</w:t>
      </w:r>
      <w:r w:rsidRPr="003F05EA">
        <w:rPr>
          <w:spacing w:val="15"/>
          <w:sz w:val="28"/>
          <w:szCs w:val="28"/>
        </w:rPr>
        <w:t xml:space="preserve"> </w:t>
      </w:r>
      <w:r w:rsidRPr="003F05EA">
        <w:rPr>
          <w:sz w:val="28"/>
          <w:szCs w:val="28"/>
        </w:rPr>
        <w:t>при</w:t>
      </w:r>
      <w:r w:rsidRPr="003F05EA">
        <w:rPr>
          <w:spacing w:val="56"/>
          <w:sz w:val="28"/>
          <w:szCs w:val="28"/>
        </w:rPr>
        <w:t xml:space="preserve"> </w:t>
      </w:r>
      <w:r w:rsidRPr="003F05EA">
        <w:rPr>
          <w:sz w:val="28"/>
          <w:szCs w:val="28"/>
        </w:rPr>
        <w:t>изучении</w:t>
      </w:r>
      <w:r w:rsidRPr="003F05EA">
        <w:rPr>
          <w:w w:val="99"/>
          <w:sz w:val="28"/>
          <w:szCs w:val="28"/>
        </w:rPr>
        <w:t xml:space="preserve"> </w:t>
      </w:r>
      <w:r w:rsidRPr="003F05EA">
        <w:rPr>
          <w:sz w:val="28"/>
          <w:szCs w:val="28"/>
        </w:rPr>
        <w:t>теоретического</w:t>
      </w:r>
      <w:r w:rsidRPr="003F05EA">
        <w:rPr>
          <w:spacing w:val="29"/>
          <w:sz w:val="28"/>
          <w:szCs w:val="28"/>
        </w:rPr>
        <w:t xml:space="preserve"> </w:t>
      </w:r>
      <w:r w:rsidRPr="003F05EA">
        <w:rPr>
          <w:sz w:val="28"/>
          <w:szCs w:val="28"/>
        </w:rPr>
        <w:t>материала</w:t>
      </w:r>
      <w:r w:rsidRPr="003F05EA">
        <w:rPr>
          <w:spacing w:val="9"/>
          <w:sz w:val="28"/>
          <w:szCs w:val="28"/>
        </w:rPr>
        <w:t xml:space="preserve"> </w:t>
      </w:r>
      <w:r w:rsidRPr="003F05EA">
        <w:rPr>
          <w:sz w:val="28"/>
          <w:szCs w:val="28"/>
        </w:rPr>
        <w:t>и</w:t>
      </w:r>
      <w:r w:rsidRPr="003F05EA">
        <w:rPr>
          <w:spacing w:val="59"/>
          <w:sz w:val="28"/>
          <w:szCs w:val="28"/>
        </w:rPr>
        <w:t xml:space="preserve"> </w:t>
      </w:r>
      <w:r w:rsidRPr="003F05EA">
        <w:rPr>
          <w:sz w:val="28"/>
          <w:szCs w:val="28"/>
        </w:rPr>
        <w:t>прохождении</w:t>
      </w:r>
      <w:r w:rsidRPr="003F05EA">
        <w:rPr>
          <w:spacing w:val="33"/>
          <w:sz w:val="28"/>
          <w:szCs w:val="28"/>
        </w:rPr>
        <w:t xml:space="preserve"> </w:t>
      </w:r>
      <w:r w:rsidRPr="003F05EA">
        <w:rPr>
          <w:sz w:val="28"/>
          <w:szCs w:val="28"/>
        </w:rPr>
        <w:t>практики</w:t>
      </w:r>
      <w:r w:rsidRPr="003F05EA">
        <w:rPr>
          <w:spacing w:val="18"/>
          <w:sz w:val="28"/>
          <w:szCs w:val="28"/>
        </w:rPr>
        <w:t xml:space="preserve"> </w:t>
      </w:r>
      <w:r w:rsidRPr="003F05EA">
        <w:rPr>
          <w:sz w:val="28"/>
          <w:szCs w:val="28"/>
        </w:rPr>
        <w:t>по</w:t>
      </w:r>
      <w:r w:rsidRPr="003F05EA">
        <w:rPr>
          <w:spacing w:val="2"/>
          <w:sz w:val="28"/>
          <w:szCs w:val="28"/>
        </w:rPr>
        <w:t xml:space="preserve"> </w:t>
      </w:r>
      <w:r w:rsidRPr="003F05EA">
        <w:rPr>
          <w:sz w:val="28"/>
          <w:szCs w:val="28"/>
        </w:rPr>
        <w:t>каждому</w:t>
      </w:r>
      <w:r w:rsidRPr="003F05EA">
        <w:rPr>
          <w:spacing w:val="13"/>
          <w:sz w:val="28"/>
          <w:szCs w:val="28"/>
        </w:rPr>
        <w:t xml:space="preserve"> </w:t>
      </w:r>
      <w:r w:rsidRPr="003F05EA">
        <w:rPr>
          <w:sz w:val="28"/>
          <w:szCs w:val="28"/>
        </w:rPr>
        <w:t>из</w:t>
      </w:r>
      <w:r w:rsidRPr="003F05EA">
        <w:rPr>
          <w:spacing w:val="64"/>
          <w:sz w:val="28"/>
          <w:szCs w:val="28"/>
        </w:rPr>
        <w:t xml:space="preserve"> </w:t>
      </w:r>
      <w:r w:rsidRPr="003F05EA">
        <w:rPr>
          <w:sz w:val="28"/>
          <w:szCs w:val="28"/>
        </w:rPr>
        <w:t>основных</w:t>
      </w:r>
      <w:r w:rsidRPr="003F05EA">
        <w:rPr>
          <w:w w:val="99"/>
          <w:sz w:val="28"/>
          <w:szCs w:val="28"/>
        </w:rPr>
        <w:t xml:space="preserve"> </w:t>
      </w:r>
      <w:r w:rsidRPr="003F05EA">
        <w:rPr>
          <w:sz w:val="28"/>
          <w:szCs w:val="28"/>
        </w:rPr>
        <w:t>видов</w:t>
      </w:r>
      <w:r w:rsidRPr="003F05EA">
        <w:rPr>
          <w:spacing w:val="48"/>
          <w:sz w:val="28"/>
          <w:szCs w:val="28"/>
        </w:rPr>
        <w:t xml:space="preserve"> </w:t>
      </w:r>
      <w:r w:rsidRPr="003F05EA">
        <w:rPr>
          <w:sz w:val="28"/>
          <w:szCs w:val="28"/>
        </w:rPr>
        <w:t>профессиональной д</w:t>
      </w:r>
      <w:r w:rsidR="00536815">
        <w:rPr>
          <w:sz w:val="28"/>
          <w:szCs w:val="28"/>
        </w:rPr>
        <w:t>ея</w:t>
      </w:r>
      <w:r w:rsidRPr="003F05EA">
        <w:rPr>
          <w:sz w:val="28"/>
          <w:szCs w:val="28"/>
        </w:rPr>
        <w:t>тельности.</w:t>
      </w:r>
    </w:p>
    <w:p w14:paraId="2A38CB79" w14:textId="77777777" w:rsidR="00536815" w:rsidRDefault="00337D29" w:rsidP="00803123">
      <w:pPr>
        <w:tabs>
          <w:tab w:val="left" w:pos="913"/>
        </w:tabs>
        <w:jc w:val="both"/>
        <w:rPr>
          <w:sz w:val="28"/>
        </w:rPr>
      </w:pPr>
      <w:r w:rsidRPr="00536815">
        <w:rPr>
          <w:sz w:val="28"/>
        </w:rPr>
        <w:t>Задачи</w:t>
      </w:r>
      <w:r w:rsidRPr="00536815">
        <w:rPr>
          <w:spacing w:val="-3"/>
          <w:sz w:val="28"/>
        </w:rPr>
        <w:t xml:space="preserve"> </w:t>
      </w:r>
      <w:r w:rsidRPr="00536815">
        <w:rPr>
          <w:sz w:val="28"/>
        </w:rPr>
        <w:t>ГИА</w:t>
      </w:r>
      <w:r w:rsidR="00536815">
        <w:rPr>
          <w:sz w:val="28"/>
        </w:rPr>
        <w:t xml:space="preserve">: </w:t>
      </w:r>
    </w:p>
    <w:p w14:paraId="3D3F71AA" w14:textId="683A937B" w:rsidR="008C7C5E" w:rsidRPr="00536815" w:rsidRDefault="00536815" w:rsidP="00803123">
      <w:pPr>
        <w:tabs>
          <w:tab w:val="left" w:pos="913"/>
        </w:tabs>
        <w:jc w:val="both"/>
        <w:rPr>
          <w:sz w:val="28"/>
        </w:rPr>
      </w:pPr>
      <w:r>
        <w:rPr>
          <w:sz w:val="28"/>
        </w:rPr>
        <w:t xml:space="preserve">- </w:t>
      </w:r>
      <w:r w:rsidRPr="00536815">
        <w:rPr>
          <w:sz w:val="28"/>
        </w:rPr>
        <w:t>проверка</w:t>
      </w:r>
      <w:r w:rsidRPr="00536815">
        <w:rPr>
          <w:spacing w:val="1"/>
          <w:sz w:val="28"/>
        </w:rPr>
        <w:t xml:space="preserve"> </w:t>
      </w:r>
      <w:r w:rsidRPr="00536815">
        <w:rPr>
          <w:sz w:val="28"/>
        </w:rPr>
        <w:t>готовности</w:t>
      </w:r>
      <w:r w:rsidRPr="00536815">
        <w:rPr>
          <w:spacing w:val="1"/>
          <w:sz w:val="28"/>
        </w:rPr>
        <w:t xml:space="preserve"> </w:t>
      </w:r>
      <w:r w:rsidRPr="00536815">
        <w:rPr>
          <w:sz w:val="28"/>
        </w:rPr>
        <w:t>выпускника</w:t>
      </w:r>
      <w:r w:rsidRPr="00536815">
        <w:rPr>
          <w:spacing w:val="1"/>
          <w:sz w:val="28"/>
        </w:rPr>
        <w:t xml:space="preserve"> </w:t>
      </w:r>
      <w:r w:rsidRPr="00536815">
        <w:rPr>
          <w:sz w:val="28"/>
        </w:rPr>
        <w:t>к</w:t>
      </w:r>
      <w:r w:rsidRPr="00536815">
        <w:rPr>
          <w:spacing w:val="1"/>
          <w:sz w:val="28"/>
        </w:rPr>
        <w:t xml:space="preserve"> </w:t>
      </w:r>
      <w:r w:rsidRPr="00536815">
        <w:rPr>
          <w:sz w:val="28"/>
        </w:rPr>
        <w:t>следующим</w:t>
      </w:r>
      <w:r w:rsidRPr="00536815">
        <w:rPr>
          <w:spacing w:val="1"/>
          <w:sz w:val="28"/>
        </w:rPr>
        <w:t xml:space="preserve"> </w:t>
      </w:r>
      <w:r w:rsidRPr="00536815">
        <w:rPr>
          <w:sz w:val="28"/>
        </w:rPr>
        <w:t>основным</w:t>
      </w:r>
      <w:r w:rsidRPr="00536815">
        <w:rPr>
          <w:spacing w:val="1"/>
          <w:sz w:val="28"/>
        </w:rPr>
        <w:t xml:space="preserve"> </w:t>
      </w:r>
      <w:r w:rsidRPr="00536815">
        <w:rPr>
          <w:sz w:val="28"/>
        </w:rPr>
        <w:t>видам</w:t>
      </w:r>
      <w:r w:rsidRPr="00536815">
        <w:rPr>
          <w:spacing w:val="1"/>
          <w:sz w:val="28"/>
        </w:rPr>
        <w:t xml:space="preserve"> </w:t>
      </w:r>
      <w:r>
        <w:rPr>
          <w:spacing w:val="1"/>
          <w:sz w:val="28"/>
        </w:rPr>
        <w:t xml:space="preserve">  </w:t>
      </w:r>
      <w:r w:rsidRPr="00536815">
        <w:rPr>
          <w:sz w:val="28"/>
        </w:rPr>
        <w:t>деятельности:</w:t>
      </w:r>
    </w:p>
    <w:p w14:paraId="45F867F1" w14:textId="60096911" w:rsidR="008C7C5E" w:rsidRPr="004C362D" w:rsidRDefault="004C362D" w:rsidP="00803123">
      <w:pPr>
        <w:tabs>
          <w:tab w:val="left" w:pos="1201"/>
        </w:tabs>
        <w:ind w:right="108"/>
        <w:jc w:val="both"/>
        <w:rPr>
          <w:sz w:val="28"/>
        </w:rPr>
      </w:pPr>
      <w:r>
        <w:rPr>
          <w:sz w:val="28"/>
        </w:rPr>
        <w:t xml:space="preserve">- </w:t>
      </w:r>
      <w:r w:rsidRPr="004C362D">
        <w:rPr>
          <w:sz w:val="28"/>
        </w:rPr>
        <w:t>выполнение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организационно-технологических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и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базовых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лабораторных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lastRenderedPageBreak/>
        <w:t>процедур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при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выполнении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различных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видов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лабораторных</w:t>
      </w:r>
      <w:r w:rsidRPr="004C362D">
        <w:rPr>
          <w:spacing w:val="-4"/>
          <w:sz w:val="28"/>
        </w:rPr>
        <w:t xml:space="preserve"> </w:t>
      </w:r>
      <w:r w:rsidRPr="004C362D">
        <w:rPr>
          <w:sz w:val="28"/>
        </w:rPr>
        <w:t>исследований</w:t>
      </w:r>
    </w:p>
    <w:p w14:paraId="65B85294" w14:textId="5E82D937" w:rsidR="008C7C5E" w:rsidRPr="004C362D" w:rsidRDefault="004C362D" w:rsidP="00803123">
      <w:pPr>
        <w:tabs>
          <w:tab w:val="left" w:pos="1200"/>
          <w:tab w:val="left" w:pos="1201"/>
        </w:tabs>
        <w:ind w:right="117"/>
        <w:jc w:val="both"/>
        <w:rPr>
          <w:sz w:val="28"/>
        </w:rPr>
      </w:pPr>
      <w:r>
        <w:rPr>
          <w:sz w:val="28"/>
        </w:rPr>
        <w:t xml:space="preserve">- </w:t>
      </w:r>
      <w:r w:rsidRPr="004C362D">
        <w:rPr>
          <w:sz w:val="28"/>
        </w:rPr>
        <w:t>выполнение</w:t>
      </w:r>
      <w:r w:rsidRPr="004C362D">
        <w:rPr>
          <w:spacing w:val="48"/>
          <w:sz w:val="28"/>
        </w:rPr>
        <w:t xml:space="preserve"> </w:t>
      </w:r>
      <w:r w:rsidRPr="004C362D">
        <w:rPr>
          <w:sz w:val="28"/>
        </w:rPr>
        <w:t>клинических</w:t>
      </w:r>
      <w:r w:rsidRPr="004C362D">
        <w:rPr>
          <w:spacing w:val="43"/>
          <w:sz w:val="28"/>
        </w:rPr>
        <w:t xml:space="preserve"> </w:t>
      </w:r>
      <w:r w:rsidRPr="004C362D">
        <w:rPr>
          <w:sz w:val="28"/>
        </w:rPr>
        <w:t>лабораторных</w:t>
      </w:r>
      <w:r w:rsidRPr="004C362D">
        <w:rPr>
          <w:spacing w:val="43"/>
          <w:sz w:val="28"/>
        </w:rPr>
        <w:t xml:space="preserve"> </w:t>
      </w:r>
      <w:r w:rsidRPr="004C362D">
        <w:rPr>
          <w:sz w:val="28"/>
        </w:rPr>
        <w:t>исследований</w:t>
      </w:r>
      <w:r w:rsidRPr="004C362D">
        <w:rPr>
          <w:spacing w:val="47"/>
          <w:sz w:val="28"/>
        </w:rPr>
        <w:t xml:space="preserve"> </w:t>
      </w:r>
      <w:r w:rsidRPr="004C362D">
        <w:rPr>
          <w:sz w:val="28"/>
        </w:rPr>
        <w:t>первой</w:t>
      </w:r>
      <w:r w:rsidRPr="004C362D">
        <w:rPr>
          <w:spacing w:val="52"/>
          <w:sz w:val="28"/>
        </w:rPr>
        <w:t xml:space="preserve"> </w:t>
      </w:r>
      <w:r w:rsidRPr="004C362D">
        <w:rPr>
          <w:sz w:val="28"/>
        </w:rPr>
        <w:t>и</w:t>
      </w:r>
      <w:r w:rsidRPr="004C362D">
        <w:rPr>
          <w:spacing w:val="-67"/>
          <w:sz w:val="28"/>
        </w:rPr>
        <w:t xml:space="preserve"> </w:t>
      </w:r>
      <w:r w:rsidRPr="004C362D">
        <w:rPr>
          <w:sz w:val="28"/>
        </w:rPr>
        <w:t>второй категории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сложности</w:t>
      </w:r>
    </w:p>
    <w:p w14:paraId="6B44E349" w14:textId="4A4873B7" w:rsidR="008C7C5E" w:rsidRPr="004C362D" w:rsidRDefault="004C362D" w:rsidP="00803123">
      <w:pPr>
        <w:tabs>
          <w:tab w:val="left" w:pos="1200"/>
          <w:tab w:val="left" w:pos="1201"/>
          <w:tab w:val="left" w:pos="2961"/>
          <w:tab w:val="left" w:pos="5809"/>
          <w:tab w:val="left" w:pos="7809"/>
        </w:tabs>
        <w:ind w:right="110"/>
        <w:jc w:val="both"/>
        <w:rPr>
          <w:sz w:val="28"/>
        </w:rPr>
      </w:pPr>
      <w:r>
        <w:rPr>
          <w:sz w:val="28"/>
        </w:rPr>
        <w:t xml:space="preserve">- </w:t>
      </w:r>
      <w:r w:rsidRPr="004C362D">
        <w:rPr>
          <w:sz w:val="28"/>
        </w:rPr>
        <w:t>выполнение</w:t>
      </w:r>
      <w:r w:rsidRPr="004C362D">
        <w:rPr>
          <w:sz w:val="28"/>
        </w:rPr>
        <w:tab/>
        <w:t>микробиологических</w:t>
      </w:r>
      <w:r w:rsidRPr="004C362D">
        <w:rPr>
          <w:sz w:val="28"/>
        </w:rPr>
        <w:tab/>
        <w:t>лабораторных</w:t>
      </w:r>
      <w:r w:rsidRPr="004C362D">
        <w:rPr>
          <w:sz w:val="28"/>
        </w:rPr>
        <w:tab/>
        <w:t>исследований</w:t>
      </w:r>
      <w:r w:rsidRPr="004C362D">
        <w:rPr>
          <w:spacing w:val="-67"/>
          <w:sz w:val="28"/>
        </w:rPr>
        <w:t xml:space="preserve"> </w:t>
      </w:r>
      <w:r w:rsidRPr="004C362D">
        <w:rPr>
          <w:sz w:val="28"/>
        </w:rPr>
        <w:t>первой и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второй категории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сложности</w:t>
      </w:r>
    </w:p>
    <w:p w14:paraId="4CD05A76" w14:textId="4B3B1949" w:rsidR="008C7C5E" w:rsidRPr="004C362D" w:rsidRDefault="004C362D" w:rsidP="00803123">
      <w:pPr>
        <w:tabs>
          <w:tab w:val="left" w:pos="1200"/>
          <w:tab w:val="left" w:pos="1201"/>
        </w:tabs>
        <w:ind w:right="118"/>
        <w:jc w:val="both"/>
        <w:rPr>
          <w:sz w:val="28"/>
        </w:rPr>
      </w:pPr>
      <w:r>
        <w:rPr>
          <w:sz w:val="28"/>
        </w:rPr>
        <w:t xml:space="preserve">- </w:t>
      </w:r>
      <w:r w:rsidRPr="004C362D">
        <w:rPr>
          <w:sz w:val="28"/>
        </w:rPr>
        <w:t>выполнение морфологических лабораторных исследований первой и</w:t>
      </w:r>
      <w:r w:rsidRPr="004C362D">
        <w:rPr>
          <w:spacing w:val="-67"/>
          <w:sz w:val="28"/>
        </w:rPr>
        <w:t xml:space="preserve"> </w:t>
      </w:r>
      <w:r w:rsidRPr="004C362D">
        <w:rPr>
          <w:sz w:val="28"/>
        </w:rPr>
        <w:t>второй категории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сложности</w:t>
      </w:r>
    </w:p>
    <w:p w14:paraId="702B2CEB" w14:textId="35C7D17E" w:rsidR="008C7C5E" w:rsidRPr="004C362D" w:rsidRDefault="004C362D" w:rsidP="00803123">
      <w:pPr>
        <w:tabs>
          <w:tab w:val="left" w:pos="1200"/>
          <w:tab w:val="left" w:pos="1201"/>
        </w:tabs>
        <w:jc w:val="both"/>
        <w:rPr>
          <w:sz w:val="28"/>
        </w:rPr>
      </w:pPr>
      <w:r>
        <w:rPr>
          <w:sz w:val="28"/>
        </w:rPr>
        <w:t xml:space="preserve">- </w:t>
      </w:r>
      <w:r w:rsidRPr="004C362D">
        <w:rPr>
          <w:sz w:val="28"/>
        </w:rPr>
        <w:t>выполнение</w:t>
      </w:r>
      <w:r w:rsidRPr="004C362D">
        <w:rPr>
          <w:spacing w:val="-9"/>
          <w:sz w:val="28"/>
        </w:rPr>
        <w:t xml:space="preserve"> </w:t>
      </w:r>
      <w:r w:rsidRPr="004C362D">
        <w:rPr>
          <w:sz w:val="28"/>
        </w:rPr>
        <w:t>санитарно-эпидемиологических</w:t>
      </w:r>
      <w:r w:rsidRPr="004C362D">
        <w:rPr>
          <w:spacing w:val="-13"/>
          <w:sz w:val="28"/>
        </w:rPr>
        <w:t xml:space="preserve"> </w:t>
      </w:r>
      <w:r w:rsidRPr="004C362D">
        <w:rPr>
          <w:sz w:val="28"/>
        </w:rPr>
        <w:t>исследований</w:t>
      </w:r>
    </w:p>
    <w:p w14:paraId="43671B39" w14:textId="31F1DDE5" w:rsidR="008C7C5E" w:rsidRPr="004C362D" w:rsidRDefault="004C362D" w:rsidP="00803123">
      <w:pPr>
        <w:tabs>
          <w:tab w:val="left" w:pos="1200"/>
          <w:tab w:val="left" w:pos="1201"/>
        </w:tabs>
        <w:ind w:right="119"/>
        <w:jc w:val="both"/>
        <w:rPr>
          <w:sz w:val="28"/>
        </w:rPr>
      </w:pPr>
      <w:r>
        <w:rPr>
          <w:sz w:val="28"/>
        </w:rPr>
        <w:t xml:space="preserve">- </w:t>
      </w:r>
      <w:r w:rsidRPr="004C362D">
        <w:rPr>
          <w:sz w:val="28"/>
        </w:rPr>
        <w:t>выполнение</w:t>
      </w:r>
      <w:r w:rsidRPr="004C362D">
        <w:rPr>
          <w:spacing w:val="50"/>
          <w:sz w:val="28"/>
        </w:rPr>
        <w:t xml:space="preserve"> </w:t>
      </w:r>
      <w:r w:rsidRPr="004C362D">
        <w:rPr>
          <w:sz w:val="28"/>
        </w:rPr>
        <w:t>лабораторных</w:t>
      </w:r>
      <w:r w:rsidRPr="004C362D">
        <w:rPr>
          <w:spacing w:val="45"/>
          <w:sz w:val="28"/>
        </w:rPr>
        <w:t xml:space="preserve"> </w:t>
      </w:r>
      <w:r w:rsidRPr="004C362D">
        <w:rPr>
          <w:sz w:val="28"/>
        </w:rPr>
        <w:t>и</w:t>
      </w:r>
      <w:r w:rsidRPr="004C362D">
        <w:rPr>
          <w:spacing w:val="50"/>
          <w:sz w:val="28"/>
        </w:rPr>
        <w:t xml:space="preserve"> </w:t>
      </w:r>
      <w:r w:rsidRPr="004C362D">
        <w:rPr>
          <w:sz w:val="28"/>
        </w:rPr>
        <w:t>инструментальных</w:t>
      </w:r>
      <w:r w:rsidRPr="004C362D">
        <w:rPr>
          <w:spacing w:val="45"/>
          <w:sz w:val="28"/>
        </w:rPr>
        <w:t xml:space="preserve"> </w:t>
      </w:r>
      <w:r w:rsidRPr="004C362D">
        <w:rPr>
          <w:sz w:val="28"/>
        </w:rPr>
        <w:t>исследований</w:t>
      </w:r>
      <w:r w:rsidRPr="004C362D">
        <w:rPr>
          <w:spacing w:val="50"/>
          <w:sz w:val="28"/>
        </w:rPr>
        <w:t xml:space="preserve"> </w:t>
      </w:r>
      <w:r w:rsidRPr="004C362D">
        <w:rPr>
          <w:sz w:val="28"/>
        </w:rPr>
        <w:t>при</w:t>
      </w:r>
      <w:r w:rsidRPr="004C362D">
        <w:rPr>
          <w:spacing w:val="-67"/>
          <w:sz w:val="28"/>
        </w:rPr>
        <w:t xml:space="preserve"> </w:t>
      </w:r>
      <w:r w:rsidRPr="004C362D">
        <w:rPr>
          <w:sz w:val="28"/>
        </w:rPr>
        <w:t>производстве</w:t>
      </w:r>
      <w:r w:rsidRPr="004C362D">
        <w:rPr>
          <w:spacing w:val="-2"/>
          <w:sz w:val="28"/>
        </w:rPr>
        <w:t xml:space="preserve"> </w:t>
      </w:r>
      <w:r w:rsidRPr="004C362D">
        <w:rPr>
          <w:sz w:val="28"/>
        </w:rPr>
        <w:t>судебно-медицинских</w:t>
      </w:r>
      <w:r w:rsidRPr="004C362D">
        <w:rPr>
          <w:spacing w:val="-5"/>
          <w:sz w:val="28"/>
        </w:rPr>
        <w:t xml:space="preserve"> </w:t>
      </w:r>
      <w:r w:rsidRPr="004C362D">
        <w:rPr>
          <w:sz w:val="28"/>
        </w:rPr>
        <w:t>экспертиз</w:t>
      </w:r>
      <w:r w:rsidRPr="004C362D">
        <w:rPr>
          <w:spacing w:val="-2"/>
          <w:sz w:val="28"/>
        </w:rPr>
        <w:t xml:space="preserve"> </w:t>
      </w:r>
      <w:r w:rsidRPr="004C362D">
        <w:rPr>
          <w:sz w:val="28"/>
        </w:rPr>
        <w:t>(исследований)</w:t>
      </w:r>
    </w:p>
    <w:p w14:paraId="658C2A41" w14:textId="6426FA0D" w:rsidR="008C7C5E" w:rsidRPr="004C362D" w:rsidRDefault="004C362D" w:rsidP="00803123">
      <w:pPr>
        <w:tabs>
          <w:tab w:val="left" w:pos="480"/>
          <w:tab w:val="left" w:pos="481"/>
        </w:tabs>
        <w:ind w:right="118"/>
        <w:jc w:val="both"/>
        <w:rPr>
          <w:sz w:val="28"/>
        </w:rPr>
      </w:pPr>
      <w:r>
        <w:rPr>
          <w:sz w:val="28"/>
        </w:rPr>
        <w:t xml:space="preserve">- </w:t>
      </w:r>
      <w:r w:rsidRPr="004C362D">
        <w:rPr>
          <w:sz w:val="28"/>
        </w:rPr>
        <w:t>оценка</w:t>
      </w:r>
      <w:r w:rsidRPr="004C362D">
        <w:rPr>
          <w:spacing w:val="7"/>
          <w:sz w:val="28"/>
        </w:rPr>
        <w:t xml:space="preserve"> </w:t>
      </w:r>
      <w:r w:rsidRPr="004C362D">
        <w:rPr>
          <w:sz w:val="28"/>
        </w:rPr>
        <w:t>степени</w:t>
      </w:r>
      <w:r w:rsidRPr="004C362D">
        <w:rPr>
          <w:spacing w:val="7"/>
          <w:sz w:val="28"/>
        </w:rPr>
        <w:t xml:space="preserve"> </w:t>
      </w:r>
      <w:r w:rsidRPr="004C362D">
        <w:rPr>
          <w:sz w:val="28"/>
        </w:rPr>
        <w:t>соответствия</w:t>
      </w:r>
      <w:r w:rsidRPr="004C362D">
        <w:rPr>
          <w:spacing w:val="9"/>
          <w:sz w:val="28"/>
        </w:rPr>
        <w:t xml:space="preserve"> </w:t>
      </w:r>
      <w:r w:rsidRPr="004C362D">
        <w:rPr>
          <w:sz w:val="28"/>
        </w:rPr>
        <w:t>сформированных</w:t>
      </w:r>
      <w:r w:rsidRPr="004C362D">
        <w:rPr>
          <w:spacing w:val="8"/>
          <w:sz w:val="28"/>
        </w:rPr>
        <w:t xml:space="preserve"> </w:t>
      </w:r>
      <w:r w:rsidRPr="004C362D">
        <w:rPr>
          <w:sz w:val="28"/>
        </w:rPr>
        <w:t>компетенций</w:t>
      </w:r>
      <w:r w:rsidRPr="004C362D">
        <w:rPr>
          <w:spacing w:val="12"/>
          <w:sz w:val="28"/>
        </w:rPr>
        <w:t xml:space="preserve"> </w:t>
      </w:r>
      <w:r w:rsidRPr="004C362D">
        <w:rPr>
          <w:sz w:val="28"/>
        </w:rPr>
        <w:t>выпускников</w:t>
      </w:r>
      <w:r w:rsidRPr="004C362D">
        <w:rPr>
          <w:spacing w:val="-67"/>
          <w:sz w:val="28"/>
        </w:rPr>
        <w:t xml:space="preserve"> </w:t>
      </w:r>
      <w:r w:rsidRPr="004C362D">
        <w:rPr>
          <w:sz w:val="28"/>
        </w:rPr>
        <w:t>требованиям</w:t>
      </w:r>
      <w:r w:rsidRPr="004C362D">
        <w:rPr>
          <w:spacing w:val="2"/>
          <w:sz w:val="28"/>
        </w:rPr>
        <w:t xml:space="preserve"> </w:t>
      </w:r>
      <w:r w:rsidRPr="004C362D">
        <w:rPr>
          <w:sz w:val="28"/>
        </w:rPr>
        <w:t>ФГОС</w:t>
      </w:r>
      <w:r w:rsidRPr="004C362D">
        <w:rPr>
          <w:spacing w:val="3"/>
          <w:sz w:val="28"/>
        </w:rPr>
        <w:t xml:space="preserve"> </w:t>
      </w:r>
      <w:r w:rsidRPr="004C362D">
        <w:rPr>
          <w:sz w:val="28"/>
        </w:rPr>
        <w:t>(2022г.)</w:t>
      </w:r>
    </w:p>
    <w:p w14:paraId="5A50175A" w14:textId="7759FBAF" w:rsidR="008C7C5E" w:rsidRPr="004C362D" w:rsidRDefault="004C362D" w:rsidP="00803123">
      <w:pPr>
        <w:tabs>
          <w:tab w:val="left" w:pos="481"/>
        </w:tabs>
        <w:ind w:right="112"/>
        <w:jc w:val="both"/>
        <w:rPr>
          <w:sz w:val="28"/>
        </w:rPr>
      </w:pPr>
      <w:r>
        <w:rPr>
          <w:sz w:val="28"/>
        </w:rPr>
        <w:t xml:space="preserve">- </w:t>
      </w:r>
      <w:r w:rsidRPr="004C362D">
        <w:rPr>
          <w:sz w:val="28"/>
        </w:rPr>
        <w:t>принятие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решения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о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присвоении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квалификации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медицинского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лабораторного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техника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по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результатам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ГИА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и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выдаче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документов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об</w:t>
      </w:r>
      <w:r w:rsidRPr="004C362D">
        <w:rPr>
          <w:spacing w:val="1"/>
          <w:sz w:val="28"/>
        </w:rPr>
        <w:t xml:space="preserve"> </w:t>
      </w:r>
      <w:r w:rsidRPr="004C362D">
        <w:rPr>
          <w:sz w:val="28"/>
        </w:rPr>
        <w:t>образовании.</w:t>
      </w:r>
    </w:p>
    <w:p w14:paraId="3B9CE246" w14:textId="77777777" w:rsidR="00F5321A" w:rsidRPr="00F5321A" w:rsidRDefault="00F5321A" w:rsidP="00803123">
      <w:pPr>
        <w:pStyle w:val="a4"/>
        <w:jc w:val="both"/>
        <w:rPr>
          <w:sz w:val="28"/>
        </w:rPr>
      </w:pPr>
    </w:p>
    <w:p w14:paraId="6DE3B717" w14:textId="77777777" w:rsidR="00F5321A" w:rsidRPr="00F5321A" w:rsidRDefault="00F5321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F5321A">
        <w:rPr>
          <w:bCs/>
          <w:sz w:val="28"/>
          <w:szCs w:val="28"/>
          <w:lang w:eastAsia="zh-CN"/>
        </w:rPr>
        <w:t>2. Условия проведения государственной итоговой аттестации</w:t>
      </w:r>
    </w:p>
    <w:p w14:paraId="53F3DB80" w14:textId="77777777" w:rsidR="00F5321A" w:rsidRPr="00F5321A" w:rsidRDefault="00F5321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F5321A">
        <w:rPr>
          <w:bCs/>
          <w:sz w:val="28"/>
          <w:szCs w:val="28"/>
          <w:lang w:eastAsia="zh-CN"/>
        </w:rPr>
        <w:t>2.1. Формы государственной итоговой аттестации</w:t>
      </w:r>
    </w:p>
    <w:p w14:paraId="4D3897F0" w14:textId="77777777" w:rsidR="00F5321A" w:rsidRPr="00F5321A" w:rsidRDefault="00F5321A" w:rsidP="00803123">
      <w:pPr>
        <w:widowControl/>
        <w:numPr>
          <w:ilvl w:val="0"/>
          <w:numId w:val="38"/>
        </w:numPr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F5321A">
        <w:rPr>
          <w:sz w:val="28"/>
          <w:szCs w:val="28"/>
          <w:lang w:eastAsia="zh-CN"/>
        </w:rPr>
        <w:t xml:space="preserve">Формой государственной итоговой аттестации по образовательным программам среднего профессионального образования в колледже является </w:t>
      </w:r>
      <w:r w:rsidRPr="00F5321A">
        <w:rPr>
          <w:bCs/>
          <w:sz w:val="28"/>
          <w:szCs w:val="28"/>
          <w:lang w:eastAsia="zh-CN"/>
        </w:rPr>
        <w:t>государственный экзамен.</w:t>
      </w:r>
    </w:p>
    <w:p w14:paraId="0F29B53F" w14:textId="77777777" w:rsidR="00F5321A" w:rsidRPr="00F5321A" w:rsidRDefault="00F5321A" w:rsidP="00803123">
      <w:pPr>
        <w:widowControl/>
        <w:numPr>
          <w:ilvl w:val="0"/>
          <w:numId w:val="39"/>
        </w:numPr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F5321A">
        <w:rPr>
          <w:sz w:val="28"/>
          <w:szCs w:val="28"/>
          <w:lang w:eastAsia="zh-CN"/>
        </w:rPr>
        <w:t>Государственный экзамен способствует систематизации и закреплению знаний выпускника по специальности при решении конкретных задач, а также выяснению уровня подготовки выпускника к самостоятельной работе.</w:t>
      </w:r>
    </w:p>
    <w:p w14:paraId="4E1AEA4F" w14:textId="77777777" w:rsidR="00F5321A" w:rsidRPr="00F5321A" w:rsidRDefault="00F5321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F5321A">
        <w:rPr>
          <w:bCs/>
          <w:sz w:val="28"/>
          <w:szCs w:val="28"/>
          <w:lang w:eastAsia="zh-CN"/>
        </w:rPr>
        <w:t>2.2. Объем времени на подготовку и проведение ГИА</w:t>
      </w:r>
    </w:p>
    <w:p w14:paraId="799BA9EB" w14:textId="77777777" w:rsidR="00F5321A" w:rsidRPr="00F5321A" w:rsidRDefault="00F5321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F5321A">
        <w:rPr>
          <w:sz w:val="28"/>
          <w:szCs w:val="28"/>
          <w:lang w:eastAsia="zh-CN"/>
        </w:rPr>
        <w:t>В соответствии с Федеральным государственным образовательным стандартом, рабочим учебным планом, календарным графиком объем времени на подготовку и проведение ГИА составляет</w:t>
      </w:r>
      <w:r w:rsidRPr="00F5321A">
        <w:rPr>
          <w:bCs/>
          <w:sz w:val="28"/>
          <w:szCs w:val="28"/>
          <w:lang w:eastAsia="zh-CN"/>
        </w:rPr>
        <w:t xml:space="preserve"> 3 недели (108 часов)</w:t>
      </w:r>
      <w:r w:rsidRPr="00F5321A">
        <w:rPr>
          <w:sz w:val="28"/>
          <w:szCs w:val="28"/>
          <w:lang w:eastAsia="zh-CN"/>
        </w:rPr>
        <w:t>.</w:t>
      </w:r>
    </w:p>
    <w:p w14:paraId="63D298AD" w14:textId="77777777" w:rsidR="00F5321A" w:rsidRPr="00F5321A" w:rsidRDefault="00F5321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F5321A">
        <w:rPr>
          <w:bCs/>
          <w:sz w:val="28"/>
          <w:szCs w:val="28"/>
          <w:lang w:eastAsia="zh-CN"/>
        </w:rPr>
        <w:t>2.3. Сроки проведения аттестационного испытания</w:t>
      </w:r>
    </w:p>
    <w:p w14:paraId="21380BE0" w14:textId="77777777" w:rsidR="00F5321A" w:rsidRPr="00F5321A" w:rsidRDefault="00F5321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F5321A">
        <w:rPr>
          <w:sz w:val="28"/>
          <w:szCs w:val="28"/>
          <w:lang w:eastAsia="zh-CN"/>
        </w:rPr>
        <w:t xml:space="preserve">Сроки проведения государственной итоговой аттестации определяются рабочим учебным планом, календарным графиком специальности. </w:t>
      </w:r>
    </w:p>
    <w:p w14:paraId="7E2C60D8" w14:textId="77777777" w:rsidR="00F5321A" w:rsidRPr="00F5321A" w:rsidRDefault="00F5321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F5321A">
        <w:rPr>
          <w:sz w:val="28"/>
          <w:szCs w:val="28"/>
          <w:lang w:eastAsia="zh-CN"/>
        </w:rPr>
        <w:t xml:space="preserve">Расписание проведения государственного экзамена утверждается директором колледжа и доводится до сведения обучающихся не позднее, чем </w:t>
      </w:r>
      <w:r w:rsidRPr="00F5321A">
        <w:rPr>
          <w:bCs/>
          <w:sz w:val="28"/>
          <w:szCs w:val="28"/>
          <w:lang w:eastAsia="zh-CN"/>
        </w:rPr>
        <w:t>за две недели до начала работы государственной экзаменационной комиссии</w:t>
      </w:r>
      <w:r w:rsidRPr="00F5321A">
        <w:rPr>
          <w:sz w:val="28"/>
          <w:szCs w:val="28"/>
          <w:lang w:eastAsia="zh-CN"/>
        </w:rPr>
        <w:t xml:space="preserve">. </w:t>
      </w:r>
    </w:p>
    <w:p w14:paraId="078C41D2" w14:textId="77777777" w:rsidR="00F5321A" w:rsidRPr="00F5321A" w:rsidRDefault="00F5321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F5321A">
        <w:rPr>
          <w:sz w:val="28"/>
          <w:szCs w:val="28"/>
          <w:lang w:eastAsia="zh-CN"/>
        </w:rPr>
        <w:t xml:space="preserve">Государственный экзамен проводится в </w:t>
      </w:r>
      <w:r w:rsidRPr="00F5321A">
        <w:rPr>
          <w:bCs/>
          <w:sz w:val="28"/>
          <w:szCs w:val="28"/>
          <w:lang w:eastAsia="zh-CN"/>
        </w:rPr>
        <w:t>два этапа</w:t>
      </w:r>
      <w:r w:rsidRPr="00F5321A">
        <w:rPr>
          <w:sz w:val="28"/>
          <w:szCs w:val="28"/>
          <w:lang w:eastAsia="zh-CN"/>
        </w:rPr>
        <w:t xml:space="preserve">: </w:t>
      </w:r>
    </w:p>
    <w:p w14:paraId="2AC5D8CD" w14:textId="77777777" w:rsidR="00F5321A" w:rsidRPr="00F5321A" w:rsidRDefault="00F5321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F5321A">
        <w:rPr>
          <w:sz w:val="28"/>
          <w:szCs w:val="28"/>
          <w:lang w:eastAsia="zh-CN"/>
        </w:rPr>
        <w:t>- теоретический;</w:t>
      </w:r>
    </w:p>
    <w:p w14:paraId="031AFD34" w14:textId="77777777" w:rsidR="00F5321A" w:rsidRPr="00F5321A" w:rsidRDefault="00F5321A" w:rsidP="00F5321A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F5321A">
        <w:rPr>
          <w:sz w:val="28"/>
          <w:szCs w:val="28"/>
          <w:lang w:eastAsia="zh-CN"/>
        </w:rPr>
        <w:t>- практический.</w:t>
      </w:r>
    </w:p>
    <w:p w14:paraId="3D70675E" w14:textId="77777777" w:rsidR="00F5321A" w:rsidRPr="00F5321A" w:rsidRDefault="00F5321A" w:rsidP="00F5321A">
      <w:pPr>
        <w:widowControl/>
        <w:suppressAutoHyphens/>
        <w:autoSpaceDE/>
        <w:autoSpaceDN/>
        <w:ind w:firstLine="567"/>
        <w:jc w:val="center"/>
        <w:rPr>
          <w:bCs/>
          <w:sz w:val="28"/>
          <w:szCs w:val="28"/>
          <w:lang w:eastAsia="zh-CN"/>
        </w:rPr>
      </w:pPr>
    </w:p>
    <w:p w14:paraId="1C3A52D3" w14:textId="77777777" w:rsidR="00F5321A" w:rsidRPr="00F5321A" w:rsidRDefault="00F5321A" w:rsidP="00F5321A">
      <w:pPr>
        <w:widowControl/>
        <w:suppressAutoHyphens/>
        <w:autoSpaceDE/>
        <w:autoSpaceDN/>
        <w:ind w:firstLine="567"/>
        <w:jc w:val="center"/>
        <w:rPr>
          <w:b/>
          <w:sz w:val="24"/>
          <w:szCs w:val="24"/>
          <w:lang w:eastAsia="zh-CN"/>
        </w:rPr>
      </w:pPr>
      <w:r w:rsidRPr="00F5321A">
        <w:rPr>
          <w:b/>
          <w:sz w:val="28"/>
          <w:szCs w:val="28"/>
          <w:lang w:eastAsia="zh-CN"/>
        </w:rPr>
        <w:t xml:space="preserve">3. Структура процедуры государственной итоговой аттестации </w:t>
      </w:r>
    </w:p>
    <w:p w14:paraId="048832AF" w14:textId="77777777" w:rsidR="00F5321A" w:rsidRPr="00F5321A" w:rsidRDefault="00F5321A" w:rsidP="00F5321A">
      <w:pPr>
        <w:widowControl/>
        <w:suppressAutoHyphens/>
        <w:autoSpaceDE/>
        <w:autoSpaceDN/>
        <w:ind w:firstLine="567"/>
        <w:jc w:val="center"/>
        <w:rPr>
          <w:b/>
          <w:sz w:val="24"/>
          <w:szCs w:val="24"/>
          <w:lang w:eastAsia="zh-CN"/>
        </w:rPr>
      </w:pPr>
      <w:r w:rsidRPr="00F5321A">
        <w:rPr>
          <w:b/>
          <w:sz w:val="28"/>
          <w:szCs w:val="28"/>
          <w:lang w:eastAsia="zh-CN"/>
        </w:rPr>
        <w:t>и порядок проведения</w:t>
      </w:r>
    </w:p>
    <w:p w14:paraId="780D28BB" w14:textId="77777777" w:rsidR="00F5321A" w:rsidRPr="00F5321A" w:rsidRDefault="00F5321A" w:rsidP="00F5321A">
      <w:pPr>
        <w:widowControl/>
        <w:suppressAutoHyphens/>
        <w:autoSpaceDE/>
        <w:autoSpaceDN/>
        <w:ind w:firstLine="567"/>
        <w:jc w:val="center"/>
        <w:rPr>
          <w:sz w:val="24"/>
          <w:szCs w:val="24"/>
          <w:lang w:eastAsia="zh-CN"/>
        </w:rPr>
      </w:pPr>
      <w:r w:rsidRPr="00F5321A">
        <w:rPr>
          <w:sz w:val="28"/>
          <w:szCs w:val="28"/>
          <w:lang w:eastAsia="zh-CN"/>
        </w:rPr>
        <w:t>3.1.</w:t>
      </w:r>
      <w:r w:rsidRPr="00F5321A">
        <w:rPr>
          <w:sz w:val="28"/>
          <w:szCs w:val="28"/>
          <w:lang w:eastAsia="zh-CN"/>
        </w:rPr>
        <w:tab/>
        <w:t>Структура задания для процедуры ГИА</w:t>
      </w:r>
    </w:p>
    <w:p w14:paraId="2BE080E0" w14:textId="77777777" w:rsidR="00F5321A" w:rsidRPr="00F5321A" w:rsidRDefault="00F5321A" w:rsidP="00803123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F5321A">
        <w:rPr>
          <w:sz w:val="28"/>
          <w:szCs w:val="28"/>
          <w:lang w:eastAsia="zh-CN"/>
        </w:rPr>
        <w:t xml:space="preserve">В соответствии с ФГОС СПО по специальности 31.02.03 Лабораторная диагностика ГИА по образовательной программе проводится в </w:t>
      </w:r>
      <w:r w:rsidRPr="00F5321A">
        <w:rPr>
          <w:bCs/>
          <w:sz w:val="28"/>
          <w:szCs w:val="28"/>
          <w:lang w:eastAsia="zh-CN"/>
        </w:rPr>
        <w:t>форме государственного экзамена</w:t>
      </w:r>
      <w:r w:rsidRPr="00F5321A">
        <w:rPr>
          <w:iCs/>
          <w:sz w:val="28"/>
          <w:szCs w:val="28"/>
          <w:lang w:eastAsia="zh-CN"/>
        </w:rPr>
        <w:t>.</w:t>
      </w:r>
    </w:p>
    <w:p w14:paraId="24658CB2" w14:textId="7C986823" w:rsidR="00F5321A" w:rsidRDefault="00F5321A" w:rsidP="00803123">
      <w:pPr>
        <w:widowControl/>
        <w:suppressAutoHyphens/>
        <w:autoSpaceDE/>
        <w:autoSpaceDN/>
        <w:ind w:firstLine="567"/>
        <w:jc w:val="both"/>
        <w:rPr>
          <w:sz w:val="28"/>
          <w:szCs w:val="28"/>
          <w:lang w:eastAsia="zh-CN"/>
        </w:rPr>
      </w:pPr>
      <w:r w:rsidRPr="00F5321A">
        <w:rPr>
          <w:iCs/>
          <w:sz w:val="28"/>
          <w:szCs w:val="28"/>
          <w:lang w:eastAsia="zh-CN"/>
        </w:rPr>
        <w:t xml:space="preserve">Государственный экзамен по совокупности профессиональных модулей направлен на определение минимального уровня освоения выпускником материала, предусмотренного учебным планом, и </w:t>
      </w:r>
      <w:proofErr w:type="gramStart"/>
      <w:r w:rsidRPr="00F5321A">
        <w:rPr>
          <w:iCs/>
          <w:sz w:val="28"/>
          <w:szCs w:val="28"/>
          <w:lang w:eastAsia="zh-CN"/>
        </w:rPr>
        <w:t>охватывает  содержание</w:t>
      </w:r>
      <w:proofErr w:type="gramEnd"/>
      <w:r w:rsidRPr="00F5321A">
        <w:rPr>
          <w:iCs/>
          <w:sz w:val="28"/>
          <w:szCs w:val="28"/>
          <w:lang w:eastAsia="zh-CN"/>
        </w:rPr>
        <w:t xml:space="preserve"> совокупности профессиональных модулей, установленное </w:t>
      </w:r>
      <w:r w:rsidRPr="00F5321A">
        <w:rPr>
          <w:sz w:val="28"/>
          <w:szCs w:val="28"/>
          <w:lang w:eastAsia="zh-CN"/>
        </w:rPr>
        <w:t>ФГОС СПО по специальности 31.02.03 Лабораторная диагностика.</w:t>
      </w:r>
    </w:p>
    <w:p w14:paraId="4D9CC431" w14:textId="77777777" w:rsidR="008C7C5E" w:rsidRDefault="00337D29" w:rsidP="00803123">
      <w:pPr>
        <w:pStyle w:val="a4"/>
        <w:numPr>
          <w:ilvl w:val="0"/>
          <w:numId w:val="31"/>
        </w:numPr>
        <w:tabs>
          <w:tab w:val="left" w:pos="481"/>
        </w:tabs>
        <w:ind w:hanging="362"/>
        <w:jc w:val="both"/>
        <w:rPr>
          <w:sz w:val="28"/>
        </w:rPr>
      </w:pPr>
      <w:r>
        <w:rPr>
          <w:sz w:val="28"/>
        </w:rPr>
        <w:lastRenderedPageBreak/>
        <w:t>Форма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7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-7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-7"/>
          <w:sz w:val="28"/>
        </w:rPr>
        <w:t xml:space="preserve"> </w:t>
      </w:r>
      <w:r>
        <w:rPr>
          <w:sz w:val="28"/>
        </w:rPr>
        <w:t>экзамен</w:t>
      </w:r>
    </w:p>
    <w:p w14:paraId="121F663E" w14:textId="77777777" w:rsidR="008C7C5E" w:rsidRDefault="00337D29" w:rsidP="00803123">
      <w:pPr>
        <w:pStyle w:val="a4"/>
        <w:numPr>
          <w:ilvl w:val="0"/>
          <w:numId w:val="31"/>
        </w:numPr>
        <w:tabs>
          <w:tab w:val="left" w:pos="481"/>
        </w:tabs>
        <w:ind w:hanging="362"/>
        <w:jc w:val="both"/>
        <w:rPr>
          <w:sz w:val="28"/>
        </w:rPr>
      </w:pPr>
      <w:r>
        <w:rPr>
          <w:sz w:val="28"/>
        </w:rPr>
        <w:t>Объем</w:t>
      </w:r>
      <w:r>
        <w:rPr>
          <w:spacing w:val="-2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недели</w:t>
      </w:r>
      <w:r>
        <w:rPr>
          <w:spacing w:val="-4"/>
          <w:sz w:val="28"/>
        </w:rPr>
        <w:t xml:space="preserve"> </w:t>
      </w:r>
      <w:r>
        <w:rPr>
          <w:sz w:val="28"/>
        </w:rPr>
        <w:t>(108</w:t>
      </w:r>
      <w:r>
        <w:rPr>
          <w:spacing w:val="-4"/>
          <w:sz w:val="28"/>
        </w:rPr>
        <w:t xml:space="preserve"> </w:t>
      </w:r>
      <w:r>
        <w:rPr>
          <w:sz w:val="28"/>
        </w:rPr>
        <w:t>часов).</w:t>
      </w:r>
    </w:p>
    <w:p w14:paraId="59A21537" w14:textId="77777777" w:rsidR="008C7C5E" w:rsidRDefault="00337D29" w:rsidP="00803123">
      <w:pPr>
        <w:pStyle w:val="a4"/>
        <w:numPr>
          <w:ilvl w:val="0"/>
          <w:numId w:val="31"/>
        </w:numPr>
        <w:tabs>
          <w:tab w:val="left" w:pos="481"/>
        </w:tabs>
        <w:ind w:hanging="362"/>
        <w:jc w:val="both"/>
        <w:rPr>
          <w:sz w:val="28"/>
        </w:rPr>
      </w:pPr>
      <w:r>
        <w:rPr>
          <w:sz w:val="28"/>
        </w:rPr>
        <w:t>Сроки</w:t>
      </w:r>
      <w:r>
        <w:rPr>
          <w:spacing w:val="-6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5"/>
          <w:sz w:val="28"/>
        </w:rPr>
        <w:t xml:space="preserve"> </w:t>
      </w:r>
      <w:r>
        <w:rPr>
          <w:sz w:val="28"/>
        </w:rPr>
        <w:t>графику</w:t>
      </w:r>
      <w:r>
        <w:rPr>
          <w:spacing w:val="-9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-5"/>
          <w:sz w:val="28"/>
        </w:rPr>
        <w:t xml:space="preserve"> </w:t>
      </w:r>
      <w:r>
        <w:rPr>
          <w:sz w:val="28"/>
        </w:rPr>
        <w:t>процесса.</w:t>
      </w:r>
    </w:p>
    <w:p w14:paraId="3A14BDC4" w14:textId="77777777" w:rsidR="008C7C5E" w:rsidRDefault="00337D29" w:rsidP="00803123">
      <w:pPr>
        <w:pStyle w:val="a4"/>
        <w:numPr>
          <w:ilvl w:val="0"/>
          <w:numId w:val="31"/>
        </w:numPr>
        <w:tabs>
          <w:tab w:val="left" w:pos="481"/>
        </w:tabs>
        <w:ind w:right="112"/>
        <w:jc w:val="both"/>
        <w:rPr>
          <w:sz w:val="28"/>
        </w:rPr>
      </w:pPr>
      <w:r>
        <w:rPr>
          <w:sz w:val="28"/>
        </w:rPr>
        <w:t>Необходимые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материалы,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экзаменационной комиссии:</w:t>
      </w:r>
    </w:p>
    <w:p w14:paraId="48C0D96D" w14:textId="0CCF0250" w:rsidR="008C7C5E" w:rsidRDefault="00337D29" w:rsidP="00803123">
      <w:pPr>
        <w:pStyle w:val="a4"/>
        <w:numPr>
          <w:ilvl w:val="0"/>
          <w:numId w:val="29"/>
        </w:numPr>
        <w:tabs>
          <w:tab w:val="left" w:pos="557"/>
        </w:tabs>
        <w:ind w:left="556" w:right="120"/>
        <w:jc w:val="both"/>
        <w:rPr>
          <w:sz w:val="28"/>
        </w:rPr>
      </w:pPr>
      <w:r>
        <w:rPr>
          <w:sz w:val="28"/>
        </w:rPr>
        <w:t>примерные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оценочные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ГИА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31.02.03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Лабораторная</w:t>
      </w:r>
      <w:r>
        <w:rPr>
          <w:spacing w:val="2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</w:p>
    <w:p w14:paraId="2962008B" w14:textId="14EAECA5" w:rsidR="008C7C5E" w:rsidRPr="006E0164" w:rsidRDefault="006E0164" w:rsidP="00803123">
      <w:pPr>
        <w:tabs>
          <w:tab w:val="left" w:pos="481"/>
        </w:tabs>
        <w:jc w:val="both"/>
        <w:rPr>
          <w:sz w:val="28"/>
        </w:rPr>
      </w:pPr>
      <w:r>
        <w:rPr>
          <w:b/>
          <w:bCs/>
          <w:sz w:val="28"/>
        </w:rPr>
        <w:t xml:space="preserve"> 4.</w:t>
      </w:r>
      <w:r w:rsidRPr="006E0164">
        <w:rPr>
          <w:b/>
          <w:bCs/>
          <w:sz w:val="28"/>
        </w:rPr>
        <w:t>Документационное</w:t>
      </w:r>
      <w:r w:rsidRPr="006E0164">
        <w:rPr>
          <w:b/>
          <w:bCs/>
          <w:spacing w:val="-6"/>
          <w:sz w:val="28"/>
        </w:rPr>
        <w:t xml:space="preserve"> </w:t>
      </w:r>
      <w:r w:rsidRPr="006E0164">
        <w:rPr>
          <w:b/>
          <w:bCs/>
          <w:sz w:val="28"/>
        </w:rPr>
        <w:t>обеспечение</w:t>
      </w:r>
      <w:r w:rsidRPr="006E0164">
        <w:rPr>
          <w:spacing w:val="-6"/>
          <w:sz w:val="28"/>
        </w:rPr>
        <w:t xml:space="preserve"> </w:t>
      </w:r>
      <w:r w:rsidRPr="006E0164">
        <w:rPr>
          <w:b/>
          <w:bCs/>
          <w:sz w:val="28"/>
        </w:rPr>
        <w:t>подготовки</w:t>
      </w:r>
      <w:r w:rsidRPr="006E0164">
        <w:rPr>
          <w:b/>
          <w:bCs/>
          <w:spacing w:val="-7"/>
          <w:sz w:val="28"/>
        </w:rPr>
        <w:t xml:space="preserve"> </w:t>
      </w:r>
      <w:r w:rsidRPr="006E0164">
        <w:rPr>
          <w:b/>
          <w:bCs/>
          <w:sz w:val="28"/>
        </w:rPr>
        <w:t>и</w:t>
      </w:r>
      <w:r w:rsidRPr="006E0164">
        <w:rPr>
          <w:b/>
          <w:bCs/>
          <w:spacing w:val="-7"/>
          <w:sz w:val="28"/>
        </w:rPr>
        <w:t xml:space="preserve"> </w:t>
      </w:r>
      <w:r w:rsidRPr="006E0164">
        <w:rPr>
          <w:b/>
          <w:bCs/>
          <w:sz w:val="28"/>
        </w:rPr>
        <w:t>проведения</w:t>
      </w:r>
      <w:r w:rsidRPr="006E0164">
        <w:rPr>
          <w:b/>
          <w:bCs/>
          <w:spacing w:val="-6"/>
          <w:sz w:val="28"/>
        </w:rPr>
        <w:t xml:space="preserve"> </w:t>
      </w:r>
      <w:r w:rsidRPr="006E0164">
        <w:rPr>
          <w:b/>
          <w:bCs/>
          <w:sz w:val="28"/>
        </w:rPr>
        <w:t>ГИА</w:t>
      </w:r>
      <w:r w:rsidRPr="006E0164">
        <w:rPr>
          <w:sz w:val="28"/>
        </w:rPr>
        <w:t>:</w:t>
      </w:r>
    </w:p>
    <w:p w14:paraId="4A53367F" w14:textId="174318CC" w:rsidR="008C7C5E" w:rsidRDefault="00F5321A" w:rsidP="00803123">
      <w:pPr>
        <w:pStyle w:val="a4"/>
        <w:numPr>
          <w:ilvl w:val="0"/>
          <w:numId w:val="28"/>
        </w:numPr>
        <w:tabs>
          <w:tab w:val="left" w:pos="1537"/>
        </w:tabs>
        <w:ind w:right="118" w:firstLine="710"/>
        <w:jc w:val="both"/>
        <w:rPr>
          <w:sz w:val="28"/>
        </w:rPr>
      </w:pPr>
      <w:r>
        <w:rPr>
          <w:sz w:val="28"/>
        </w:rPr>
        <w:t>Программа</w:t>
      </w:r>
      <w:r>
        <w:rPr>
          <w:spacing w:val="-15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итоговой</w:t>
      </w:r>
      <w:r>
        <w:rPr>
          <w:spacing w:val="-16"/>
          <w:sz w:val="28"/>
        </w:rPr>
        <w:t xml:space="preserve"> </w:t>
      </w:r>
      <w:r>
        <w:rPr>
          <w:sz w:val="28"/>
        </w:rPr>
        <w:t>аттестации</w:t>
      </w:r>
      <w:r>
        <w:rPr>
          <w:spacing w:val="-12"/>
          <w:sz w:val="28"/>
        </w:rPr>
        <w:t xml:space="preserve"> </w:t>
      </w:r>
      <w:r>
        <w:rPr>
          <w:sz w:val="28"/>
        </w:rPr>
        <w:t>выпускников</w:t>
      </w:r>
      <w:r>
        <w:rPr>
          <w:spacing w:val="-17"/>
          <w:sz w:val="28"/>
        </w:rPr>
        <w:t xml:space="preserve"> </w:t>
      </w:r>
      <w:r>
        <w:rPr>
          <w:sz w:val="28"/>
        </w:rPr>
        <w:t>по</w:t>
      </w:r>
      <w:r>
        <w:rPr>
          <w:spacing w:val="-68"/>
          <w:sz w:val="28"/>
        </w:rPr>
        <w:t xml:space="preserve"> </w:t>
      </w:r>
      <w:r>
        <w:rPr>
          <w:sz w:val="28"/>
        </w:rPr>
        <w:t>специальности 31.02.03 Лабораторная</w:t>
      </w:r>
      <w:r>
        <w:rPr>
          <w:spacing w:val="2"/>
          <w:sz w:val="28"/>
        </w:rPr>
        <w:t xml:space="preserve"> </w:t>
      </w:r>
      <w:r>
        <w:rPr>
          <w:sz w:val="28"/>
        </w:rPr>
        <w:t>диагностика.</w:t>
      </w:r>
    </w:p>
    <w:p w14:paraId="755E873E" w14:textId="77777777" w:rsidR="008C7C5E" w:rsidRDefault="00337D29" w:rsidP="00803123">
      <w:pPr>
        <w:pStyle w:val="a4"/>
        <w:numPr>
          <w:ilvl w:val="0"/>
          <w:numId w:val="28"/>
        </w:numPr>
        <w:tabs>
          <w:tab w:val="left" w:pos="1537"/>
        </w:tabs>
        <w:ind w:right="115" w:firstLine="710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31.02.03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Лабораторная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просвещения РФ от 4 июля 2022г №525 (зарегистрирован в Министерстве</w:t>
      </w:r>
      <w:r>
        <w:rPr>
          <w:spacing w:val="1"/>
          <w:sz w:val="28"/>
        </w:rPr>
        <w:t xml:space="preserve"> </w:t>
      </w:r>
      <w:r>
        <w:rPr>
          <w:sz w:val="28"/>
        </w:rPr>
        <w:t>юстиции РФ</w:t>
      </w:r>
      <w:r>
        <w:rPr>
          <w:spacing w:val="2"/>
          <w:sz w:val="28"/>
        </w:rPr>
        <w:t xml:space="preserve"> </w:t>
      </w:r>
      <w:r>
        <w:rPr>
          <w:sz w:val="28"/>
        </w:rPr>
        <w:t>29 июля</w:t>
      </w:r>
      <w:r>
        <w:rPr>
          <w:spacing w:val="3"/>
          <w:sz w:val="28"/>
        </w:rPr>
        <w:t xml:space="preserve"> </w:t>
      </w:r>
      <w:r>
        <w:rPr>
          <w:sz w:val="28"/>
        </w:rPr>
        <w:t>2022г.</w:t>
      </w:r>
      <w:r>
        <w:rPr>
          <w:spacing w:val="4"/>
          <w:sz w:val="28"/>
        </w:rPr>
        <w:t xml:space="preserve"> </w:t>
      </w:r>
      <w:r>
        <w:rPr>
          <w:sz w:val="28"/>
        </w:rPr>
        <w:t>№69453.)</w:t>
      </w:r>
    </w:p>
    <w:p w14:paraId="2D8F43EB" w14:textId="1B95D07E" w:rsidR="00536815" w:rsidRPr="00F5321A" w:rsidRDefault="00337D29" w:rsidP="00803123">
      <w:pPr>
        <w:pStyle w:val="a4"/>
        <w:numPr>
          <w:ilvl w:val="0"/>
          <w:numId w:val="28"/>
        </w:numPr>
        <w:tabs>
          <w:tab w:val="left" w:pos="1537"/>
        </w:tabs>
        <w:ind w:right="114" w:firstLine="710"/>
        <w:jc w:val="both"/>
        <w:rPr>
          <w:sz w:val="28"/>
        </w:rPr>
      </w:pPr>
      <w:r>
        <w:rPr>
          <w:sz w:val="28"/>
        </w:rPr>
        <w:t>Профессиональный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«Специалист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лабораторной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средним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образованием»,</w:t>
      </w:r>
      <w:r>
        <w:rPr>
          <w:spacing w:val="-67"/>
          <w:sz w:val="28"/>
        </w:rPr>
        <w:t xml:space="preserve"> </w:t>
      </w:r>
      <w:r>
        <w:rPr>
          <w:sz w:val="28"/>
        </w:rPr>
        <w:t>утвержденный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</w:t>
      </w:r>
      <w:r>
        <w:rPr>
          <w:spacing w:val="1"/>
          <w:sz w:val="28"/>
        </w:rPr>
        <w:t xml:space="preserve"> </w:t>
      </w:r>
      <w:r>
        <w:rPr>
          <w:sz w:val="28"/>
        </w:rPr>
        <w:t>июля</w:t>
      </w:r>
      <w:r>
        <w:rPr>
          <w:spacing w:val="1"/>
          <w:sz w:val="28"/>
        </w:rPr>
        <w:t xml:space="preserve"> </w:t>
      </w:r>
      <w:r>
        <w:rPr>
          <w:sz w:val="28"/>
        </w:rPr>
        <w:t>2020г.</w:t>
      </w:r>
      <w:r>
        <w:rPr>
          <w:spacing w:val="1"/>
          <w:sz w:val="28"/>
        </w:rPr>
        <w:t xml:space="preserve"> </w:t>
      </w:r>
      <w:r>
        <w:rPr>
          <w:sz w:val="28"/>
        </w:rPr>
        <w:t>№473н</w:t>
      </w:r>
      <w:r>
        <w:rPr>
          <w:spacing w:val="1"/>
          <w:sz w:val="28"/>
        </w:rPr>
        <w:t xml:space="preserve"> </w:t>
      </w:r>
      <w:r>
        <w:rPr>
          <w:sz w:val="28"/>
        </w:rPr>
        <w:t>(зарегистрирован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юстиции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18.08.2020г.,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регистрационный №59303.)</w:t>
      </w:r>
      <w:r w:rsidR="00536815" w:rsidRPr="00536815">
        <w:rPr>
          <w:sz w:val="28"/>
        </w:rPr>
        <w:t xml:space="preserve"> </w:t>
      </w:r>
      <w:r w:rsidR="00536815">
        <w:rPr>
          <w:sz w:val="28"/>
        </w:rPr>
        <w:t>Список</w:t>
      </w:r>
      <w:r w:rsidR="00536815">
        <w:rPr>
          <w:spacing w:val="1"/>
          <w:sz w:val="28"/>
        </w:rPr>
        <w:t xml:space="preserve"> </w:t>
      </w:r>
      <w:r w:rsidR="00536815">
        <w:rPr>
          <w:sz w:val="28"/>
        </w:rPr>
        <w:t>председателей</w:t>
      </w:r>
      <w:r w:rsidR="00536815">
        <w:rPr>
          <w:spacing w:val="1"/>
          <w:sz w:val="28"/>
        </w:rPr>
        <w:t xml:space="preserve"> </w:t>
      </w:r>
      <w:r w:rsidR="00536815">
        <w:rPr>
          <w:sz w:val="28"/>
        </w:rPr>
        <w:t>государственных</w:t>
      </w:r>
      <w:r w:rsidR="00536815">
        <w:rPr>
          <w:spacing w:val="1"/>
          <w:sz w:val="28"/>
        </w:rPr>
        <w:t xml:space="preserve"> </w:t>
      </w:r>
      <w:r w:rsidR="00536815">
        <w:rPr>
          <w:sz w:val="28"/>
        </w:rPr>
        <w:t>экзаменационных</w:t>
      </w:r>
      <w:r w:rsidR="00536815">
        <w:rPr>
          <w:spacing w:val="1"/>
          <w:sz w:val="28"/>
        </w:rPr>
        <w:t xml:space="preserve"> </w:t>
      </w:r>
      <w:r w:rsidR="00536815">
        <w:rPr>
          <w:sz w:val="28"/>
        </w:rPr>
        <w:t>комиссий на</w:t>
      </w:r>
      <w:r w:rsidR="00536815">
        <w:rPr>
          <w:spacing w:val="1"/>
          <w:sz w:val="28"/>
        </w:rPr>
        <w:t xml:space="preserve"> </w:t>
      </w:r>
      <w:r w:rsidR="00536815">
        <w:rPr>
          <w:sz w:val="28"/>
        </w:rPr>
        <w:t>2024г.,</w:t>
      </w:r>
      <w:r w:rsidR="00536815">
        <w:rPr>
          <w:spacing w:val="3"/>
          <w:sz w:val="28"/>
        </w:rPr>
        <w:t xml:space="preserve"> </w:t>
      </w:r>
      <w:r w:rsidR="00536815">
        <w:rPr>
          <w:sz w:val="28"/>
        </w:rPr>
        <w:t>утвержденных</w:t>
      </w:r>
      <w:r w:rsidR="00536815">
        <w:rPr>
          <w:spacing w:val="-4"/>
          <w:sz w:val="28"/>
        </w:rPr>
        <w:t xml:space="preserve"> </w:t>
      </w:r>
      <w:r w:rsidR="00536815">
        <w:rPr>
          <w:sz w:val="28"/>
        </w:rPr>
        <w:t>Минздравом</w:t>
      </w:r>
      <w:r w:rsidR="00536815">
        <w:rPr>
          <w:spacing w:val="1"/>
          <w:sz w:val="28"/>
        </w:rPr>
        <w:t xml:space="preserve"> </w:t>
      </w:r>
      <w:r w:rsidR="00536815">
        <w:rPr>
          <w:sz w:val="28"/>
        </w:rPr>
        <w:t>России.</w:t>
      </w:r>
    </w:p>
    <w:p w14:paraId="6C2D6CA1" w14:textId="77777777" w:rsidR="00536815" w:rsidRDefault="00536815" w:rsidP="00803123">
      <w:pPr>
        <w:pStyle w:val="a4"/>
        <w:numPr>
          <w:ilvl w:val="0"/>
          <w:numId w:val="28"/>
        </w:numPr>
        <w:tabs>
          <w:tab w:val="left" w:pos="1537"/>
        </w:tabs>
        <w:ind w:right="117" w:firstLine="710"/>
        <w:jc w:val="both"/>
        <w:rPr>
          <w:sz w:val="28"/>
        </w:rPr>
      </w:pP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прохождения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каждому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видов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(зачетные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книжки,</w:t>
      </w:r>
      <w:r>
        <w:rPr>
          <w:spacing w:val="1"/>
          <w:sz w:val="28"/>
        </w:rPr>
        <w:t xml:space="preserve"> </w:t>
      </w:r>
      <w:r>
        <w:rPr>
          <w:sz w:val="28"/>
        </w:rPr>
        <w:t>сводные</w:t>
      </w:r>
      <w:r>
        <w:rPr>
          <w:spacing w:val="-67"/>
          <w:sz w:val="28"/>
        </w:rPr>
        <w:t xml:space="preserve"> </w:t>
      </w:r>
      <w:r>
        <w:rPr>
          <w:sz w:val="28"/>
        </w:rPr>
        <w:t>ведомости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т.п.)</w:t>
      </w:r>
    </w:p>
    <w:p w14:paraId="25AD49A9" w14:textId="77777777" w:rsidR="00536815" w:rsidRDefault="00536815" w:rsidP="00803123">
      <w:pPr>
        <w:pStyle w:val="a4"/>
        <w:numPr>
          <w:ilvl w:val="0"/>
          <w:numId w:val="28"/>
        </w:numPr>
        <w:tabs>
          <w:tab w:val="left" w:pos="1537"/>
        </w:tabs>
        <w:ind w:right="117" w:firstLine="710"/>
        <w:jc w:val="both"/>
        <w:rPr>
          <w:sz w:val="28"/>
        </w:rPr>
      </w:pPr>
      <w:r>
        <w:rPr>
          <w:sz w:val="28"/>
        </w:rPr>
        <w:t>Протоколы</w:t>
      </w:r>
      <w:r>
        <w:rPr>
          <w:spacing w:val="1"/>
          <w:sz w:val="28"/>
        </w:rPr>
        <w:t xml:space="preserve"> </w:t>
      </w:r>
      <w:r>
        <w:rPr>
          <w:sz w:val="28"/>
        </w:rPr>
        <w:t>заседаний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экзаменационной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комиссии.</w:t>
      </w:r>
    </w:p>
    <w:p w14:paraId="792AC1AA" w14:textId="77777777" w:rsidR="006E0164" w:rsidRDefault="006E0164" w:rsidP="00803123">
      <w:pPr>
        <w:pStyle w:val="a4"/>
        <w:tabs>
          <w:tab w:val="left" w:pos="1537"/>
        </w:tabs>
        <w:ind w:left="1536" w:firstLine="0"/>
        <w:jc w:val="both"/>
        <w:rPr>
          <w:sz w:val="28"/>
        </w:rPr>
      </w:pPr>
    </w:p>
    <w:p w14:paraId="74A60331" w14:textId="0ADCBF76" w:rsidR="008C7C5E" w:rsidRPr="006E0164" w:rsidRDefault="00803123" w:rsidP="00803123">
      <w:pPr>
        <w:pStyle w:val="a4"/>
        <w:tabs>
          <w:tab w:val="left" w:pos="0"/>
        </w:tabs>
        <w:ind w:left="0" w:firstLine="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5. </w:t>
      </w:r>
      <w:r w:rsidR="006E0164" w:rsidRPr="006E0164">
        <w:rPr>
          <w:b/>
          <w:bCs/>
          <w:sz w:val="28"/>
        </w:rPr>
        <w:t>Оценивание</w:t>
      </w:r>
      <w:r w:rsidR="006E0164" w:rsidRPr="006E0164">
        <w:rPr>
          <w:b/>
          <w:bCs/>
          <w:spacing w:val="-6"/>
          <w:sz w:val="28"/>
        </w:rPr>
        <w:t xml:space="preserve"> </w:t>
      </w:r>
      <w:r w:rsidR="006E0164" w:rsidRPr="006E0164">
        <w:rPr>
          <w:b/>
          <w:bCs/>
          <w:sz w:val="28"/>
        </w:rPr>
        <w:t>результатов</w:t>
      </w:r>
      <w:r w:rsidR="006E0164" w:rsidRPr="006E0164">
        <w:rPr>
          <w:b/>
          <w:bCs/>
          <w:spacing w:val="-6"/>
          <w:sz w:val="28"/>
        </w:rPr>
        <w:t xml:space="preserve"> </w:t>
      </w:r>
      <w:r w:rsidR="006E0164" w:rsidRPr="006E0164">
        <w:rPr>
          <w:b/>
          <w:bCs/>
          <w:sz w:val="28"/>
        </w:rPr>
        <w:t>ГИА.</w:t>
      </w:r>
    </w:p>
    <w:p w14:paraId="613542DD" w14:textId="50790498" w:rsidR="00F5321A" w:rsidRPr="006E0164" w:rsidRDefault="006E0164" w:rsidP="00803123">
      <w:pPr>
        <w:tabs>
          <w:tab w:val="left" w:pos="1537"/>
        </w:tabs>
        <w:ind w:right="112"/>
        <w:jc w:val="both"/>
        <w:rPr>
          <w:sz w:val="28"/>
        </w:rPr>
      </w:pPr>
      <w:r>
        <w:rPr>
          <w:sz w:val="28"/>
        </w:rPr>
        <w:t xml:space="preserve">5.1 </w:t>
      </w:r>
      <w:r w:rsidRPr="006E0164">
        <w:rPr>
          <w:sz w:val="28"/>
        </w:rPr>
        <w:t>Определение соответствия результатов освоения обучающимися</w:t>
      </w:r>
      <w:r w:rsidRPr="006E0164">
        <w:rPr>
          <w:spacing w:val="1"/>
          <w:sz w:val="28"/>
        </w:rPr>
        <w:t xml:space="preserve"> </w:t>
      </w:r>
      <w:r w:rsidRPr="006E0164">
        <w:rPr>
          <w:sz w:val="28"/>
        </w:rPr>
        <w:t>ФГОС</w:t>
      </w:r>
      <w:r w:rsidRPr="006E0164">
        <w:rPr>
          <w:spacing w:val="-13"/>
          <w:sz w:val="28"/>
        </w:rPr>
        <w:t xml:space="preserve"> </w:t>
      </w:r>
      <w:r w:rsidRPr="006E0164">
        <w:rPr>
          <w:sz w:val="28"/>
        </w:rPr>
        <w:t>СПО</w:t>
      </w:r>
      <w:r w:rsidRPr="006E0164">
        <w:rPr>
          <w:spacing w:val="-15"/>
          <w:sz w:val="28"/>
        </w:rPr>
        <w:t xml:space="preserve"> </w:t>
      </w:r>
      <w:r w:rsidRPr="006E0164">
        <w:rPr>
          <w:sz w:val="28"/>
        </w:rPr>
        <w:t>по</w:t>
      </w:r>
      <w:r w:rsidRPr="006E0164">
        <w:rPr>
          <w:spacing w:val="-15"/>
          <w:sz w:val="28"/>
        </w:rPr>
        <w:t xml:space="preserve"> </w:t>
      </w:r>
      <w:r w:rsidRPr="006E0164">
        <w:rPr>
          <w:sz w:val="28"/>
        </w:rPr>
        <w:t>специальности</w:t>
      </w:r>
      <w:r w:rsidRPr="006E0164">
        <w:rPr>
          <w:spacing w:val="-14"/>
          <w:sz w:val="28"/>
        </w:rPr>
        <w:t xml:space="preserve"> </w:t>
      </w:r>
      <w:r w:rsidRPr="006E0164">
        <w:rPr>
          <w:sz w:val="28"/>
        </w:rPr>
        <w:t>31.02.03</w:t>
      </w:r>
      <w:r w:rsidRPr="006E0164">
        <w:rPr>
          <w:spacing w:val="-15"/>
          <w:sz w:val="28"/>
        </w:rPr>
        <w:t xml:space="preserve"> </w:t>
      </w:r>
      <w:r w:rsidRPr="006E0164">
        <w:rPr>
          <w:sz w:val="28"/>
        </w:rPr>
        <w:t>Лабораторная</w:t>
      </w:r>
      <w:r w:rsidRPr="006E0164">
        <w:rPr>
          <w:spacing w:val="-13"/>
          <w:sz w:val="28"/>
        </w:rPr>
        <w:t xml:space="preserve"> </w:t>
      </w:r>
      <w:r w:rsidRPr="006E0164">
        <w:rPr>
          <w:sz w:val="28"/>
        </w:rPr>
        <w:t>диагностика</w:t>
      </w:r>
      <w:r w:rsidRPr="006E0164">
        <w:rPr>
          <w:spacing w:val="-14"/>
          <w:sz w:val="28"/>
        </w:rPr>
        <w:t xml:space="preserve"> </w:t>
      </w:r>
      <w:r w:rsidRPr="006E0164">
        <w:rPr>
          <w:sz w:val="28"/>
        </w:rPr>
        <w:t>проводится</w:t>
      </w:r>
      <w:r w:rsidRPr="006E0164">
        <w:rPr>
          <w:spacing w:val="-68"/>
          <w:sz w:val="28"/>
        </w:rPr>
        <w:t xml:space="preserve"> </w:t>
      </w:r>
      <w:r w:rsidRPr="006E0164">
        <w:rPr>
          <w:sz w:val="28"/>
        </w:rPr>
        <w:t>государственной</w:t>
      </w:r>
      <w:r w:rsidRPr="006E0164">
        <w:rPr>
          <w:spacing w:val="1"/>
          <w:sz w:val="28"/>
        </w:rPr>
        <w:t xml:space="preserve"> </w:t>
      </w:r>
      <w:r w:rsidRPr="006E0164">
        <w:rPr>
          <w:sz w:val="28"/>
        </w:rPr>
        <w:t>экзаменационной</w:t>
      </w:r>
      <w:r w:rsidRPr="006E0164">
        <w:rPr>
          <w:spacing w:val="1"/>
          <w:sz w:val="28"/>
        </w:rPr>
        <w:t xml:space="preserve"> </w:t>
      </w:r>
      <w:r w:rsidRPr="006E0164">
        <w:rPr>
          <w:sz w:val="28"/>
        </w:rPr>
        <w:t>комиссией</w:t>
      </w:r>
      <w:r w:rsidRPr="006E0164">
        <w:rPr>
          <w:spacing w:val="1"/>
          <w:sz w:val="28"/>
        </w:rPr>
        <w:t xml:space="preserve"> </w:t>
      </w:r>
      <w:r w:rsidRPr="006E0164">
        <w:rPr>
          <w:sz w:val="28"/>
        </w:rPr>
        <w:t>по</w:t>
      </w:r>
      <w:r w:rsidRPr="006E0164">
        <w:rPr>
          <w:spacing w:val="1"/>
          <w:sz w:val="28"/>
        </w:rPr>
        <w:t xml:space="preserve"> </w:t>
      </w:r>
      <w:r w:rsidRPr="006E0164">
        <w:rPr>
          <w:sz w:val="28"/>
        </w:rPr>
        <w:t>специальности</w:t>
      </w:r>
      <w:r w:rsidRPr="006E0164">
        <w:rPr>
          <w:spacing w:val="1"/>
          <w:sz w:val="28"/>
        </w:rPr>
        <w:t xml:space="preserve"> </w:t>
      </w:r>
      <w:r w:rsidRPr="006E0164">
        <w:rPr>
          <w:sz w:val="28"/>
        </w:rPr>
        <w:t>31.02.03</w:t>
      </w:r>
      <w:r w:rsidRPr="006E0164">
        <w:rPr>
          <w:spacing w:val="1"/>
          <w:sz w:val="28"/>
        </w:rPr>
        <w:t xml:space="preserve"> </w:t>
      </w:r>
      <w:r w:rsidRPr="006E0164">
        <w:rPr>
          <w:sz w:val="28"/>
        </w:rPr>
        <w:t>Лабораторная</w:t>
      </w:r>
      <w:r w:rsidRPr="006E0164">
        <w:rPr>
          <w:spacing w:val="1"/>
          <w:sz w:val="28"/>
        </w:rPr>
        <w:t xml:space="preserve"> </w:t>
      </w:r>
      <w:r w:rsidRPr="006E0164">
        <w:rPr>
          <w:sz w:val="28"/>
        </w:rPr>
        <w:t>диагностика</w:t>
      </w:r>
      <w:r w:rsidR="00F5321A" w:rsidRPr="006E0164">
        <w:rPr>
          <w:sz w:val="28"/>
        </w:rPr>
        <w:t>.</w:t>
      </w:r>
    </w:p>
    <w:p w14:paraId="5921B5C5" w14:textId="4DB228D7" w:rsidR="008C7C5E" w:rsidRPr="006E0164" w:rsidRDefault="006E0164" w:rsidP="00803123">
      <w:pPr>
        <w:tabs>
          <w:tab w:val="left" w:pos="1609"/>
          <w:tab w:val="left" w:pos="2254"/>
          <w:tab w:val="left" w:pos="4567"/>
          <w:tab w:val="left" w:pos="6813"/>
        </w:tabs>
        <w:ind w:right="118"/>
        <w:jc w:val="both"/>
        <w:rPr>
          <w:sz w:val="28"/>
        </w:rPr>
      </w:pPr>
      <w:proofErr w:type="gramStart"/>
      <w:r>
        <w:rPr>
          <w:sz w:val="28"/>
        </w:rPr>
        <w:t>5</w:t>
      </w:r>
      <w:r w:rsidRPr="006E0164">
        <w:rPr>
          <w:sz w:val="28"/>
        </w:rPr>
        <w:t xml:space="preserve">.2 </w:t>
      </w:r>
      <w:r>
        <w:rPr>
          <w:sz w:val="28"/>
        </w:rPr>
        <w:t xml:space="preserve"> </w:t>
      </w:r>
      <w:r w:rsidRPr="006E0164">
        <w:rPr>
          <w:sz w:val="28"/>
        </w:rPr>
        <w:t>Результаты</w:t>
      </w:r>
      <w:proofErr w:type="gramEnd"/>
      <w:r w:rsidRPr="006E0164">
        <w:rPr>
          <w:sz w:val="28"/>
        </w:rPr>
        <w:t xml:space="preserve"> государственной итоговой аттестации, определяются</w:t>
      </w:r>
      <w:r w:rsidRPr="006E0164">
        <w:rPr>
          <w:spacing w:val="-67"/>
          <w:sz w:val="28"/>
        </w:rPr>
        <w:t xml:space="preserve"> </w:t>
      </w:r>
      <w:r w:rsidRPr="006E0164">
        <w:rPr>
          <w:sz w:val="28"/>
        </w:rPr>
        <w:t>оценками</w:t>
      </w:r>
      <w:r w:rsidRPr="006E0164">
        <w:rPr>
          <w:sz w:val="28"/>
        </w:rPr>
        <w:tab/>
        <w:t>«отлично»,</w:t>
      </w:r>
      <w:r w:rsidRPr="006E0164">
        <w:rPr>
          <w:sz w:val="28"/>
        </w:rPr>
        <w:tab/>
        <w:t>«хорошо»,</w:t>
      </w:r>
      <w:r w:rsidRPr="006E0164">
        <w:rPr>
          <w:sz w:val="28"/>
        </w:rPr>
        <w:tab/>
      </w:r>
      <w:r w:rsidRPr="006E0164">
        <w:rPr>
          <w:spacing w:val="-1"/>
          <w:sz w:val="28"/>
        </w:rPr>
        <w:t>«удовлетворительно»,</w:t>
      </w:r>
    </w:p>
    <w:p w14:paraId="7D471CBB" w14:textId="77777777" w:rsidR="008C7C5E" w:rsidRDefault="00337D29" w:rsidP="00803123">
      <w:pPr>
        <w:pStyle w:val="a3"/>
        <w:ind w:left="119" w:right="102"/>
        <w:jc w:val="both"/>
      </w:pPr>
      <w:r>
        <w:t>«неудовлетворительно» и объявляются в тот же день после оформления в</w:t>
      </w:r>
      <w:r>
        <w:rPr>
          <w:spacing w:val="1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протоколов</w:t>
      </w:r>
      <w:r>
        <w:rPr>
          <w:spacing w:val="1"/>
        </w:rPr>
        <w:t xml:space="preserve"> </w:t>
      </w:r>
      <w:r>
        <w:t>заседаний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экзаменационной комиссии.</w:t>
      </w:r>
    </w:p>
    <w:p w14:paraId="2C262DCB" w14:textId="67162E19" w:rsidR="008C7C5E" w:rsidRPr="006E0164" w:rsidRDefault="006E0164" w:rsidP="00803123">
      <w:pPr>
        <w:pStyle w:val="a4"/>
        <w:numPr>
          <w:ilvl w:val="1"/>
          <w:numId w:val="44"/>
        </w:numPr>
        <w:tabs>
          <w:tab w:val="left" w:pos="1537"/>
        </w:tabs>
        <w:ind w:right="118"/>
        <w:jc w:val="both"/>
        <w:rPr>
          <w:sz w:val="28"/>
        </w:rPr>
      </w:pPr>
      <w:r>
        <w:rPr>
          <w:sz w:val="28"/>
        </w:rPr>
        <w:t xml:space="preserve"> </w:t>
      </w:r>
      <w:r w:rsidRPr="006E0164">
        <w:rPr>
          <w:sz w:val="28"/>
        </w:rPr>
        <w:t>Принятие решения</w:t>
      </w:r>
      <w:r w:rsidRPr="006E0164">
        <w:rPr>
          <w:spacing w:val="1"/>
          <w:sz w:val="28"/>
        </w:rPr>
        <w:t xml:space="preserve"> </w:t>
      </w:r>
      <w:r w:rsidRPr="006E0164">
        <w:rPr>
          <w:sz w:val="28"/>
        </w:rPr>
        <w:t>о присвоении</w:t>
      </w:r>
      <w:r w:rsidRPr="006E0164">
        <w:rPr>
          <w:spacing w:val="1"/>
          <w:sz w:val="28"/>
        </w:rPr>
        <w:t xml:space="preserve"> </w:t>
      </w:r>
      <w:r w:rsidRPr="006E0164">
        <w:rPr>
          <w:sz w:val="28"/>
        </w:rPr>
        <w:t>квалификации</w:t>
      </w:r>
      <w:r w:rsidRPr="006E0164">
        <w:rPr>
          <w:spacing w:val="1"/>
          <w:sz w:val="28"/>
        </w:rPr>
        <w:t xml:space="preserve"> </w:t>
      </w:r>
      <w:r w:rsidRPr="006E0164">
        <w:rPr>
          <w:sz w:val="28"/>
        </w:rPr>
        <w:t>«медицинский</w:t>
      </w:r>
      <w:r>
        <w:rPr>
          <w:spacing w:val="1"/>
          <w:sz w:val="28"/>
        </w:rPr>
        <w:t xml:space="preserve"> </w:t>
      </w:r>
      <w:r w:rsidRPr="006E0164">
        <w:rPr>
          <w:sz w:val="28"/>
        </w:rPr>
        <w:t>лабораторный</w:t>
      </w:r>
      <w:r w:rsidRPr="006E0164">
        <w:rPr>
          <w:spacing w:val="-10"/>
          <w:sz w:val="28"/>
        </w:rPr>
        <w:t xml:space="preserve"> </w:t>
      </w:r>
      <w:r w:rsidRPr="006E0164">
        <w:rPr>
          <w:sz w:val="28"/>
        </w:rPr>
        <w:t>техник»</w:t>
      </w:r>
      <w:r w:rsidRPr="006E0164">
        <w:rPr>
          <w:spacing w:val="-15"/>
          <w:sz w:val="28"/>
        </w:rPr>
        <w:t xml:space="preserve"> </w:t>
      </w:r>
      <w:r w:rsidRPr="006E0164">
        <w:rPr>
          <w:sz w:val="28"/>
        </w:rPr>
        <w:t>принимается</w:t>
      </w:r>
      <w:r w:rsidRPr="006E0164">
        <w:rPr>
          <w:spacing w:val="-9"/>
          <w:sz w:val="28"/>
        </w:rPr>
        <w:t xml:space="preserve"> </w:t>
      </w:r>
      <w:r w:rsidRPr="006E0164">
        <w:rPr>
          <w:sz w:val="28"/>
        </w:rPr>
        <w:t>решением</w:t>
      </w:r>
      <w:r w:rsidRPr="006E0164">
        <w:rPr>
          <w:spacing w:val="-9"/>
          <w:sz w:val="28"/>
        </w:rPr>
        <w:t xml:space="preserve"> </w:t>
      </w:r>
      <w:r w:rsidRPr="006E0164">
        <w:rPr>
          <w:sz w:val="28"/>
        </w:rPr>
        <w:t>ГЭК</w:t>
      </w:r>
      <w:r w:rsidRPr="006E0164">
        <w:rPr>
          <w:spacing w:val="-9"/>
          <w:sz w:val="28"/>
        </w:rPr>
        <w:t xml:space="preserve"> </w:t>
      </w:r>
      <w:r w:rsidRPr="006E0164">
        <w:rPr>
          <w:sz w:val="28"/>
        </w:rPr>
        <w:t>в</w:t>
      </w:r>
      <w:r w:rsidRPr="006E0164">
        <w:rPr>
          <w:spacing w:val="-11"/>
          <w:sz w:val="28"/>
        </w:rPr>
        <w:t xml:space="preserve"> </w:t>
      </w:r>
      <w:r w:rsidRPr="006E0164">
        <w:rPr>
          <w:sz w:val="28"/>
        </w:rPr>
        <w:t>день</w:t>
      </w:r>
      <w:r w:rsidRPr="006E0164">
        <w:rPr>
          <w:spacing w:val="-13"/>
          <w:sz w:val="28"/>
        </w:rPr>
        <w:t xml:space="preserve"> </w:t>
      </w:r>
      <w:r w:rsidRPr="006E0164">
        <w:rPr>
          <w:sz w:val="28"/>
        </w:rPr>
        <w:t>объявления</w:t>
      </w:r>
      <w:r w:rsidRPr="006E0164">
        <w:rPr>
          <w:spacing w:val="-10"/>
          <w:sz w:val="28"/>
        </w:rPr>
        <w:t xml:space="preserve"> </w:t>
      </w:r>
      <w:r w:rsidRPr="006E0164">
        <w:rPr>
          <w:sz w:val="28"/>
        </w:rPr>
        <w:t>оценок</w:t>
      </w:r>
      <w:r w:rsidRPr="006E0164">
        <w:rPr>
          <w:spacing w:val="-67"/>
          <w:sz w:val="28"/>
        </w:rPr>
        <w:t xml:space="preserve"> </w:t>
      </w:r>
      <w:r w:rsidRPr="006E0164">
        <w:rPr>
          <w:sz w:val="28"/>
        </w:rPr>
        <w:t>и оформления</w:t>
      </w:r>
      <w:r w:rsidRPr="006E0164">
        <w:rPr>
          <w:spacing w:val="1"/>
          <w:sz w:val="28"/>
        </w:rPr>
        <w:t xml:space="preserve"> </w:t>
      </w:r>
      <w:r w:rsidRPr="006E0164">
        <w:rPr>
          <w:sz w:val="28"/>
        </w:rPr>
        <w:t>протокола</w:t>
      </w:r>
      <w:r w:rsidRPr="006E0164">
        <w:rPr>
          <w:spacing w:val="1"/>
          <w:sz w:val="28"/>
        </w:rPr>
        <w:t xml:space="preserve"> </w:t>
      </w:r>
      <w:r w:rsidRPr="006E0164">
        <w:rPr>
          <w:sz w:val="28"/>
        </w:rPr>
        <w:t>в установленном</w:t>
      </w:r>
      <w:r w:rsidRPr="006E0164">
        <w:rPr>
          <w:spacing w:val="8"/>
          <w:sz w:val="28"/>
        </w:rPr>
        <w:t xml:space="preserve"> </w:t>
      </w:r>
      <w:r w:rsidRPr="006E0164">
        <w:rPr>
          <w:sz w:val="28"/>
        </w:rPr>
        <w:t>порядке.</w:t>
      </w:r>
    </w:p>
    <w:p w14:paraId="4FB781F6" w14:textId="4E3702BB" w:rsidR="008C7C5E" w:rsidRDefault="008C7C5E" w:rsidP="00803123">
      <w:pPr>
        <w:jc w:val="both"/>
        <w:rPr>
          <w:sz w:val="28"/>
        </w:rPr>
      </w:pPr>
    </w:p>
    <w:p w14:paraId="4E01A391" w14:textId="51A9CD5C" w:rsidR="008C7C5E" w:rsidRDefault="008C7C5E" w:rsidP="00803123">
      <w:pPr>
        <w:ind w:right="103"/>
        <w:jc w:val="both"/>
        <w:rPr>
          <w:b/>
          <w:sz w:val="24"/>
        </w:rPr>
      </w:pPr>
      <w:bookmarkStart w:id="3" w:name="Приложение_1"/>
      <w:bookmarkEnd w:id="3"/>
    </w:p>
    <w:p w14:paraId="7A3824CD" w14:textId="56E8B944" w:rsidR="00803123" w:rsidRDefault="00803123" w:rsidP="00803123">
      <w:pPr>
        <w:ind w:right="103"/>
        <w:jc w:val="both"/>
        <w:rPr>
          <w:b/>
          <w:sz w:val="24"/>
        </w:rPr>
      </w:pPr>
    </w:p>
    <w:p w14:paraId="39185C04" w14:textId="2966068D" w:rsidR="00803123" w:rsidRDefault="00803123" w:rsidP="00803123">
      <w:pPr>
        <w:ind w:right="103"/>
        <w:jc w:val="both"/>
        <w:rPr>
          <w:b/>
          <w:sz w:val="24"/>
        </w:rPr>
      </w:pPr>
    </w:p>
    <w:p w14:paraId="4A16094B" w14:textId="4A6F5351" w:rsidR="00803123" w:rsidRDefault="00803123" w:rsidP="00803123">
      <w:pPr>
        <w:ind w:right="103"/>
        <w:jc w:val="both"/>
        <w:rPr>
          <w:b/>
          <w:sz w:val="24"/>
        </w:rPr>
      </w:pPr>
    </w:p>
    <w:p w14:paraId="2BDC38CC" w14:textId="77777777" w:rsidR="00803123" w:rsidRDefault="00803123" w:rsidP="00803123">
      <w:pPr>
        <w:ind w:right="103"/>
        <w:jc w:val="both"/>
        <w:rPr>
          <w:b/>
          <w:sz w:val="24"/>
        </w:rPr>
      </w:pPr>
    </w:p>
    <w:p w14:paraId="61023E76" w14:textId="77777777" w:rsidR="00803123" w:rsidRDefault="00803123" w:rsidP="00803123">
      <w:pPr>
        <w:ind w:right="103"/>
        <w:jc w:val="both"/>
        <w:rPr>
          <w:b/>
          <w:sz w:val="24"/>
        </w:rPr>
      </w:pPr>
    </w:p>
    <w:p w14:paraId="2FECCC6A" w14:textId="77777777" w:rsidR="008C7C5E" w:rsidRDefault="008C7C5E" w:rsidP="00803123">
      <w:pPr>
        <w:pStyle w:val="a3"/>
        <w:jc w:val="both"/>
        <w:rPr>
          <w:b/>
          <w:sz w:val="26"/>
        </w:rPr>
      </w:pPr>
    </w:p>
    <w:p w14:paraId="19E15EF4" w14:textId="77777777" w:rsidR="008C7C5E" w:rsidRDefault="00337D29" w:rsidP="00803123">
      <w:pPr>
        <w:pStyle w:val="1"/>
        <w:spacing w:line="362" w:lineRule="auto"/>
        <w:ind w:left="0"/>
        <w:jc w:val="center"/>
      </w:pPr>
      <w:r>
        <w:t>ПРИМЕРНЫЕ ОЦЕНОЧНЫЕ МАТЕРИАЛЫ ДЛЯ ГИА 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-8"/>
        </w:rPr>
        <w:t xml:space="preserve"> </w:t>
      </w:r>
      <w:r>
        <w:t>31.02.03</w:t>
      </w:r>
      <w:r>
        <w:rPr>
          <w:spacing w:val="-8"/>
        </w:rPr>
        <w:t xml:space="preserve"> </w:t>
      </w:r>
      <w:r>
        <w:t>ЛАБОРАТОРНАЯ</w:t>
      </w:r>
      <w:r>
        <w:rPr>
          <w:spacing w:val="-8"/>
        </w:rPr>
        <w:t xml:space="preserve"> </w:t>
      </w:r>
      <w:r>
        <w:t>ДИАГНОСТИКА</w:t>
      </w:r>
    </w:p>
    <w:p w14:paraId="7604883C" w14:textId="77777777" w:rsidR="008C7C5E" w:rsidRDefault="008C7C5E">
      <w:pPr>
        <w:pStyle w:val="a3"/>
        <w:rPr>
          <w:b/>
          <w:sz w:val="30"/>
        </w:rPr>
      </w:pPr>
    </w:p>
    <w:p w14:paraId="26EB5E95" w14:textId="77777777" w:rsidR="008C7C5E" w:rsidRDefault="008C7C5E">
      <w:pPr>
        <w:pStyle w:val="a3"/>
        <w:rPr>
          <w:b/>
          <w:sz w:val="30"/>
        </w:rPr>
      </w:pPr>
    </w:p>
    <w:p w14:paraId="2E984C7A" w14:textId="77777777" w:rsidR="008C7C5E" w:rsidRDefault="008C7C5E">
      <w:pPr>
        <w:pStyle w:val="a3"/>
        <w:rPr>
          <w:b/>
          <w:sz w:val="30"/>
        </w:rPr>
      </w:pPr>
    </w:p>
    <w:p w14:paraId="23BAAFB3" w14:textId="77777777" w:rsidR="008C7C5E" w:rsidRDefault="008C7C5E">
      <w:pPr>
        <w:pStyle w:val="a3"/>
        <w:rPr>
          <w:b/>
          <w:sz w:val="30"/>
        </w:rPr>
      </w:pPr>
    </w:p>
    <w:p w14:paraId="4BF33587" w14:textId="77777777" w:rsidR="008C7C5E" w:rsidRDefault="008C7C5E">
      <w:pPr>
        <w:pStyle w:val="a3"/>
        <w:rPr>
          <w:b/>
          <w:sz w:val="30"/>
        </w:rPr>
      </w:pPr>
    </w:p>
    <w:p w14:paraId="4C594B2B" w14:textId="77777777" w:rsidR="008C7C5E" w:rsidRDefault="008C7C5E">
      <w:pPr>
        <w:pStyle w:val="a3"/>
        <w:rPr>
          <w:b/>
          <w:sz w:val="30"/>
        </w:rPr>
      </w:pPr>
    </w:p>
    <w:p w14:paraId="18A58345" w14:textId="77777777" w:rsidR="008C7C5E" w:rsidRDefault="008C7C5E">
      <w:pPr>
        <w:pStyle w:val="a3"/>
        <w:rPr>
          <w:b/>
          <w:sz w:val="30"/>
        </w:rPr>
      </w:pPr>
    </w:p>
    <w:p w14:paraId="20A9AEF5" w14:textId="77777777" w:rsidR="008C7C5E" w:rsidRDefault="008C7C5E">
      <w:pPr>
        <w:pStyle w:val="a3"/>
        <w:rPr>
          <w:b/>
          <w:sz w:val="30"/>
        </w:rPr>
      </w:pPr>
    </w:p>
    <w:p w14:paraId="28A9AC05" w14:textId="77777777" w:rsidR="008C7C5E" w:rsidRDefault="008C7C5E">
      <w:pPr>
        <w:pStyle w:val="a3"/>
        <w:rPr>
          <w:b/>
          <w:sz w:val="30"/>
        </w:rPr>
      </w:pPr>
    </w:p>
    <w:p w14:paraId="10390C71" w14:textId="77777777" w:rsidR="008C7C5E" w:rsidRDefault="008C7C5E">
      <w:pPr>
        <w:pStyle w:val="a3"/>
        <w:rPr>
          <w:b/>
          <w:sz w:val="30"/>
        </w:rPr>
      </w:pPr>
    </w:p>
    <w:p w14:paraId="779F0F9B" w14:textId="77777777" w:rsidR="008C7C5E" w:rsidRDefault="008C7C5E">
      <w:pPr>
        <w:pStyle w:val="a3"/>
        <w:rPr>
          <w:b/>
          <w:sz w:val="30"/>
        </w:rPr>
      </w:pPr>
    </w:p>
    <w:p w14:paraId="2C26B53B" w14:textId="77777777" w:rsidR="008C7C5E" w:rsidRDefault="008C7C5E">
      <w:pPr>
        <w:pStyle w:val="a3"/>
        <w:rPr>
          <w:b/>
          <w:sz w:val="30"/>
        </w:rPr>
      </w:pPr>
    </w:p>
    <w:p w14:paraId="64035F17" w14:textId="77777777" w:rsidR="008C7C5E" w:rsidRDefault="008C7C5E">
      <w:pPr>
        <w:pStyle w:val="a3"/>
        <w:rPr>
          <w:b/>
          <w:sz w:val="30"/>
        </w:rPr>
      </w:pPr>
    </w:p>
    <w:p w14:paraId="7063DA35" w14:textId="77777777" w:rsidR="008C7C5E" w:rsidRDefault="008C7C5E">
      <w:pPr>
        <w:pStyle w:val="a3"/>
        <w:rPr>
          <w:b/>
          <w:sz w:val="30"/>
        </w:rPr>
      </w:pPr>
    </w:p>
    <w:p w14:paraId="41B70FD3" w14:textId="77777777" w:rsidR="008C7C5E" w:rsidRDefault="008C7C5E">
      <w:pPr>
        <w:pStyle w:val="a3"/>
        <w:rPr>
          <w:b/>
          <w:sz w:val="30"/>
        </w:rPr>
      </w:pPr>
    </w:p>
    <w:p w14:paraId="26E6F323" w14:textId="77777777" w:rsidR="008C7C5E" w:rsidRDefault="008C7C5E">
      <w:pPr>
        <w:pStyle w:val="a3"/>
        <w:rPr>
          <w:b/>
          <w:sz w:val="30"/>
        </w:rPr>
      </w:pPr>
    </w:p>
    <w:p w14:paraId="050A4542" w14:textId="77777777" w:rsidR="008C7C5E" w:rsidRDefault="008C7C5E">
      <w:pPr>
        <w:pStyle w:val="a3"/>
        <w:rPr>
          <w:b/>
          <w:sz w:val="30"/>
        </w:rPr>
      </w:pPr>
    </w:p>
    <w:p w14:paraId="760FA9A6" w14:textId="77777777" w:rsidR="008C7C5E" w:rsidRDefault="008C7C5E">
      <w:pPr>
        <w:pStyle w:val="a3"/>
        <w:rPr>
          <w:b/>
          <w:sz w:val="30"/>
        </w:rPr>
      </w:pPr>
    </w:p>
    <w:p w14:paraId="51EC39BE" w14:textId="77777777" w:rsidR="008C7C5E" w:rsidRDefault="008C7C5E">
      <w:pPr>
        <w:pStyle w:val="a3"/>
        <w:rPr>
          <w:b/>
          <w:sz w:val="30"/>
        </w:rPr>
      </w:pPr>
    </w:p>
    <w:p w14:paraId="6E70125A" w14:textId="77777777" w:rsidR="008C7C5E" w:rsidRDefault="008C7C5E">
      <w:pPr>
        <w:pStyle w:val="a3"/>
        <w:rPr>
          <w:b/>
          <w:sz w:val="30"/>
        </w:rPr>
      </w:pPr>
    </w:p>
    <w:p w14:paraId="5C7CE8DA" w14:textId="77777777" w:rsidR="008C7C5E" w:rsidRDefault="008C7C5E">
      <w:pPr>
        <w:pStyle w:val="a3"/>
        <w:rPr>
          <w:b/>
          <w:sz w:val="30"/>
        </w:rPr>
      </w:pPr>
    </w:p>
    <w:p w14:paraId="3EFDCB3D" w14:textId="77777777" w:rsidR="008C7C5E" w:rsidRDefault="008C7C5E">
      <w:pPr>
        <w:pStyle w:val="a3"/>
        <w:rPr>
          <w:b/>
          <w:sz w:val="30"/>
        </w:rPr>
      </w:pPr>
    </w:p>
    <w:p w14:paraId="296AA70C" w14:textId="77777777" w:rsidR="008C7C5E" w:rsidRDefault="008C7C5E">
      <w:pPr>
        <w:pStyle w:val="a3"/>
        <w:rPr>
          <w:b/>
          <w:sz w:val="30"/>
        </w:rPr>
      </w:pPr>
    </w:p>
    <w:p w14:paraId="7B974090" w14:textId="77777777" w:rsidR="008C7C5E" w:rsidRDefault="008C7C5E">
      <w:pPr>
        <w:pStyle w:val="a3"/>
        <w:rPr>
          <w:b/>
          <w:sz w:val="30"/>
        </w:rPr>
      </w:pPr>
    </w:p>
    <w:p w14:paraId="7494BFE8" w14:textId="77777777" w:rsidR="008C7C5E" w:rsidRDefault="008C7C5E">
      <w:pPr>
        <w:pStyle w:val="a3"/>
        <w:rPr>
          <w:b/>
          <w:sz w:val="30"/>
        </w:rPr>
      </w:pPr>
    </w:p>
    <w:p w14:paraId="09932131" w14:textId="77777777" w:rsidR="008C7C5E" w:rsidRDefault="008C7C5E">
      <w:pPr>
        <w:pStyle w:val="a3"/>
        <w:spacing w:before="9"/>
        <w:rPr>
          <w:b/>
          <w:sz w:val="26"/>
        </w:rPr>
      </w:pPr>
    </w:p>
    <w:p w14:paraId="6C6D1CA8" w14:textId="77777777" w:rsidR="008C7C5E" w:rsidRDefault="00337D29">
      <w:pPr>
        <w:ind w:left="4499" w:right="4490"/>
        <w:jc w:val="center"/>
        <w:rPr>
          <w:b/>
          <w:sz w:val="28"/>
        </w:rPr>
      </w:pPr>
      <w:r>
        <w:rPr>
          <w:b/>
          <w:sz w:val="28"/>
        </w:rPr>
        <w:t>2024</w:t>
      </w:r>
    </w:p>
    <w:p w14:paraId="30F13A4A" w14:textId="77777777" w:rsidR="008C7C5E" w:rsidRDefault="008C7C5E">
      <w:pPr>
        <w:jc w:val="center"/>
        <w:rPr>
          <w:sz w:val="28"/>
        </w:rPr>
        <w:sectPr w:rsidR="008C7C5E" w:rsidSect="00037D10">
          <w:pgSz w:w="11910" w:h="16840" w:code="9"/>
          <w:pgMar w:top="1040" w:right="740" w:bottom="280" w:left="1580" w:header="720" w:footer="720" w:gutter="0"/>
          <w:cols w:space="720"/>
          <w:docGrid w:linePitch="299"/>
        </w:sectPr>
      </w:pPr>
    </w:p>
    <w:p w14:paraId="3155FA08" w14:textId="7A508F34" w:rsidR="008C7C5E" w:rsidRDefault="007D55F2" w:rsidP="00803123">
      <w:pPr>
        <w:pStyle w:val="1"/>
        <w:spacing w:before="67"/>
        <w:ind w:left="830"/>
        <w:jc w:val="center"/>
      </w:pPr>
      <w:r>
        <w:lastRenderedPageBreak/>
        <w:t>СОДЕРЖАНИЕ</w:t>
      </w:r>
    </w:p>
    <w:p w14:paraId="7F92C0A3" w14:textId="77777777" w:rsidR="00803123" w:rsidRDefault="00803123" w:rsidP="00803123">
      <w:pPr>
        <w:pStyle w:val="1"/>
        <w:spacing w:before="67"/>
        <w:ind w:left="830"/>
        <w:jc w:val="center"/>
      </w:pPr>
    </w:p>
    <w:p w14:paraId="3F7E49D0" w14:textId="77777777" w:rsidR="008C7C5E" w:rsidRDefault="00337D29">
      <w:pPr>
        <w:pStyle w:val="a4"/>
        <w:numPr>
          <w:ilvl w:val="0"/>
          <w:numId w:val="27"/>
        </w:numPr>
        <w:tabs>
          <w:tab w:val="left" w:pos="1196"/>
        </w:tabs>
        <w:spacing w:line="355" w:lineRule="auto"/>
        <w:ind w:right="115"/>
        <w:jc w:val="both"/>
        <w:rPr>
          <w:b/>
          <w:sz w:val="28"/>
        </w:rPr>
      </w:pPr>
      <w:r>
        <w:rPr>
          <w:b/>
          <w:sz w:val="28"/>
        </w:rPr>
        <w:t>ПАСПОРТ ПРИМЕРНЫХ ОЦЕНОЧНЫХ МАТЕРИАЛОВ ДЛЯ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ГИА</w:t>
      </w:r>
    </w:p>
    <w:p w14:paraId="6AE279B1" w14:textId="77777777" w:rsidR="008C7C5E" w:rsidRDefault="00337D29">
      <w:pPr>
        <w:pStyle w:val="1"/>
        <w:numPr>
          <w:ilvl w:val="0"/>
          <w:numId w:val="27"/>
        </w:numPr>
        <w:tabs>
          <w:tab w:val="left" w:pos="1196"/>
        </w:tabs>
        <w:spacing w:before="204"/>
      </w:pPr>
      <w:r>
        <w:t>СТРУКТУРА</w:t>
      </w:r>
      <w:r>
        <w:rPr>
          <w:spacing w:val="-5"/>
        </w:rPr>
        <w:t xml:space="preserve"> </w:t>
      </w:r>
      <w:r>
        <w:t>ПРОЦЕДУР</w:t>
      </w:r>
      <w:r>
        <w:rPr>
          <w:spacing w:val="-2"/>
        </w:rPr>
        <w:t xml:space="preserve"> </w:t>
      </w:r>
      <w:r>
        <w:t>ГИА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ПОРЯДОК</w:t>
      </w:r>
      <w:r>
        <w:rPr>
          <w:spacing w:val="-5"/>
        </w:rPr>
        <w:t xml:space="preserve"> </w:t>
      </w:r>
      <w:r>
        <w:t>ПРОВЕДЕНИЯ</w:t>
      </w:r>
    </w:p>
    <w:p w14:paraId="0D635FEF" w14:textId="77777777" w:rsidR="008C7C5E" w:rsidRDefault="008C7C5E">
      <w:pPr>
        <w:pStyle w:val="a3"/>
        <w:spacing w:before="1"/>
        <w:rPr>
          <w:b/>
          <w:sz w:val="32"/>
        </w:rPr>
      </w:pPr>
    </w:p>
    <w:p w14:paraId="38640534" w14:textId="77777777" w:rsidR="008C7C5E" w:rsidRDefault="00337D29">
      <w:pPr>
        <w:pStyle w:val="a4"/>
        <w:numPr>
          <w:ilvl w:val="0"/>
          <w:numId w:val="27"/>
        </w:numPr>
        <w:tabs>
          <w:tab w:val="left" w:pos="1196"/>
        </w:tabs>
        <w:spacing w:line="360" w:lineRule="auto"/>
        <w:ind w:right="113"/>
        <w:jc w:val="both"/>
        <w:rPr>
          <w:b/>
          <w:sz w:val="28"/>
        </w:rPr>
      </w:pPr>
      <w:r>
        <w:rPr>
          <w:b/>
          <w:sz w:val="28"/>
        </w:rPr>
        <w:t>ТИПОВОЕ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ГОСУДАРСТВЕННОГО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ЭКЗАМЕНА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(СТРУКТУРА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СОДЕРЖАНИЕ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ТИПОВОГО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ЗАДАНИЯ,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КРИТЕРИИ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ОЦЕНКИ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ВЫПОЛЕНИЯ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ЗАДАНИЯ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ГОСУДАРСТВЕННОГО ЭКЗАМЕНА)</w:t>
      </w:r>
    </w:p>
    <w:p w14:paraId="70286A43" w14:textId="77777777" w:rsidR="008C7C5E" w:rsidRDefault="00337D29">
      <w:pPr>
        <w:pStyle w:val="1"/>
        <w:numPr>
          <w:ilvl w:val="0"/>
          <w:numId w:val="27"/>
        </w:numPr>
        <w:tabs>
          <w:tab w:val="left" w:pos="1196"/>
          <w:tab w:val="left" w:pos="3427"/>
          <w:tab w:val="left" w:pos="6445"/>
          <w:tab w:val="left" w:pos="7472"/>
        </w:tabs>
        <w:spacing w:before="201" w:line="355" w:lineRule="auto"/>
        <w:ind w:right="114"/>
        <w:jc w:val="both"/>
      </w:pPr>
      <w:r>
        <w:t>ПОРЯДОК</w:t>
      </w:r>
      <w:r>
        <w:tab/>
        <w:t>ОРГАНИЗАЦИИ</w:t>
      </w:r>
      <w:r>
        <w:tab/>
        <w:t>И</w:t>
      </w:r>
      <w:r>
        <w:tab/>
      </w:r>
      <w:r>
        <w:rPr>
          <w:spacing w:val="-1"/>
        </w:rPr>
        <w:t>ПРОВЕДЕНИЯ</w:t>
      </w:r>
      <w:r>
        <w:rPr>
          <w:spacing w:val="-68"/>
        </w:rPr>
        <w:t xml:space="preserve"> </w:t>
      </w:r>
      <w:r>
        <w:t>ГОСУДАРСТВЕННОГО ЭКЗАМЕНА</w:t>
      </w:r>
    </w:p>
    <w:p w14:paraId="59818C64" w14:textId="77777777" w:rsidR="008C7C5E" w:rsidRDefault="008C7C5E">
      <w:pPr>
        <w:spacing w:line="355" w:lineRule="auto"/>
        <w:jc w:val="both"/>
        <w:sectPr w:rsidR="008C7C5E">
          <w:pgSz w:w="11910" w:h="16840"/>
          <w:pgMar w:top="1040" w:right="740" w:bottom="280" w:left="1580" w:header="720" w:footer="720" w:gutter="0"/>
          <w:cols w:space="720"/>
        </w:sectPr>
      </w:pPr>
    </w:p>
    <w:p w14:paraId="59F3C280" w14:textId="77777777" w:rsidR="008C7C5E" w:rsidRDefault="00337D29" w:rsidP="00803123">
      <w:pPr>
        <w:pStyle w:val="a4"/>
        <w:numPr>
          <w:ilvl w:val="0"/>
          <w:numId w:val="26"/>
        </w:numPr>
        <w:tabs>
          <w:tab w:val="left" w:pos="1121"/>
          <w:tab w:val="left" w:pos="1122"/>
        </w:tabs>
        <w:rPr>
          <w:b/>
          <w:sz w:val="28"/>
        </w:rPr>
      </w:pPr>
      <w:r>
        <w:rPr>
          <w:b/>
          <w:sz w:val="28"/>
        </w:rPr>
        <w:lastRenderedPageBreak/>
        <w:t>ПАСПОРТ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ПРИМЕРНЫХ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ОЦЕНОЧНЫХ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МАТЕРИАЛОВ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ДЛЯ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ГИА</w:t>
      </w:r>
    </w:p>
    <w:p w14:paraId="77799119" w14:textId="77777777" w:rsidR="008C7C5E" w:rsidRDefault="00337D29" w:rsidP="00803123">
      <w:pPr>
        <w:pStyle w:val="1"/>
        <w:numPr>
          <w:ilvl w:val="1"/>
          <w:numId w:val="26"/>
        </w:numPr>
        <w:tabs>
          <w:tab w:val="left" w:pos="1529"/>
          <w:tab w:val="left" w:pos="1530"/>
        </w:tabs>
      </w:pPr>
      <w:r>
        <w:t>Особенности</w:t>
      </w:r>
      <w:r>
        <w:rPr>
          <w:spacing w:val="-3"/>
        </w:rPr>
        <w:t xml:space="preserve"> </w:t>
      </w:r>
      <w:r>
        <w:t>образовательной</w:t>
      </w:r>
      <w:r>
        <w:rPr>
          <w:spacing w:val="-7"/>
        </w:rPr>
        <w:t xml:space="preserve"> </w:t>
      </w:r>
      <w:r>
        <w:t>программы</w:t>
      </w:r>
    </w:p>
    <w:p w14:paraId="0DC05BCE" w14:textId="77777777" w:rsidR="008C7C5E" w:rsidRDefault="00337D29" w:rsidP="00803123">
      <w:pPr>
        <w:pStyle w:val="a3"/>
        <w:tabs>
          <w:tab w:val="left" w:pos="2578"/>
          <w:tab w:val="left" w:pos="4252"/>
          <w:tab w:val="left" w:pos="5909"/>
          <w:tab w:val="left" w:pos="7774"/>
          <w:tab w:val="left" w:pos="8551"/>
        </w:tabs>
        <w:ind w:left="824"/>
      </w:pPr>
      <w:r>
        <w:t>Примерные</w:t>
      </w:r>
      <w:r>
        <w:tab/>
        <w:t>оценочные</w:t>
      </w:r>
      <w:r>
        <w:tab/>
        <w:t>материалы</w:t>
      </w:r>
      <w:r>
        <w:tab/>
        <w:t>разработаны</w:t>
      </w:r>
      <w:r>
        <w:tab/>
        <w:t>для</w:t>
      </w:r>
      <w:r>
        <w:tab/>
        <w:t>специальности</w:t>
      </w:r>
    </w:p>
    <w:p w14:paraId="278E9AB8" w14:textId="77777777" w:rsidR="008C7C5E" w:rsidRDefault="00337D29" w:rsidP="00803123">
      <w:pPr>
        <w:pStyle w:val="a3"/>
        <w:ind w:left="113"/>
      </w:pPr>
      <w:r>
        <w:t>31.02.03</w:t>
      </w:r>
      <w:r>
        <w:rPr>
          <w:spacing w:val="-8"/>
        </w:rPr>
        <w:t xml:space="preserve"> </w:t>
      </w:r>
      <w:r>
        <w:t>Лабораторная</w:t>
      </w:r>
      <w:r>
        <w:rPr>
          <w:spacing w:val="-3"/>
        </w:rPr>
        <w:t xml:space="preserve"> </w:t>
      </w:r>
      <w:r>
        <w:t>диагностика.</w:t>
      </w:r>
    </w:p>
    <w:p w14:paraId="24D2571E" w14:textId="77777777" w:rsidR="008C7C5E" w:rsidRDefault="00337D29" w:rsidP="00803123">
      <w:pPr>
        <w:pStyle w:val="a3"/>
        <w:tabs>
          <w:tab w:val="left" w:pos="1337"/>
          <w:tab w:val="left" w:pos="2507"/>
          <w:tab w:val="left" w:pos="4612"/>
          <w:tab w:val="left" w:pos="5528"/>
          <w:tab w:val="left" w:pos="6842"/>
          <w:tab w:val="left" w:pos="8833"/>
        </w:tabs>
        <w:ind w:left="113" w:right="118" w:firstLine="710"/>
      </w:pPr>
      <w:r>
        <w:t>В</w:t>
      </w:r>
      <w:r>
        <w:tab/>
        <w:t>рамках</w:t>
      </w:r>
      <w:r>
        <w:tab/>
        <w:t>специальности</w:t>
      </w:r>
      <w:r>
        <w:tab/>
        <w:t>СПО</w:t>
      </w:r>
      <w:r>
        <w:tab/>
        <w:t>31.02.03</w:t>
      </w:r>
      <w:r>
        <w:tab/>
        <w:t>Лабораторная</w:t>
      </w:r>
      <w:r>
        <w:tab/>
      </w:r>
      <w:r>
        <w:rPr>
          <w:spacing w:val="-1"/>
        </w:rPr>
        <w:t>диагностика</w:t>
      </w:r>
      <w:r>
        <w:rPr>
          <w:spacing w:val="-67"/>
        </w:rPr>
        <w:t xml:space="preserve"> </w:t>
      </w:r>
      <w:r>
        <w:t>предусмотрено</w:t>
      </w:r>
      <w:r>
        <w:rPr>
          <w:spacing w:val="-2"/>
        </w:rPr>
        <w:t xml:space="preserve"> </w:t>
      </w:r>
      <w:r>
        <w:t>освоение</w:t>
      </w:r>
      <w:r>
        <w:rPr>
          <w:spacing w:val="-1"/>
        </w:rPr>
        <w:t xml:space="preserve"> </w:t>
      </w:r>
      <w:r>
        <w:t>квалификации:</w:t>
      </w:r>
      <w:r>
        <w:rPr>
          <w:spacing w:val="-1"/>
        </w:rPr>
        <w:t xml:space="preserve"> </w:t>
      </w:r>
      <w:r>
        <w:t>медицинский</w:t>
      </w:r>
      <w:r>
        <w:rPr>
          <w:spacing w:val="-2"/>
        </w:rPr>
        <w:t xml:space="preserve"> </w:t>
      </w:r>
      <w:r>
        <w:t>лабораторный</w:t>
      </w:r>
      <w:r>
        <w:rPr>
          <w:spacing w:val="-2"/>
        </w:rPr>
        <w:t xml:space="preserve"> </w:t>
      </w:r>
      <w:r>
        <w:t>техник.</w:t>
      </w:r>
    </w:p>
    <w:p w14:paraId="3464DE4F" w14:textId="77777777" w:rsidR="008C7C5E" w:rsidRDefault="00337D29" w:rsidP="00803123">
      <w:pPr>
        <w:pStyle w:val="a3"/>
        <w:ind w:left="113" w:right="118" w:firstLine="710"/>
      </w:pPr>
      <w:r>
        <w:t>Выпускник,</w:t>
      </w:r>
      <w:r>
        <w:rPr>
          <w:spacing w:val="53"/>
        </w:rPr>
        <w:t xml:space="preserve"> </w:t>
      </w:r>
      <w:r>
        <w:t>освоивший</w:t>
      </w:r>
      <w:r>
        <w:rPr>
          <w:spacing w:val="119"/>
        </w:rPr>
        <w:t xml:space="preserve"> </w:t>
      </w:r>
      <w:r>
        <w:t>образовательную</w:t>
      </w:r>
      <w:r>
        <w:rPr>
          <w:spacing w:val="118"/>
        </w:rPr>
        <w:t xml:space="preserve"> </w:t>
      </w:r>
      <w:r>
        <w:t>программу,</w:t>
      </w:r>
      <w:r>
        <w:rPr>
          <w:spacing w:val="121"/>
        </w:rPr>
        <w:t xml:space="preserve"> </w:t>
      </w:r>
      <w:r>
        <w:t>должен</w:t>
      </w:r>
      <w:r>
        <w:rPr>
          <w:spacing w:val="120"/>
        </w:rPr>
        <w:t xml:space="preserve"> </w:t>
      </w:r>
      <w:r>
        <w:t>быть</w:t>
      </w:r>
      <w:r>
        <w:rPr>
          <w:spacing w:val="117"/>
        </w:rPr>
        <w:t xml:space="preserve"> </w:t>
      </w:r>
      <w:r>
        <w:t>готов</w:t>
      </w:r>
      <w:r>
        <w:rPr>
          <w:spacing w:val="-67"/>
        </w:rPr>
        <w:t xml:space="preserve"> </w:t>
      </w:r>
      <w:r>
        <w:t>к выполнению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перечисленных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6"/>
        </w:rPr>
        <w:t xml:space="preserve"> </w:t>
      </w:r>
      <w:r>
        <w:t>№1.</w:t>
      </w:r>
    </w:p>
    <w:p w14:paraId="1CB15052" w14:textId="77777777" w:rsidR="008C7C5E" w:rsidRDefault="00337D29" w:rsidP="00803123">
      <w:pPr>
        <w:pStyle w:val="1"/>
        <w:spacing w:line="320" w:lineRule="exact"/>
        <w:ind w:left="0" w:right="103"/>
        <w:jc w:val="right"/>
      </w:pPr>
      <w:r>
        <w:t>Таблица №1.</w:t>
      </w:r>
    </w:p>
    <w:p w14:paraId="5963288A" w14:textId="77777777" w:rsidR="008C7C5E" w:rsidRDefault="00337D29">
      <w:pPr>
        <w:spacing w:before="163"/>
        <w:ind w:left="4309" w:right="3599"/>
        <w:jc w:val="center"/>
        <w:rPr>
          <w:b/>
          <w:sz w:val="28"/>
        </w:rPr>
      </w:pPr>
      <w:r>
        <w:rPr>
          <w:b/>
          <w:sz w:val="28"/>
        </w:rPr>
        <w:t>Виды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деятельности</w:t>
      </w:r>
    </w:p>
    <w:p w14:paraId="4C170C4D" w14:textId="77777777" w:rsidR="008C7C5E" w:rsidRDefault="008C7C5E">
      <w:pPr>
        <w:pStyle w:val="a3"/>
        <w:spacing w:before="10"/>
        <w:rPr>
          <w:b/>
          <w:sz w:val="13"/>
        </w:rPr>
      </w:pPr>
    </w:p>
    <w:tbl>
      <w:tblPr>
        <w:tblStyle w:val="TableNormal"/>
        <w:tblW w:w="0" w:type="auto"/>
        <w:tblInd w:w="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71"/>
        <w:gridCol w:w="4821"/>
      </w:tblGrid>
      <w:tr w:rsidR="008C7C5E" w14:paraId="156C4EE8" w14:textId="77777777">
        <w:trPr>
          <w:trHeight w:val="955"/>
        </w:trPr>
        <w:tc>
          <w:tcPr>
            <w:tcW w:w="4471" w:type="dxa"/>
          </w:tcPr>
          <w:p w14:paraId="2B3FBB78" w14:textId="77777777" w:rsidR="008C7C5E" w:rsidRDefault="00337D29">
            <w:pPr>
              <w:pStyle w:val="TableParagraph"/>
              <w:spacing w:line="280" w:lineRule="auto"/>
              <w:ind w:left="950" w:right="926" w:firstLine="172"/>
              <w:rPr>
                <w:b/>
                <w:sz w:val="24"/>
              </w:rPr>
            </w:pPr>
            <w:r>
              <w:rPr>
                <w:b/>
                <w:sz w:val="24"/>
              </w:rPr>
              <w:t>Код и наименование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вида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(ВД)</w:t>
            </w:r>
          </w:p>
        </w:tc>
        <w:tc>
          <w:tcPr>
            <w:tcW w:w="4821" w:type="dxa"/>
          </w:tcPr>
          <w:p w14:paraId="4707A7BC" w14:textId="77777777" w:rsidR="008C7C5E" w:rsidRDefault="00337D29">
            <w:pPr>
              <w:pStyle w:val="TableParagraph"/>
              <w:spacing w:line="273" w:lineRule="exact"/>
              <w:ind w:left="565" w:firstLine="725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 наименование</w:t>
            </w:r>
          </w:p>
          <w:p w14:paraId="0BBAB988" w14:textId="77777777" w:rsidR="008C7C5E" w:rsidRDefault="00337D29">
            <w:pPr>
              <w:pStyle w:val="TableParagraph"/>
              <w:spacing w:before="11" w:line="310" w:lineRule="atLeast"/>
              <w:ind w:left="513" w:right="499" w:firstLine="52"/>
              <w:rPr>
                <w:b/>
                <w:sz w:val="24"/>
              </w:rPr>
            </w:pPr>
            <w:r>
              <w:rPr>
                <w:b/>
                <w:sz w:val="24"/>
              </w:rPr>
              <w:t>профессионального модуля (ПМ),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рамках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которого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осваивается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ВД</w:t>
            </w:r>
          </w:p>
        </w:tc>
      </w:tr>
      <w:tr w:rsidR="008C7C5E" w14:paraId="35423A9A" w14:textId="77777777">
        <w:trPr>
          <w:trHeight w:val="316"/>
        </w:trPr>
        <w:tc>
          <w:tcPr>
            <w:tcW w:w="4471" w:type="dxa"/>
          </w:tcPr>
          <w:p w14:paraId="771BCC1B" w14:textId="77777777" w:rsidR="008C7C5E" w:rsidRDefault="00337D29">
            <w:pPr>
              <w:pStyle w:val="TableParagraph"/>
              <w:spacing w:line="268" w:lineRule="exact"/>
              <w:ind w:left="1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21" w:type="dxa"/>
          </w:tcPr>
          <w:p w14:paraId="00721FFF" w14:textId="77777777" w:rsidR="008C7C5E" w:rsidRDefault="00337D29">
            <w:pPr>
              <w:pStyle w:val="TableParagraph"/>
              <w:spacing w:line="268" w:lineRule="exact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8C7C5E" w14:paraId="453DE177" w14:textId="77777777">
        <w:trPr>
          <w:trHeight w:val="364"/>
        </w:trPr>
        <w:tc>
          <w:tcPr>
            <w:tcW w:w="9292" w:type="dxa"/>
            <w:gridSpan w:val="2"/>
          </w:tcPr>
          <w:p w14:paraId="48CEEBEE" w14:textId="77777777" w:rsidR="008C7C5E" w:rsidRDefault="00337D29">
            <w:pPr>
              <w:pStyle w:val="TableParagraph"/>
              <w:spacing w:before="20"/>
              <w:ind w:left="3324" w:right="330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В</w:t>
            </w:r>
            <w:r>
              <w:rPr>
                <w:b/>
                <w:spacing w:val="3"/>
                <w:sz w:val="24"/>
              </w:rPr>
              <w:t xml:space="preserve"> </w:t>
            </w:r>
            <w:r>
              <w:rPr>
                <w:b/>
                <w:sz w:val="24"/>
              </w:rPr>
              <w:t>соответствии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ФГОС</w:t>
            </w:r>
          </w:p>
        </w:tc>
      </w:tr>
      <w:tr w:rsidR="008C7C5E" w14:paraId="75B34711" w14:textId="77777777">
        <w:trPr>
          <w:trHeight w:val="1583"/>
        </w:trPr>
        <w:tc>
          <w:tcPr>
            <w:tcW w:w="4471" w:type="dxa"/>
          </w:tcPr>
          <w:p w14:paraId="71FF65D9" w14:textId="77777777" w:rsidR="008C7C5E" w:rsidRDefault="00337D29">
            <w:pPr>
              <w:pStyle w:val="TableParagraph"/>
              <w:spacing w:line="276" w:lineRule="auto"/>
              <w:ind w:left="76" w:right="536"/>
              <w:rPr>
                <w:sz w:val="24"/>
              </w:rPr>
            </w:pPr>
            <w:r>
              <w:rPr>
                <w:sz w:val="24"/>
              </w:rPr>
              <w:t>ВД 01. Выполнение организационно-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 процедур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</w:p>
          <w:p w14:paraId="6DF32AF1" w14:textId="77777777" w:rsidR="008C7C5E" w:rsidRDefault="00337D29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</w:p>
        </w:tc>
        <w:tc>
          <w:tcPr>
            <w:tcW w:w="4821" w:type="dxa"/>
          </w:tcPr>
          <w:p w14:paraId="24C35C29" w14:textId="77777777" w:rsidR="008C7C5E" w:rsidRDefault="00337D29">
            <w:pPr>
              <w:pStyle w:val="TableParagraph"/>
              <w:spacing w:line="276" w:lineRule="auto"/>
              <w:ind w:left="95" w:right="129"/>
              <w:jc w:val="both"/>
              <w:rPr>
                <w:sz w:val="24"/>
              </w:rPr>
            </w:pPr>
            <w:r>
              <w:rPr>
                <w:sz w:val="24"/>
              </w:rPr>
              <w:t>ПМ.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технологических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 при выполнении различных видов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</w:p>
        </w:tc>
      </w:tr>
      <w:tr w:rsidR="008C7C5E" w14:paraId="355D57D4" w14:textId="77777777">
        <w:trPr>
          <w:trHeight w:val="955"/>
        </w:trPr>
        <w:tc>
          <w:tcPr>
            <w:tcW w:w="4471" w:type="dxa"/>
          </w:tcPr>
          <w:p w14:paraId="79BA3D86" w14:textId="77777777" w:rsidR="008C7C5E" w:rsidRDefault="00337D29">
            <w:pPr>
              <w:pStyle w:val="TableParagraph"/>
              <w:spacing w:line="273" w:lineRule="exact"/>
              <w:ind w:left="76"/>
              <w:rPr>
                <w:sz w:val="24"/>
              </w:rPr>
            </w:pPr>
            <w:r>
              <w:rPr>
                <w:sz w:val="24"/>
              </w:rPr>
              <w:t>ВД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клинических</w:t>
            </w:r>
          </w:p>
          <w:p w14:paraId="78D742AD" w14:textId="77777777" w:rsidR="008C7C5E" w:rsidRDefault="00337D29">
            <w:pPr>
              <w:pStyle w:val="TableParagraph"/>
              <w:spacing w:before="7" w:line="310" w:lineRule="atLeast"/>
              <w:ind w:left="76" w:right="475"/>
              <w:rPr>
                <w:sz w:val="24"/>
              </w:rPr>
            </w:pPr>
            <w:r>
              <w:rPr>
                <w:sz w:val="24"/>
              </w:rPr>
              <w:t>лабораторных исследований первой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  <w:tc>
          <w:tcPr>
            <w:tcW w:w="4821" w:type="dxa"/>
          </w:tcPr>
          <w:p w14:paraId="7525D092" w14:textId="77777777" w:rsidR="008C7C5E" w:rsidRDefault="00337D29">
            <w:pPr>
              <w:pStyle w:val="TableParagraph"/>
              <w:tabs>
                <w:tab w:val="left" w:pos="973"/>
                <w:tab w:val="left" w:pos="1645"/>
                <w:tab w:val="left" w:pos="3357"/>
              </w:tabs>
              <w:spacing w:line="273" w:lineRule="exact"/>
              <w:ind w:left="95"/>
              <w:rPr>
                <w:sz w:val="24"/>
              </w:rPr>
            </w:pPr>
            <w:r>
              <w:rPr>
                <w:sz w:val="24"/>
              </w:rPr>
              <w:t>ПМ.</w:t>
            </w:r>
            <w:r>
              <w:rPr>
                <w:sz w:val="24"/>
              </w:rPr>
              <w:tab/>
              <w:t>02</w:t>
            </w:r>
            <w:r>
              <w:rPr>
                <w:sz w:val="24"/>
              </w:rPr>
              <w:tab/>
              <w:t>Выполнение</w:t>
            </w:r>
            <w:r>
              <w:rPr>
                <w:sz w:val="24"/>
              </w:rPr>
              <w:tab/>
              <w:t>клинических</w:t>
            </w:r>
          </w:p>
          <w:p w14:paraId="46BF5644" w14:textId="77777777" w:rsidR="008C7C5E" w:rsidRDefault="00337D29">
            <w:pPr>
              <w:pStyle w:val="TableParagraph"/>
              <w:tabs>
                <w:tab w:val="left" w:pos="1836"/>
                <w:tab w:val="left" w:pos="3539"/>
                <w:tab w:val="left" w:pos="4546"/>
              </w:tabs>
              <w:spacing w:before="7" w:line="310" w:lineRule="atLeast"/>
              <w:ind w:left="95" w:right="134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z w:val="24"/>
              </w:rPr>
              <w:tab/>
              <w:t>исследований</w:t>
            </w:r>
            <w:r>
              <w:rPr>
                <w:sz w:val="24"/>
              </w:rPr>
              <w:tab/>
              <w:t>первой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</w:tr>
      <w:tr w:rsidR="008C7C5E" w14:paraId="60B81474" w14:textId="77777777">
        <w:trPr>
          <w:trHeight w:val="1266"/>
        </w:trPr>
        <w:tc>
          <w:tcPr>
            <w:tcW w:w="4471" w:type="dxa"/>
          </w:tcPr>
          <w:p w14:paraId="58FF33C9" w14:textId="77777777" w:rsidR="008C7C5E" w:rsidRDefault="00337D29">
            <w:pPr>
              <w:pStyle w:val="TableParagraph"/>
              <w:spacing w:line="276" w:lineRule="auto"/>
              <w:ind w:left="76" w:right="682"/>
              <w:rPr>
                <w:sz w:val="24"/>
              </w:rPr>
            </w:pPr>
            <w:r>
              <w:rPr>
                <w:sz w:val="24"/>
              </w:rPr>
              <w:t>ВД 03.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микробиологических лабораторных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</w:p>
          <w:p w14:paraId="517282B5" w14:textId="77777777" w:rsidR="008C7C5E" w:rsidRDefault="00337D29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категории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  <w:tc>
          <w:tcPr>
            <w:tcW w:w="4821" w:type="dxa"/>
          </w:tcPr>
          <w:p w14:paraId="310D27AE" w14:textId="77777777" w:rsidR="008C7C5E" w:rsidRDefault="00337D29">
            <w:pPr>
              <w:pStyle w:val="TableParagraph"/>
              <w:spacing w:line="276" w:lineRule="auto"/>
              <w:ind w:left="95" w:right="133"/>
              <w:jc w:val="both"/>
              <w:rPr>
                <w:sz w:val="24"/>
              </w:rPr>
            </w:pPr>
            <w:r>
              <w:rPr>
                <w:sz w:val="24"/>
              </w:rPr>
              <w:t>ПМ.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микробиологических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</w:tr>
      <w:tr w:rsidR="008C7C5E" w14:paraId="2C1D3988" w14:textId="77777777">
        <w:trPr>
          <w:trHeight w:val="955"/>
        </w:trPr>
        <w:tc>
          <w:tcPr>
            <w:tcW w:w="4471" w:type="dxa"/>
          </w:tcPr>
          <w:p w14:paraId="10F5829B" w14:textId="77777777" w:rsidR="008C7C5E" w:rsidRDefault="00337D29">
            <w:pPr>
              <w:pStyle w:val="TableParagraph"/>
              <w:spacing w:line="276" w:lineRule="auto"/>
              <w:ind w:left="76" w:right="453"/>
              <w:rPr>
                <w:sz w:val="24"/>
              </w:rPr>
            </w:pPr>
            <w:r>
              <w:rPr>
                <w:sz w:val="24"/>
              </w:rPr>
              <w:t>ВД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04.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морфологических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35A02D54" w14:textId="77777777" w:rsidR="008C7C5E" w:rsidRDefault="00337D29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  <w:tc>
          <w:tcPr>
            <w:tcW w:w="4821" w:type="dxa"/>
          </w:tcPr>
          <w:p w14:paraId="5CF7D21F" w14:textId="77777777" w:rsidR="008C7C5E" w:rsidRDefault="00337D29">
            <w:pPr>
              <w:pStyle w:val="TableParagraph"/>
              <w:tabs>
                <w:tab w:val="left" w:pos="800"/>
                <w:tab w:val="left" w:pos="1299"/>
                <w:tab w:val="left" w:pos="1836"/>
                <w:tab w:val="left" w:pos="2843"/>
                <w:tab w:val="left" w:pos="3539"/>
                <w:tab w:val="left" w:pos="4550"/>
              </w:tabs>
              <w:spacing w:line="276" w:lineRule="auto"/>
              <w:ind w:left="95" w:right="129"/>
              <w:rPr>
                <w:sz w:val="24"/>
              </w:rPr>
            </w:pPr>
            <w:r>
              <w:rPr>
                <w:sz w:val="24"/>
              </w:rPr>
              <w:t>ПМ.</w:t>
            </w:r>
            <w:r>
              <w:rPr>
                <w:sz w:val="24"/>
              </w:rPr>
              <w:tab/>
              <w:t>04</w:t>
            </w:r>
            <w:r>
              <w:rPr>
                <w:sz w:val="24"/>
              </w:rPr>
              <w:tab/>
              <w:t>Выполнение</w:t>
            </w:r>
            <w:r>
              <w:rPr>
                <w:sz w:val="24"/>
              </w:rPr>
              <w:tab/>
              <w:t>морфологических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z w:val="24"/>
              </w:rPr>
              <w:tab/>
              <w:t>исследований</w:t>
            </w:r>
            <w:r>
              <w:rPr>
                <w:sz w:val="24"/>
              </w:rPr>
              <w:tab/>
              <w:t>первой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</w:p>
          <w:p w14:paraId="2A44CA9A" w14:textId="77777777" w:rsidR="008C7C5E" w:rsidRDefault="00337D29">
            <w:pPr>
              <w:pStyle w:val="TableParagraph"/>
              <w:spacing w:line="275" w:lineRule="exact"/>
              <w:ind w:left="95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</w:tr>
      <w:tr w:rsidR="008C7C5E" w14:paraId="74627433" w14:textId="77777777">
        <w:trPr>
          <w:trHeight w:val="950"/>
        </w:trPr>
        <w:tc>
          <w:tcPr>
            <w:tcW w:w="4471" w:type="dxa"/>
          </w:tcPr>
          <w:p w14:paraId="7834EA19" w14:textId="77777777" w:rsidR="008C7C5E" w:rsidRDefault="00337D29">
            <w:pPr>
              <w:pStyle w:val="TableParagraph"/>
              <w:spacing w:line="276" w:lineRule="auto"/>
              <w:ind w:left="76" w:right="748"/>
              <w:rPr>
                <w:sz w:val="24"/>
              </w:rPr>
            </w:pPr>
            <w:r>
              <w:rPr>
                <w:sz w:val="24"/>
              </w:rPr>
              <w:t>ВД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05.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Выполнение санитарно-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эпидемиологических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</w:p>
        </w:tc>
        <w:tc>
          <w:tcPr>
            <w:tcW w:w="4821" w:type="dxa"/>
          </w:tcPr>
          <w:p w14:paraId="2105BD2A" w14:textId="77777777" w:rsidR="008C7C5E" w:rsidRDefault="00337D29">
            <w:pPr>
              <w:pStyle w:val="TableParagraph"/>
              <w:tabs>
                <w:tab w:val="left" w:pos="1035"/>
                <w:tab w:val="left" w:pos="1769"/>
                <w:tab w:val="left" w:pos="3549"/>
              </w:tabs>
              <w:spacing w:line="276" w:lineRule="auto"/>
              <w:ind w:left="95" w:right="129"/>
              <w:rPr>
                <w:sz w:val="24"/>
              </w:rPr>
            </w:pPr>
            <w:r>
              <w:rPr>
                <w:sz w:val="24"/>
              </w:rPr>
              <w:t>ПМ.</w:t>
            </w:r>
            <w:r>
              <w:rPr>
                <w:sz w:val="24"/>
              </w:rPr>
              <w:tab/>
              <w:t>05</w:t>
            </w:r>
            <w:r>
              <w:rPr>
                <w:sz w:val="24"/>
              </w:rPr>
              <w:tab/>
              <w:t>Выполнение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санитарно-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гигиенических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</w:p>
          <w:p w14:paraId="7436C64D" w14:textId="77777777" w:rsidR="008C7C5E" w:rsidRDefault="00337D29">
            <w:pPr>
              <w:pStyle w:val="TableParagraph"/>
              <w:spacing w:line="275" w:lineRule="exact"/>
              <w:ind w:left="95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категории сложности</w:t>
            </w:r>
          </w:p>
        </w:tc>
      </w:tr>
      <w:tr w:rsidR="008C7C5E" w14:paraId="1DC99007" w14:textId="77777777">
        <w:trPr>
          <w:trHeight w:val="1271"/>
        </w:trPr>
        <w:tc>
          <w:tcPr>
            <w:tcW w:w="4471" w:type="dxa"/>
          </w:tcPr>
          <w:p w14:paraId="0010CF07" w14:textId="77777777" w:rsidR="008C7C5E" w:rsidRDefault="00337D29">
            <w:pPr>
              <w:pStyle w:val="TableParagraph"/>
              <w:spacing w:line="278" w:lineRule="auto"/>
              <w:ind w:left="76" w:right="507"/>
              <w:rPr>
                <w:sz w:val="24"/>
              </w:rPr>
            </w:pPr>
            <w:r>
              <w:rPr>
                <w:sz w:val="24"/>
              </w:rPr>
              <w:t>ВД 06. Выполнение лабораторных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инструментальных исследований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судебно-медицинских</w:t>
            </w:r>
          </w:p>
          <w:p w14:paraId="1FE2F4D2" w14:textId="77777777" w:rsidR="008C7C5E" w:rsidRDefault="00337D29">
            <w:pPr>
              <w:pStyle w:val="TableParagraph"/>
              <w:spacing w:line="271" w:lineRule="exact"/>
              <w:ind w:left="76"/>
              <w:rPr>
                <w:sz w:val="24"/>
              </w:rPr>
            </w:pPr>
            <w:r>
              <w:rPr>
                <w:sz w:val="24"/>
              </w:rPr>
              <w:t>экспертиз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(исследований)</w:t>
            </w:r>
          </w:p>
        </w:tc>
        <w:tc>
          <w:tcPr>
            <w:tcW w:w="4821" w:type="dxa"/>
          </w:tcPr>
          <w:p w14:paraId="60D6D562" w14:textId="77777777" w:rsidR="008C7C5E" w:rsidRDefault="00337D29">
            <w:pPr>
              <w:pStyle w:val="TableParagraph"/>
              <w:tabs>
                <w:tab w:val="left" w:pos="2408"/>
              </w:tabs>
              <w:spacing w:line="278" w:lineRule="auto"/>
              <w:ind w:left="95" w:right="129"/>
              <w:jc w:val="both"/>
              <w:rPr>
                <w:sz w:val="24"/>
              </w:rPr>
            </w:pPr>
            <w:r>
              <w:rPr>
                <w:sz w:val="24"/>
              </w:rPr>
              <w:t>ПМ.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06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судебно-медицинских</w:t>
            </w:r>
          </w:p>
          <w:p w14:paraId="2CC507D0" w14:textId="77777777" w:rsidR="008C7C5E" w:rsidRDefault="00337D29">
            <w:pPr>
              <w:pStyle w:val="TableParagraph"/>
              <w:spacing w:line="271" w:lineRule="exact"/>
              <w:ind w:left="95"/>
              <w:jc w:val="both"/>
              <w:rPr>
                <w:sz w:val="24"/>
              </w:rPr>
            </w:pPr>
            <w:r>
              <w:rPr>
                <w:sz w:val="24"/>
              </w:rPr>
              <w:t>экспертиз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(исследований)</w:t>
            </w:r>
          </w:p>
        </w:tc>
      </w:tr>
    </w:tbl>
    <w:p w14:paraId="58A731BC" w14:textId="77777777" w:rsidR="008C7C5E" w:rsidRDefault="008C7C5E">
      <w:pPr>
        <w:spacing w:line="271" w:lineRule="exact"/>
        <w:jc w:val="both"/>
        <w:rPr>
          <w:sz w:val="24"/>
        </w:rPr>
        <w:sectPr w:rsidR="008C7C5E">
          <w:pgSz w:w="11910" w:h="16840"/>
          <w:pgMar w:top="1060" w:right="460" w:bottom="280" w:left="1020" w:header="720" w:footer="720" w:gutter="0"/>
          <w:cols w:space="720"/>
        </w:sectPr>
      </w:pPr>
    </w:p>
    <w:p w14:paraId="212BE74B" w14:textId="77777777" w:rsidR="008C7C5E" w:rsidRDefault="00337D29" w:rsidP="00803123">
      <w:pPr>
        <w:pStyle w:val="1"/>
        <w:numPr>
          <w:ilvl w:val="1"/>
          <w:numId w:val="26"/>
        </w:numPr>
        <w:tabs>
          <w:tab w:val="left" w:pos="1530"/>
        </w:tabs>
        <w:ind w:left="833" w:right="115" w:hanging="361"/>
        <w:jc w:val="both"/>
      </w:pPr>
      <w:r>
        <w:lastRenderedPageBreak/>
        <w:t>Требования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67"/>
        </w:rPr>
        <w:t xml:space="preserve"> </w:t>
      </w:r>
      <w:r>
        <w:t>программы</w:t>
      </w:r>
    </w:p>
    <w:p w14:paraId="2C54F499" w14:textId="77777777" w:rsidR="008C7C5E" w:rsidRDefault="00337D29" w:rsidP="00803123">
      <w:pPr>
        <w:pStyle w:val="a3"/>
        <w:ind w:left="113" w:right="108" w:firstLine="710"/>
        <w:jc w:val="both"/>
      </w:pPr>
      <w:r>
        <w:t>Целью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ГИА)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rPr>
          <w:w w:val="95"/>
        </w:rPr>
        <w:t>комплексная оценка освоения видов деятельности и профессиональных компетенций,</w:t>
      </w:r>
      <w:r>
        <w:rPr>
          <w:spacing w:val="1"/>
          <w:w w:val="95"/>
        </w:rPr>
        <w:t xml:space="preserve"> </w:t>
      </w:r>
      <w:r>
        <w:t>предусмотренных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-67"/>
        </w:rPr>
        <w:t xml:space="preserve"> </w:t>
      </w:r>
      <w:r>
        <w:t>среднего профессионального образования по специальности 31.02.03 Лабораторная</w:t>
      </w:r>
      <w:r>
        <w:rPr>
          <w:spacing w:val="1"/>
        </w:rPr>
        <w:t xml:space="preserve"> </w:t>
      </w:r>
      <w:r>
        <w:t>диагностика,</w:t>
      </w:r>
      <w:r>
        <w:rPr>
          <w:spacing w:val="-5"/>
        </w:rPr>
        <w:t xml:space="preserve"> </w:t>
      </w:r>
      <w:r>
        <w:t>утвержденным</w:t>
      </w:r>
      <w:r>
        <w:rPr>
          <w:spacing w:val="-2"/>
        </w:rPr>
        <w:t xml:space="preserve"> </w:t>
      </w:r>
      <w:r>
        <w:t>Приказом</w:t>
      </w:r>
      <w:r>
        <w:rPr>
          <w:spacing w:val="-2"/>
        </w:rPr>
        <w:t xml:space="preserve"> </w:t>
      </w:r>
      <w:proofErr w:type="spellStart"/>
      <w:r>
        <w:t>Минпросвещения</w:t>
      </w:r>
      <w:proofErr w:type="spellEnd"/>
      <w:r>
        <w:rPr>
          <w:spacing w:val="-6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от</w:t>
      </w:r>
      <w:r>
        <w:rPr>
          <w:spacing w:val="-8"/>
        </w:rPr>
        <w:t xml:space="preserve"> </w:t>
      </w:r>
      <w:r>
        <w:t>4</w:t>
      </w:r>
      <w:r>
        <w:rPr>
          <w:spacing w:val="-7"/>
        </w:rPr>
        <w:t xml:space="preserve"> </w:t>
      </w:r>
      <w:r>
        <w:t>июля</w:t>
      </w:r>
      <w:r>
        <w:rPr>
          <w:spacing w:val="-6"/>
        </w:rPr>
        <w:t xml:space="preserve"> </w:t>
      </w:r>
      <w:r>
        <w:t>2022</w:t>
      </w:r>
      <w:r>
        <w:rPr>
          <w:spacing w:val="-7"/>
        </w:rPr>
        <w:t xml:space="preserve"> </w:t>
      </w:r>
      <w:r>
        <w:t>г.</w:t>
      </w:r>
      <w:r>
        <w:rPr>
          <w:spacing w:val="-9"/>
        </w:rPr>
        <w:t xml:space="preserve"> </w:t>
      </w:r>
      <w:r>
        <w:t>№</w:t>
      </w:r>
    </w:p>
    <w:p w14:paraId="52386EF1" w14:textId="77777777" w:rsidR="008C7C5E" w:rsidRDefault="00337D29" w:rsidP="00803123">
      <w:pPr>
        <w:pStyle w:val="a3"/>
        <w:ind w:left="113" w:right="116"/>
        <w:jc w:val="both"/>
      </w:pPr>
      <w:r>
        <w:t>525. Результаты освоения основной профессиональной образовательной программы,</w:t>
      </w:r>
      <w:r>
        <w:rPr>
          <w:spacing w:val="-67"/>
        </w:rPr>
        <w:t xml:space="preserve"> </w:t>
      </w:r>
      <w:r>
        <w:t>демонстрируемые при проведении ГИА представлены в</w:t>
      </w:r>
      <w:r>
        <w:rPr>
          <w:spacing w:val="-1"/>
        </w:rPr>
        <w:t xml:space="preserve"> </w:t>
      </w:r>
      <w:r>
        <w:t>таблице</w:t>
      </w:r>
      <w:r>
        <w:rPr>
          <w:spacing w:val="6"/>
        </w:rPr>
        <w:t xml:space="preserve"> </w:t>
      </w:r>
      <w:r>
        <w:t>№2.</w:t>
      </w:r>
    </w:p>
    <w:p w14:paraId="5A04F9D4" w14:textId="77777777" w:rsidR="008C7C5E" w:rsidRDefault="00337D29">
      <w:pPr>
        <w:pStyle w:val="1"/>
        <w:spacing w:before="3" w:line="357" w:lineRule="auto"/>
        <w:ind w:left="1126" w:right="97" w:firstLine="7908"/>
        <w:jc w:val="left"/>
      </w:pPr>
      <w:r>
        <w:t>Таблица</w:t>
      </w:r>
      <w:r>
        <w:rPr>
          <w:spacing w:val="-18"/>
        </w:rPr>
        <w:t xml:space="preserve"> </w:t>
      </w:r>
      <w:r>
        <w:t>2</w:t>
      </w:r>
      <w:r>
        <w:rPr>
          <w:spacing w:val="-67"/>
        </w:rPr>
        <w:t xml:space="preserve"> </w:t>
      </w:r>
      <w:r>
        <w:t>Перечень</w:t>
      </w:r>
      <w:r>
        <w:rPr>
          <w:spacing w:val="-7"/>
        </w:rPr>
        <w:t xml:space="preserve"> </w:t>
      </w:r>
      <w:r>
        <w:t>проверяемых</w:t>
      </w:r>
      <w:r>
        <w:rPr>
          <w:spacing w:val="-3"/>
        </w:rPr>
        <w:t xml:space="preserve"> </w:t>
      </w:r>
      <w:r>
        <w:t>требований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результатам</w:t>
      </w:r>
      <w:r>
        <w:rPr>
          <w:spacing w:val="3"/>
        </w:rPr>
        <w:t xml:space="preserve"> </w:t>
      </w:r>
      <w:r>
        <w:t>освоения основной</w:t>
      </w:r>
    </w:p>
    <w:p w14:paraId="0BF11189" w14:textId="77777777" w:rsidR="008C7C5E" w:rsidRDefault="00337D29">
      <w:pPr>
        <w:spacing w:before="6"/>
        <w:ind w:left="2135"/>
        <w:rPr>
          <w:b/>
          <w:sz w:val="28"/>
        </w:rPr>
      </w:pPr>
      <w:r>
        <w:rPr>
          <w:b/>
          <w:sz w:val="28"/>
        </w:rPr>
        <w:t>профессиональной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образовательной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программы</w:t>
      </w:r>
    </w:p>
    <w:p w14:paraId="3A3A6E3D" w14:textId="77777777" w:rsidR="008C7C5E" w:rsidRDefault="008C7C5E">
      <w:pPr>
        <w:pStyle w:val="a3"/>
        <w:spacing w:before="4"/>
        <w:rPr>
          <w:b/>
          <w:sz w:val="14"/>
        </w:r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7"/>
        <w:gridCol w:w="1695"/>
        <w:gridCol w:w="5114"/>
      </w:tblGrid>
      <w:tr w:rsidR="008C7C5E" w14:paraId="02888D22" w14:textId="77777777">
        <w:trPr>
          <w:trHeight w:val="950"/>
        </w:trPr>
        <w:tc>
          <w:tcPr>
            <w:tcW w:w="9416" w:type="dxa"/>
            <w:gridSpan w:val="3"/>
          </w:tcPr>
          <w:p w14:paraId="6EA40036" w14:textId="77777777" w:rsidR="008C7C5E" w:rsidRDefault="00337D29">
            <w:pPr>
              <w:pStyle w:val="TableParagraph"/>
              <w:spacing w:line="276" w:lineRule="auto"/>
              <w:ind w:left="1569" w:right="1569"/>
              <w:jc w:val="center"/>
              <w:rPr>
                <w:sz w:val="24"/>
              </w:rPr>
            </w:pPr>
            <w:r>
              <w:rPr>
                <w:sz w:val="24"/>
              </w:rPr>
              <w:t>ФГОС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специальности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31.02.03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диагностика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Перечень проверяемых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результатам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освоения</w:t>
            </w:r>
          </w:p>
          <w:p w14:paraId="24A90098" w14:textId="77777777" w:rsidR="008C7C5E" w:rsidRDefault="00337D29">
            <w:pPr>
              <w:pStyle w:val="TableParagraph"/>
              <w:spacing w:line="275" w:lineRule="exact"/>
              <w:ind w:left="1568" w:right="1569"/>
              <w:jc w:val="center"/>
              <w:rPr>
                <w:sz w:val="24"/>
              </w:rPr>
            </w:pPr>
            <w:r>
              <w:rPr>
                <w:sz w:val="24"/>
              </w:rPr>
              <w:t>основной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профессиональной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образовательной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</w:tr>
      <w:tr w:rsidR="008C7C5E" w14:paraId="1FC677E0" w14:textId="77777777">
        <w:trPr>
          <w:trHeight w:val="955"/>
        </w:trPr>
        <w:tc>
          <w:tcPr>
            <w:tcW w:w="2607" w:type="dxa"/>
          </w:tcPr>
          <w:p w14:paraId="4B9AF085" w14:textId="77777777" w:rsidR="008C7C5E" w:rsidRDefault="00337D29">
            <w:pPr>
              <w:pStyle w:val="TableParagraph"/>
              <w:spacing w:line="276" w:lineRule="auto"/>
              <w:ind w:left="28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Трудовая деятельность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(основной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вид</w:t>
            </w:r>
          </w:p>
          <w:p w14:paraId="120A0DBE" w14:textId="77777777" w:rsidR="008C7C5E" w:rsidRDefault="00337D29">
            <w:pPr>
              <w:pStyle w:val="TableParagraph"/>
              <w:spacing w:line="275" w:lineRule="exact"/>
              <w:ind w:left="25" w:right="1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деятельности)</w:t>
            </w:r>
          </w:p>
        </w:tc>
        <w:tc>
          <w:tcPr>
            <w:tcW w:w="1695" w:type="dxa"/>
          </w:tcPr>
          <w:p w14:paraId="26BDD9F6" w14:textId="77777777" w:rsidR="008C7C5E" w:rsidRDefault="00337D29">
            <w:pPr>
              <w:pStyle w:val="TableParagraph"/>
              <w:spacing w:line="276" w:lineRule="auto"/>
              <w:ind w:left="86" w:right="68" w:firstLine="552"/>
              <w:rPr>
                <w:b/>
                <w:sz w:val="24"/>
              </w:rPr>
            </w:pPr>
            <w:r>
              <w:rPr>
                <w:b/>
                <w:sz w:val="24"/>
              </w:rPr>
              <w:t>Код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проверяемого</w:t>
            </w:r>
          </w:p>
          <w:p w14:paraId="5C5F8516" w14:textId="77777777" w:rsidR="008C7C5E" w:rsidRDefault="00337D29">
            <w:pPr>
              <w:pStyle w:val="TableParagraph"/>
              <w:spacing w:line="275" w:lineRule="exact"/>
              <w:ind w:left="216"/>
              <w:rPr>
                <w:b/>
                <w:sz w:val="24"/>
              </w:rPr>
            </w:pPr>
            <w:r>
              <w:rPr>
                <w:b/>
                <w:sz w:val="24"/>
              </w:rPr>
              <w:t>требования</w:t>
            </w:r>
          </w:p>
        </w:tc>
        <w:tc>
          <w:tcPr>
            <w:tcW w:w="5114" w:type="dxa"/>
          </w:tcPr>
          <w:p w14:paraId="57818B36" w14:textId="77777777" w:rsidR="008C7C5E" w:rsidRDefault="00337D29">
            <w:pPr>
              <w:pStyle w:val="TableParagraph"/>
              <w:spacing w:line="276" w:lineRule="auto"/>
              <w:ind w:left="1877" w:right="184" w:hanging="1666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проверяемого требования к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результатам</w:t>
            </w:r>
          </w:p>
        </w:tc>
      </w:tr>
      <w:tr w:rsidR="008C7C5E" w14:paraId="39E87AC0" w14:textId="77777777">
        <w:trPr>
          <w:trHeight w:val="316"/>
        </w:trPr>
        <w:tc>
          <w:tcPr>
            <w:tcW w:w="2607" w:type="dxa"/>
          </w:tcPr>
          <w:p w14:paraId="1BF19D60" w14:textId="77777777" w:rsidR="008C7C5E" w:rsidRDefault="00337D29">
            <w:pPr>
              <w:pStyle w:val="TableParagraph"/>
              <w:spacing w:line="268" w:lineRule="exact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95" w:type="dxa"/>
          </w:tcPr>
          <w:p w14:paraId="1F2F2CEA" w14:textId="77777777" w:rsidR="008C7C5E" w:rsidRDefault="00337D29">
            <w:pPr>
              <w:pStyle w:val="TableParagraph"/>
              <w:spacing w:line="268" w:lineRule="exact"/>
              <w:ind w:left="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114" w:type="dxa"/>
          </w:tcPr>
          <w:p w14:paraId="6FDAD9F5" w14:textId="77777777" w:rsidR="008C7C5E" w:rsidRDefault="00337D29">
            <w:pPr>
              <w:pStyle w:val="TableParagraph"/>
              <w:spacing w:line="268" w:lineRule="exact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8C7C5E" w14:paraId="0D08352D" w14:textId="77777777">
        <w:trPr>
          <w:trHeight w:val="293"/>
        </w:trPr>
        <w:tc>
          <w:tcPr>
            <w:tcW w:w="2607" w:type="dxa"/>
            <w:tcBorders>
              <w:bottom w:val="nil"/>
            </w:tcBorders>
          </w:tcPr>
          <w:p w14:paraId="26B9DD36" w14:textId="77777777" w:rsidR="008C7C5E" w:rsidRDefault="00337D29">
            <w:pPr>
              <w:pStyle w:val="TableParagraph"/>
              <w:spacing w:line="268" w:lineRule="exact"/>
              <w:ind w:left="22" w:right="18"/>
              <w:jc w:val="center"/>
              <w:rPr>
                <w:sz w:val="24"/>
              </w:rPr>
            </w:pPr>
            <w:r>
              <w:rPr>
                <w:sz w:val="24"/>
              </w:rPr>
              <w:t>ВД 01</w:t>
            </w:r>
          </w:p>
        </w:tc>
        <w:tc>
          <w:tcPr>
            <w:tcW w:w="6809" w:type="dxa"/>
            <w:gridSpan w:val="2"/>
            <w:tcBorders>
              <w:bottom w:val="nil"/>
            </w:tcBorders>
          </w:tcPr>
          <w:p w14:paraId="436822B4" w14:textId="77777777" w:rsidR="008C7C5E" w:rsidRDefault="00337D29">
            <w:pPr>
              <w:pStyle w:val="TableParagraph"/>
              <w:tabs>
                <w:tab w:val="left" w:pos="863"/>
                <w:tab w:val="left" w:pos="2781"/>
                <w:tab w:val="left" w:pos="3342"/>
                <w:tab w:val="left" w:pos="5066"/>
              </w:tabs>
              <w:spacing w:line="268" w:lineRule="exact"/>
              <w:ind w:left="4" w:right="-15"/>
              <w:rPr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z w:val="24"/>
              </w:rPr>
              <w:tab/>
              <w:t>деятельности</w:t>
            </w:r>
            <w:r>
              <w:rPr>
                <w:b/>
                <w:sz w:val="24"/>
              </w:rPr>
              <w:tab/>
              <w:t>1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  <w:t>организационно-</w:t>
            </w:r>
          </w:p>
        </w:tc>
      </w:tr>
      <w:tr w:rsidR="008C7C5E" w14:paraId="63E66B3E" w14:textId="77777777">
        <w:trPr>
          <w:trHeight w:val="317"/>
        </w:trPr>
        <w:tc>
          <w:tcPr>
            <w:tcW w:w="2607" w:type="dxa"/>
            <w:tcBorders>
              <w:top w:val="nil"/>
              <w:bottom w:val="nil"/>
            </w:tcBorders>
          </w:tcPr>
          <w:p w14:paraId="0EECB466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6809" w:type="dxa"/>
            <w:gridSpan w:val="2"/>
            <w:tcBorders>
              <w:top w:val="nil"/>
              <w:bottom w:val="nil"/>
            </w:tcBorders>
          </w:tcPr>
          <w:p w14:paraId="29D1779C" w14:textId="77777777" w:rsidR="008C7C5E" w:rsidRDefault="00337D29">
            <w:pPr>
              <w:pStyle w:val="TableParagraph"/>
              <w:tabs>
                <w:tab w:val="left" w:pos="2004"/>
                <w:tab w:val="left" w:pos="2393"/>
                <w:tab w:val="left" w:pos="3486"/>
                <w:tab w:val="left" w:pos="5189"/>
                <w:tab w:val="left" w:pos="6412"/>
              </w:tabs>
              <w:spacing w:before="15"/>
              <w:ind w:left="4"/>
              <w:rPr>
                <w:sz w:val="24"/>
              </w:rPr>
            </w:pPr>
            <w:r>
              <w:rPr>
                <w:sz w:val="24"/>
              </w:rPr>
              <w:t>технологических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базовых</w:t>
            </w:r>
            <w:r>
              <w:rPr>
                <w:sz w:val="24"/>
              </w:rPr>
              <w:tab/>
              <w:t>лабораторных</w:t>
            </w:r>
            <w:r>
              <w:rPr>
                <w:sz w:val="24"/>
              </w:rPr>
              <w:tab/>
              <w:t>процедур</w:t>
            </w:r>
            <w:r>
              <w:rPr>
                <w:sz w:val="24"/>
              </w:rPr>
              <w:tab/>
              <w:t>при</w:t>
            </w:r>
          </w:p>
        </w:tc>
      </w:tr>
      <w:tr w:rsidR="008C7C5E" w14:paraId="109DF362" w14:textId="77777777">
        <w:trPr>
          <w:trHeight w:val="340"/>
        </w:trPr>
        <w:tc>
          <w:tcPr>
            <w:tcW w:w="2607" w:type="dxa"/>
            <w:tcBorders>
              <w:top w:val="nil"/>
              <w:bottom w:val="nil"/>
            </w:tcBorders>
          </w:tcPr>
          <w:p w14:paraId="19AD25FB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6809" w:type="dxa"/>
            <w:gridSpan w:val="2"/>
            <w:tcBorders>
              <w:top w:val="nil"/>
            </w:tcBorders>
          </w:tcPr>
          <w:p w14:paraId="2296DCB6" w14:textId="77777777" w:rsidR="008C7C5E" w:rsidRDefault="00337D29">
            <w:pPr>
              <w:pStyle w:val="TableParagraph"/>
              <w:spacing w:before="15"/>
              <w:ind w:left="4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различных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</w:p>
        </w:tc>
      </w:tr>
      <w:tr w:rsidR="008C7C5E" w14:paraId="3B37B3B0" w14:textId="77777777">
        <w:trPr>
          <w:trHeight w:val="293"/>
        </w:trPr>
        <w:tc>
          <w:tcPr>
            <w:tcW w:w="2607" w:type="dxa"/>
            <w:tcBorders>
              <w:top w:val="nil"/>
              <w:bottom w:val="nil"/>
            </w:tcBorders>
          </w:tcPr>
          <w:p w14:paraId="168EB219" w14:textId="77777777" w:rsidR="008C7C5E" w:rsidRDefault="008C7C5E">
            <w:pPr>
              <w:pStyle w:val="TableParagraph"/>
            </w:pPr>
          </w:p>
        </w:tc>
        <w:tc>
          <w:tcPr>
            <w:tcW w:w="1695" w:type="dxa"/>
            <w:tcBorders>
              <w:bottom w:val="nil"/>
            </w:tcBorders>
          </w:tcPr>
          <w:p w14:paraId="7B532519" w14:textId="77777777" w:rsidR="008C7C5E" w:rsidRDefault="00337D29">
            <w:pPr>
              <w:pStyle w:val="TableParagraph"/>
              <w:spacing w:line="268" w:lineRule="exact"/>
              <w:ind w:left="388" w:right="378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1.1</w:t>
            </w:r>
          </w:p>
        </w:tc>
        <w:tc>
          <w:tcPr>
            <w:tcW w:w="5114" w:type="dxa"/>
            <w:tcBorders>
              <w:bottom w:val="nil"/>
            </w:tcBorders>
          </w:tcPr>
          <w:p w14:paraId="3FC31CE1" w14:textId="77777777" w:rsidR="008C7C5E" w:rsidRDefault="00337D29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Проводить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физико-химические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исследования</w:t>
            </w:r>
          </w:p>
        </w:tc>
      </w:tr>
      <w:tr w:rsidR="008C7C5E" w14:paraId="57AD93D1" w14:textId="77777777">
        <w:trPr>
          <w:trHeight w:val="316"/>
        </w:trPr>
        <w:tc>
          <w:tcPr>
            <w:tcW w:w="2607" w:type="dxa"/>
            <w:tcBorders>
              <w:top w:val="nil"/>
              <w:bottom w:val="nil"/>
            </w:tcBorders>
          </w:tcPr>
          <w:p w14:paraId="62F53982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14:paraId="74AC1082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5114" w:type="dxa"/>
            <w:tcBorders>
              <w:top w:val="nil"/>
              <w:bottom w:val="nil"/>
            </w:tcBorders>
          </w:tcPr>
          <w:p w14:paraId="080234BB" w14:textId="77777777" w:rsidR="008C7C5E" w:rsidRDefault="00337D29">
            <w:pPr>
              <w:pStyle w:val="TableParagraph"/>
              <w:spacing w:before="15"/>
              <w:ind w:left="5"/>
              <w:rPr>
                <w:sz w:val="24"/>
              </w:rPr>
            </w:pPr>
            <w:r>
              <w:rPr>
                <w:sz w:val="24"/>
              </w:rPr>
              <w:t>и</w:t>
            </w:r>
          </w:p>
        </w:tc>
      </w:tr>
      <w:tr w:rsidR="008C7C5E" w14:paraId="789B6130" w14:textId="77777777">
        <w:trPr>
          <w:trHeight w:val="344"/>
        </w:trPr>
        <w:tc>
          <w:tcPr>
            <w:tcW w:w="2607" w:type="dxa"/>
            <w:tcBorders>
              <w:top w:val="nil"/>
              <w:bottom w:val="nil"/>
            </w:tcBorders>
          </w:tcPr>
          <w:p w14:paraId="390CA75F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top w:val="nil"/>
            </w:tcBorders>
          </w:tcPr>
          <w:p w14:paraId="357DB750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5114" w:type="dxa"/>
            <w:tcBorders>
              <w:top w:val="nil"/>
            </w:tcBorders>
          </w:tcPr>
          <w:p w14:paraId="32EE3CB3" w14:textId="77777777" w:rsidR="008C7C5E" w:rsidRDefault="00337D29" w:rsidP="00C05013">
            <w:pPr>
              <w:pStyle w:val="TableParagraph"/>
              <w:spacing w:before="15"/>
              <w:rPr>
                <w:sz w:val="24"/>
              </w:rPr>
            </w:pPr>
            <w:r>
              <w:rPr>
                <w:sz w:val="24"/>
              </w:rPr>
              <w:t>владеть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техникой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работ.</w:t>
            </w:r>
          </w:p>
        </w:tc>
      </w:tr>
      <w:tr w:rsidR="008C7C5E" w14:paraId="2DA928FE" w14:textId="77777777">
        <w:trPr>
          <w:trHeight w:val="293"/>
        </w:trPr>
        <w:tc>
          <w:tcPr>
            <w:tcW w:w="2607" w:type="dxa"/>
            <w:tcBorders>
              <w:top w:val="nil"/>
              <w:bottom w:val="nil"/>
            </w:tcBorders>
          </w:tcPr>
          <w:p w14:paraId="7BEC572F" w14:textId="77777777" w:rsidR="008C7C5E" w:rsidRDefault="008C7C5E">
            <w:pPr>
              <w:pStyle w:val="TableParagraph"/>
            </w:pPr>
          </w:p>
        </w:tc>
        <w:tc>
          <w:tcPr>
            <w:tcW w:w="1695" w:type="dxa"/>
            <w:tcBorders>
              <w:bottom w:val="nil"/>
            </w:tcBorders>
          </w:tcPr>
          <w:p w14:paraId="34D9A3E1" w14:textId="77777777" w:rsidR="008C7C5E" w:rsidRDefault="00337D29">
            <w:pPr>
              <w:pStyle w:val="TableParagraph"/>
              <w:spacing w:line="268" w:lineRule="exact"/>
              <w:ind w:left="388" w:right="378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1.2</w:t>
            </w:r>
          </w:p>
        </w:tc>
        <w:tc>
          <w:tcPr>
            <w:tcW w:w="5114" w:type="dxa"/>
            <w:tcBorders>
              <w:bottom w:val="nil"/>
            </w:tcBorders>
          </w:tcPr>
          <w:p w14:paraId="1C70C7AE" w14:textId="77777777" w:rsidR="008C7C5E" w:rsidRDefault="00337D29">
            <w:pPr>
              <w:pStyle w:val="TableParagraph"/>
              <w:tabs>
                <w:tab w:val="left" w:pos="1712"/>
                <w:tab w:val="left" w:pos="3146"/>
                <w:tab w:val="left" w:pos="4187"/>
              </w:tabs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Обеспечивать</w:t>
            </w:r>
            <w:r>
              <w:rPr>
                <w:sz w:val="24"/>
              </w:rPr>
              <w:tab/>
              <w:t>требования</w:t>
            </w:r>
            <w:r>
              <w:rPr>
                <w:sz w:val="24"/>
              </w:rPr>
              <w:tab/>
              <w:t>охраны</w:t>
            </w:r>
            <w:r>
              <w:rPr>
                <w:sz w:val="24"/>
              </w:rPr>
              <w:tab/>
              <w:t>труда,</w:t>
            </w:r>
          </w:p>
        </w:tc>
      </w:tr>
      <w:tr w:rsidR="008C7C5E" w14:paraId="08DF3326" w14:textId="77777777">
        <w:trPr>
          <w:trHeight w:val="317"/>
        </w:trPr>
        <w:tc>
          <w:tcPr>
            <w:tcW w:w="2607" w:type="dxa"/>
            <w:tcBorders>
              <w:top w:val="nil"/>
              <w:bottom w:val="nil"/>
            </w:tcBorders>
          </w:tcPr>
          <w:p w14:paraId="4D965663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14:paraId="1B7D040F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5114" w:type="dxa"/>
            <w:tcBorders>
              <w:top w:val="nil"/>
              <w:bottom w:val="nil"/>
            </w:tcBorders>
          </w:tcPr>
          <w:p w14:paraId="2611831A" w14:textId="77777777" w:rsidR="008C7C5E" w:rsidRDefault="00337D29">
            <w:pPr>
              <w:pStyle w:val="TableParagraph"/>
              <w:tabs>
                <w:tab w:val="left" w:pos="959"/>
                <w:tab w:val="left" w:pos="2024"/>
                <w:tab w:val="left" w:pos="3688"/>
              </w:tabs>
              <w:spacing w:before="15"/>
              <w:ind w:left="5"/>
              <w:rPr>
                <w:sz w:val="24"/>
              </w:rPr>
            </w:pPr>
            <w:r>
              <w:rPr>
                <w:sz w:val="24"/>
              </w:rPr>
              <w:t>правил</w:t>
            </w:r>
            <w:r>
              <w:rPr>
                <w:sz w:val="24"/>
              </w:rPr>
              <w:tab/>
              <w:t>техники</w:t>
            </w:r>
            <w:r>
              <w:rPr>
                <w:sz w:val="24"/>
              </w:rPr>
              <w:tab/>
              <w:t>безопасности,</w:t>
            </w:r>
            <w:r>
              <w:rPr>
                <w:sz w:val="24"/>
              </w:rPr>
              <w:tab/>
              <w:t>санитарно-</w:t>
            </w:r>
          </w:p>
        </w:tc>
      </w:tr>
      <w:tr w:rsidR="008C7C5E" w14:paraId="5B568F4F" w14:textId="77777777">
        <w:trPr>
          <w:trHeight w:val="316"/>
        </w:trPr>
        <w:tc>
          <w:tcPr>
            <w:tcW w:w="2607" w:type="dxa"/>
            <w:tcBorders>
              <w:top w:val="nil"/>
              <w:bottom w:val="nil"/>
            </w:tcBorders>
          </w:tcPr>
          <w:p w14:paraId="75B9DCD8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14:paraId="765A3277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5114" w:type="dxa"/>
            <w:tcBorders>
              <w:top w:val="nil"/>
              <w:bottom w:val="nil"/>
            </w:tcBorders>
          </w:tcPr>
          <w:p w14:paraId="7D4F03ED" w14:textId="77777777" w:rsidR="008C7C5E" w:rsidRDefault="00337D29">
            <w:pPr>
              <w:pStyle w:val="TableParagraph"/>
              <w:tabs>
                <w:tab w:val="left" w:pos="2667"/>
                <w:tab w:val="left" w:pos="3214"/>
              </w:tabs>
              <w:spacing w:before="15"/>
              <w:ind w:left="5"/>
              <w:rPr>
                <w:sz w:val="24"/>
              </w:rPr>
            </w:pPr>
            <w:r>
              <w:rPr>
                <w:sz w:val="24"/>
              </w:rPr>
              <w:t>эпидемиологического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гигиенического</w:t>
            </w:r>
          </w:p>
        </w:tc>
      </w:tr>
      <w:tr w:rsidR="008C7C5E" w14:paraId="316AC8CD" w14:textId="77777777">
        <w:trPr>
          <w:trHeight w:val="316"/>
        </w:trPr>
        <w:tc>
          <w:tcPr>
            <w:tcW w:w="2607" w:type="dxa"/>
            <w:tcBorders>
              <w:top w:val="nil"/>
              <w:bottom w:val="nil"/>
            </w:tcBorders>
          </w:tcPr>
          <w:p w14:paraId="22C4BF6A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14:paraId="70F006B1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5114" w:type="dxa"/>
            <w:tcBorders>
              <w:top w:val="nil"/>
              <w:bottom w:val="nil"/>
            </w:tcBorders>
          </w:tcPr>
          <w:p w14:paraId="433DB58D" w14:textId="77777777" w:rsidR="008C7C5E" w:rsidRDefault="00337D29">
            <w:pPr>
              <w:pStyle w:val="TableParagraph"/>
              <w:tabs>
                <w:tab w:val="left" w:pos="1227"/>
                <w:tab w:val="left" w:pos="1918"/>
                <w:tab w:val="left" w:pos="3500"/>
              </w:tabs>
              <w:spacing w:before="15"/>
              <w:ind w:left="5"/>
              <w:rPr>
                <w:sz w:val="24"/>
              </w:rPr>
            </w:pPr>
            <w:r>
              <w:rPr>
                <w:sz w:val="24"/>
              </w:rPr>
              <w:t>режимов</w:t>
            </w:r>
            <w:r>
              <w:rPr>
                <w:sz w:val="24"/>
              </w:rPr>
              <w:tab/>
              <w:t>при</w:t>
            </w:r>
            <w:r>
              <w:rPr>
                <w:sz w:val="24"/>
              </w:rPr>
              <w:tab/>
              <w:t>выполнении</w:t>
            </w:r>
            <w:r>
              <w:rPr>
                <w:sz w:val="24"/>
              </w:rPr>
              <w:tab/>
              <w:t>клинических</w:t>
            </w:r>
          </w:p>
        </w:tc>
      </w:tr>
      <w:tr w:rsidR="008C7C5E" w14:paraId="5AF14C7D" w14:textId="77777777">
        <w:trPr>
          <w:trHeight w:val="316"/>
        </w:trPr>
        <w:tc>
          <w:tcPr>
            <w:tcW w:w="2607" w:type="dxa"/>
            <w:tcBorders>
              <w:top w:val="nil"/>
              <w:bottom w:val="nil"/>
            </w:tcBorders>
          </w:tcPr>
          <w:p w14:paraId="68A62D7F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14:paraId="4A2C56D9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5114" w:type="dxa"/>
            <w:tcBorders>
              <w:top w:val="nil"/>
              <w:bottom w:val="nil"/>
            </w:tcBorders>
          </w:tcPr>
          <w:p w14:paraId="220CAA63" w14:textId="77777777" w:rsidR="008C7C5E" w:rsidRDefault="00337D29">
            <w:pPr>
              <w:pStyle w:val="TableParagraph"/>
              <w:tabs>
                <w:tab w:val="left" w:pos="2366"/>
                <w:tab w:val="left" w:pos="4693"/>
              </w:tabs>
              <w:spacing w:before="15"/>
              <w:ind w:left="5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z w:val="24"/>
              </w:rPr>
              <w:tab/>
              <w:t>исследований</w:t>
            </w:r>
            <w:r>
              <w:rPr>
                <w:sz w:val="24"/>
              </w:rPr>
              <w:tab/>
              <w:t>и</w:t>
            </w:r>
          </w:p>
        </w:tc>
      </w:tr>
      <w:tr w:rsidR="008C7C5E" w14:paraId="101C03FE" w14:textId="77777777">
        <w:trPr>
          <w:trHeight w:val="316"/>
        </w:trPr>
        <w:tc>
          <w:tcPr>
            <w:tcW w:w="2607" w:type="dxa"/>
            <w:tcBorders>
              <w:top w:val="nil"/>
              <w:bottom w:val="nil"/>
            </w:tcBorders>
          </w:tcPr>
          <w:p w14:paraId="76103DE9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14:paraId="68240010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5114" w:type="dxa"/>
            <w:tcBorders>
              <w:top w:val="nil"/>
              <w:bottom w:val="nil"/>
            </w:tcBorders>
          </w:tcPr>
          <w:p w14:paraId="48235FB8" w14:textId="77777777" w:rsidR="008C7C5E" w:rsidRDefault="00337D29">
            <w:pPr>
              <w:pStyle w:val="TableParagraph"/>
              <w:tabs>
                <w:tab w:val="left" w:pos="2489"/>
                <w:tab w:val="left" w:pos="4441"/>
              </w:tabs>
              <w:spacing w:before="15"/>
              <w:ind w:left="5"/>
              <w:rPr>
                <w:sz w:val="24"/>
              </w:rPr>
            </w:pPr>
            <w:r>
              <w:rPr>
                <w:sz w:val="24"/>
              </w:rPr>
              <w:t>инструментальных</w:t>
            </w:r>
            <w:r>
              <w:rPr>
                <w:sz w:val="24"/>
              </w:rPr>
              <w:tab/>
              <w:t>исследований</w:t>
            </w:r>
            <w:r>
              <w:rPr>
                <w:sz w:val="24"/>
              </w:rPr>
              <w:tab/>
              <w:t>при</w:t>
            </w:r>
          </w:p>
        </w:tc>
      </w:tr>
      <w:tr w:rsidR="008C7C5E" w14:paraId="3E366291" w14:textId="77777777">
        <w:trPr>
          <w:trHeight w:val="319"/>
        </w:trPr>
        <w:tc>
          <w:tcPr>
            <w:tcW w:w="2607" w:type="dxa"/>
            <w:tcBorders>
              <w:top w:val="nil"/>
              <w:bottom w:val="nil"/>
            </w:tcBorders>
          </w:tcPr>
          <w:p w14:paraId="1DD1DB33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14:paraId="16D308A6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5114" w:type="dxa"/>
            <w:tcBorders>
              <w:top w:val="nil"/>
              <w:bottom w:val="nil"/>
            </w:tcBorders>
          </w:tcPr>
          <w:p w14:paraId="38FF88F8" w14:textId="77777777" w:rsidR="008C7C5E" w:rsidRDefault="00337D29">
            <w:pPr>
              <w:pStyle w:val="TableParagraph"/>
              <w:spacing w:before="15"/>
              <w:ind w:left="5"/>
              <w:rPr>
                <w:sz w:val="24"/>
              </w:rPr>
            </w:pPr>
            <w:r>
              <w:rPr>
                <w:sz w:val="24"/>
              </w:rPr>
              <w:t>производстве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судебно-медицинских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экспертиз</w:t>
            </w:r>
          </w:p>
        </w:tc>
      </w:tr>
      <w:tr w:rsidR="008C7C5E" w14:paraId="71066CB1" w14:textId="77777777">
        <w:trPr>
          <w:trHeight w:val="342"/>
        </w:trPr>
        <w:tc>
          <w:tcPr>
            <w:tcW w:w="2607" w:type="dxa"/>
            <w:tcBorders>
              <w:top w:val="nil"/>
              <w:bottom w:val="nil"/>
            </w:tcBorders>
          </w:tcPr>
          <w:p w14:paraId="477031A9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top w:val="nil"/>
            </w:tcBorders>
          </w:tcPr>
          <w:p w14:paraId="362E0A32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5114" w:type="dxa"/>
            <w:tcBorders>
              <w:top w:val="nil"/>
            </w:tcBorders>
          </w:tcPr>
          <w:p w14:paraId="1F49E5ED" w14:textId="77777777" w:rsidR="008C7C5E" w:rsidRDefault="00337D29">
            <w:pPr>
              <w:pStyle w:val="TableParagraph"/>
              <w:spacing w:before="18"/>
              <w:ind w:left="5"/>
              <w:rPr>
                <w:sz w:val="24"/>
              </w:rPr>
            </w:pPr>
            <w:r>
              <w:rPr>
                <w:sz w:val="24"/>
              </w:rPr>
              <w:t>(исследований).</w:t>
            </w:r>
          </w:p>
        </w:tc>
      </w:tr>
      <w:tr w:rsidR="008C7C5E" w14:paraId="795782E4" w14:textId="77777777">
        <w:trPr>
          <w:trHeight w:val="293"/>
        </w:trPr>
        <w:tc>
          <w:tcPr>
            <w:tcW w:w="2607" w:type="dxa"/>
            <w:tcBorders>
              <w:top w:val="nil"/>
              <w:bottom w:val="nil"/>
            </w:tcBorders>
          </w:tcPr>
          <w:p w14:paraId="1E84B9F7" w14:textId="77777777" w:rsidR="008C7C5E" w:rsidRDefault="008C7C5E">
            <w:pPr>
              <w:pStyle w:val="TableParagraph"/>
            </w:pPr>
          </w:p>
        </w:tc>
        <w:tc>
          <w:tcPr>
            <w:tcW w:w="1695" w:type="dxa"/>
            <w:tcBorders>
              <w:bottom w:val="nil"/>
            </w:tcBorders>
          </w:tcPr>
          <w:p w14:paraId="64DEEF5A" w14:textId="77777777" w:rsidR="008C7C5E" w:rsidRDefault="00337D29">
            <w:pPr>
              <w:pStyle w:val="TableParagraph"/>
              <w:spacing w:line="268" w:lineRule="exact"/>
              <w:ind w:left="384" w:right="38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1.3.</w:t>
            </w:r>
          </w:p>
        </w:tc>
        <w:tc>
          <w:tcPr>
            <w:tcW w:w="5114" w:type="dxa"/>
            <w:tcBorders>
              <w:bottom w:val="nil"/>
            </w:tcBorders>
          </w:tcPr>
          <w:p w14:paraId="5791397E" w14:textId="77777777" w:rsidR="008C7C5E" w:rsidRDefault="00337D29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Организовывать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находящегося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</w:tr>
      <w:tr w:rsidR="008C7C5E" w14:paraId="270083B1" w14:textId="77777777">
        <w:trPr>
          <w:trHeight w:val="339"/>
        </w:trPr>
        <w:tc>
          <w:tcPr>
            <w:tcW w:w="2607" w:type="dxa"/>
            <w:tcBorders>
              <w:top w:val="nil"/>
              <w:bottom w:val="nil"/>
            </w:tcBorders>
          </w:tcPr>
          <w:p w14:paraId="2D456927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top w:val="nil"/>
            </w:tcBorders>
          </w:tcPr>
          <w:p w14:paraId="5ADFCE9D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5114" w:type="dxa"/>
            <w:tcBorders>
              <w:top w:val="nil"/>
            </w:tcBorders>
          </w:tcPr>
          <w:p w14:paraId="570647E2" w14:textId="77777777" w:rsidR="008C7C5E" w:rsidRDefault="00337D29">
            <w:pPr>
              <w:pStyle w:val="TableParagraph"/>
              <w:spacing w:before="15"/>
              <w:ind w:left="5"/>
              <w:rPr>
                <w:sz w:val="24"/>
              </w:rPr>
            </w:pPr>
            <w:r>
              <w:rPr>
                <w:sz w:val="24"/>
              </w:rPr>
              <w:t>распоряжении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медицинского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персонала</w:t>
            </w:r>
          </w:p>
        </w:tc>
      </w:tr>
      <w:tr w:rsidR="008C7C5E" w14:paraId="5D569624" w14:textId="77777777">
        <w:trPr>
          <w:trHeight w:val="293"/>
        </w:trPr>
        <w:tc>
          <w:tcPr>
            <w:tcW w:w="2607" w:type="dxa"/>
            <w:tcBorders>
              <w:top w:val="nil"/>
              <w:bottom w:val="nil"/>
            </w:tcBorders>
          </w:tcPr>
          <w:p w14:paraId="59C8E7EE" w14:textId="77777777" w:rsidR="008C7C5E" w:rsidRDefault="008C7C5E">
            <w:pPr>
              <w:pStyle w:val="TableParagraph"/>
            </w:pPr>
          </w:p>
        </w:tc>
        <w:tc>
          <w:tcPr>
            <w:tcW w:w="1695" w:type="dxa"/>
            <w:tcBorders>
              <w:bottom w:val="nil"/>
            </w:tcBorders>
          </w:tcPr>
          <w:p w14:paraId="0B766C02" w14:textId="77777777" w:rsidR="008C7C5E" w:rsidRDefault="00337D29">
            <w:pPr>
              <w:pStyle w:val="TableParagraph"/>
              <w:spacing w:line="268" w:lineRule="exact"/>
              <w:ind w:left="384" w:right="38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1.4.</w:t>
            </w:r>
          </w:p>
        </w:tc>
        <w:tc>
          <w:tcPr>
            <w:tcW w:w="5114" w:type="dxa"/>
            <w:tcBorders>
              <w:bottom w:val="nil"/>
            </w:tcBorders>
          </w:tcPr>
          <w:p w14:paraId="591A3455" w14:textId="77777777" w:rsidR="008C7C5E" w:rsidRDefault="00337D29">
            <w:pPr>
              <w:pStyle w:val="TableParagraph"/>
              <w:tabs>
                <w:tab w:val="left" w:pos="911"/>
                <w:tab w:val="left" w:pos="2623"/>
                <w:tab w:val="left" w:pos="4436"/>
              </w:tabs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Вести</w:t>
            </w:r>
            <w:r>
              <w:rPr>
                <w:sz w:val="24"/>
              </w:rPr>
              <w:tab/>
              <w:t>медицинскую</w:t>
            </w:r>
            <w:r>
              <w:rPr>
                <w:sz w:val="24"/>
              </w:rPr>
              <w:tab/>
              <w:t>документацию</w:t>
            </w:r>
            <w:r>
              <w:rPr>
                <w:sz w:val="24"/>
              </w:rPr>
              <w:tab/>
              <w:t>при</w:t>
            </w:r>
          </w:p>
        </w:tc>
      </w:tr>
      <w:tr w:rsidR="008C7C5E" w14:paraId="0C426FF9" w14:textId="77777777">
        <w:trPr>
          <w:trHeight w:val="317"/>
        </w:trPr>
        <w:tc>
          <w:tcPr>
            <w:tcW w:w="2607" w:type="dxa"/>
            <w:tcBorders>
              <w:top w:val="nil"/>
              <w:bottom w:val="nil"/>
            </w:tcBorders>
          </w:tcPr>
          <w:p w14:paraId="5DCAC72E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top w:val="nil"/>
              <w:bottom w:val="nil"/>
            </w:tcBorders>
          </w:tcPr>
          <w:p w14:paraId="47482353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5114" w:type="dxa"/>
            <w:tcBorders>
              <w:top w:val="nil"/>
              <w:bottom w:val="nil"/>
            </w:tcBorders>
          </w:tcPr>
          <w:p w14:paraId="35800B68" w14:textId="77777777" w:rsidR="008C7C5E" w:rsidRDefault="00337D29">
            <w:pPr>
              <w:pStyle w:val="TableParagraph"/>
              <w:spacing w:before="15"/>
              <w:ind w:left="5"/>
              <w:rPr>
                <w:sz w:val="24"/>
              </w:rPr>
            </w:pPr>
            <w:r>
              <w:rPr>
                <w:sz w:val="24"/>
              </w:rPr>
              <w:t>выполнении</w:t>
            </w:r>
            <w:r>
              <w:rPr>
                <w:spacing w:val="69"/>
                <w:sz w:val="24"/>
              </w:rPr>
              <w:t xml:space="preserve"> </w:t>
            </w:r>
            <w:r>
              <w:rPr>
                <w:sz w:val="24"/>
              </w:rPr>
              <w:t xml:space="preserve">лабораторных  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 xml:space="preserve">исследований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</w:p>
        </w:tc>
      </w:tr>
      <w:tr w:rsidR="008C7C5E" w14:paraId="5FC49C04" w14:textId="77777777">
        <w:trPr>
          <w:trHeight w:val="345"/>
        </w:trPr>
        <w:tc>
          <w:tcPr>
            <w:tcW w:w="2607" w:type="dxa"/>
            <w:tcBorders>
              <w:top w:val="nil"/>
            </w:tcBorders>
          </w:tcPr>
          <w:p w14:paraId="6BCE591A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  <w:tcBorders>
              <w:top w:val="nil"/>
            </w:tcBorders>
          </w:tcPr>
          <w:p w14:paraId="663D3CBE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5114" w:type="dxa"/>
            <w:tcBorders>
              <w:top w:val="nil"/>
            </w:tcBorders>
          </w:tcPr>
          <w:p w14:paraId="5650406E" w14:textId="77777777" w:rsidR="008C7C5E" w:rsidRDefault="00337D29">
            <w:pPr>
              <w:pStyle w:val="TableParagraph"/>
              <w:spacing w:before="15"/>
              <w:ind w:left="5"/>
              <w:rPr>
                <w:sz w:val="24"/>
              </w:rPr>
            </w:pPr>
            <w:r>
              <w:rPr>
                <w:sz w:val="24"/>
              </w:rPr>
              <w:t>учетом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профиля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лаборатории.</w:t>
            </w:r>
          </w:p>
        </w:tc>
      </w:tr>
    </w:tbl>
    <w:p w14:paraId="14A2406A" w14:textId="77777777" w:rsidR="008C7C5E" w:rsidRDefault="008C7C5E">
      <w:pPr>
        <w:rPr>
          <w:sz w:val="24"/>
        </w:rPr>
        <w:sectPr w:rsidR="008C7C5E">
          <w:pgSz w:w="11910" w:h="16840"/>
          <w:pgMar w:top="106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7"/>
        <w:gridCol w:w="1695"/>
        <w:gridCol w:w="5114"/>
      </w:tblGrid>
      <w:tr w:rsidR="008C7C5E" w14:paraId="56FD45D3" w14:textId="77777777">
        <w:trPr>
          <w:trHeight w:val="637"/>
        </w:trPr>
        <w:tc>
          <w:tcPr>
            <w:tcW w:w="2607" w:type="dxa"/>
          </w:tcPr>
          <w:p w14:paraId="2F8DD8C2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</w:tcPr>
          <w:p w14:paraId="6FC1516E" w14:textId="77777777" w:rsidR="008C7C5E" w:rsidRDefault="00337D29">
            <w:pPr>
              <w:pStyle w:val="TableParagraph"/>
              <w:spacing w:line="268" w:lineRule="exact"/>
              <w:ind w:left="384" w:right="38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1.5.</w:t>
            </w:r>
          </w:p>
        </w:tc>
        <w:tc>
          <w:tcPr>
            <w:tcW w:w="5114" w:type="dxa"/>
          </w:tcPr>
          <w:p w14:paraId="665DE9B0" w14:textId="77777777" w:rsidR="008C7C5E" w:rsidRDefault="00337D29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Оказывать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медицинскую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помощь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экстренной</w:t>
            </w:r>
          </w:p>
          <w:p w14:paraId="3BDAE12D" w14:textId="77777777" w:rsidR="008C7C5E" w:rsidRDefault="00337D29">
            <w:pPr>
              <w:pStyle w:val="TableParagraph"/>
              <w:spacing w:before="41"/>
              <w:ind w:left="5"/>
              <w:rPr>
                <w:sz w:val="24"/>
              </w:rPr>
            </w:pPr>
            <w:r>
              <w:rPr>
                <w:sz w:val="24"/>
              </w:rPr>
              <w:t>форме</w:t>
            </w:r>
          </w:p>
        </w:tc>
      </w:tr>
      <w:tr w:rsidR="008C7C5E" w14:paraId="01A0B43F" w14:textId="77777777">
        <w:trPr>
          <w:trHeight w:val="633"/>
        </w:trPr>
        <w:tc>
          <w:tcPr>
            <w:tcW w:w="2607" w:type="dxa"/>
            <w:vMerge w:val="restart"/>
          </w:tcPr>
          <w:p w14:paraId="4D6C9E9F" w14:textId="77777777" w:rsidR="008C7C5E" w:rsidRDefault="00337D29">
            <w:pPr>
              <w:pStyle w:val="TableParagraph"/>
              <w:spacing w:line="268" w:lineRule="exact"/>
              <w:ind w:left="22" w:right="18"/>
              <w:jc w:val="center"/>
              <w:rPr>
                <w:sz w:val="24"/>
              </w:rPr>
            </w:pPr>
            <w:r>
              <w:rPr>
                <w:sz w:val="24"/>
              </w:rPr>
              <w:t>ВД 02</w:t>
            </w:r>
          </w:p>
        </w:tc>
        <w:tc>
          <w:tcPr>
            <w:tcW w:w="6809" w:type="dxa"/>
            <w:gridSpan w:val="2"/>
          </w:tcPr>
          <w:p w14:paraId="5B0E13F9" w14:textId="77777777" w:rsidR="008C7C5E" w:rsidRDefault="00337D29">
            <w:pPr>
              <w:pStyle w:val="TableParagraph"/>
              <w:spacing w:line="268" w:lineRule="exact"/>
              <w:ind w:left="4" w:right="-15"/>
              <w:rPr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83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86"/>
                <w:sz w:val="24"/>
              </w:rPr>
              <w:t xml:space="preserve"> </w:t>
            </w:r>
            <w:r>
              <w:rPr>
                <w:b/>
                <w:sz w:val="24"/>
              </w:rPr>
              <w:t>2</w:t>
            </w:r>
            <w:r>
              <w:rPr>
                <w:b/>
                <w:spacing w:val="89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клинических</w:t>
            </w:r>
            <w:r>
              <w:rPr>
                <w:spacing w:val="76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</w:p>
          <w:p w14:paraId="46212BF8" w14:textId="77777777" w:rsidR="008C7C5E" w:rsidRDefault="00337D29">
            <w:pPr>
              <w:pStyle w:val="TableParagraph"/>
              <w:spacing w:before="41"/>
              <w:ind w:left="4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</w:tr>
      <w:tr w:rsidR="008C7C5E" w14:paraId="37AF7DAE" w14:textId="77777777">
        <w:trPr>
          <w:trHeight w:val="1267"/>
        </w:trPr>
        <w:tc>
          <w:tcPr>
            <w:tcW w:w="2607" w:type="dxa"/>
            <w:vMerge/>
            <w:tcBorders>
              <w:top w:val="nil"/>
            </w:tcBorders>
          </w:tcPr>
          <w:p w14:paraId="0D2F7EA0" w14:textId="77777777" w:rsidR="008C7C5E" w:rsidRDefault="008C7C5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72197A45" w14:textId="77777777" w:rsidR="008C7C5E" w:rsidRDefault="00337D29">
            <w:pPr>
              <w:pStyle w:val="TableParagraph"/>
              <w:spacing w:line="268" w:lineRule="exact"/>
              <w:ind w:left="388" w:right="375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2.1</w:t>
            </w:r>
          </w:p>
        </w:tc>
        <w:tc>
          <w:tcPr>
            <w:tcW w:w="5114" w:type="dxa"/>
          </w:tcPr>
          <w:p w14:paraId="56748C9C" w14:textId="77777777" w:rsidR="008C7C5E" w:rsidRDefault="00337D29">
            <w:pPr>
              <w:pStyle w:val="TableParagraph"/>
              <w:tabs>
                <w:tab w:val="left" w:pos="2385"/>
                <w:tab w:val="left" w:pos="3642"/>
              </w:tabs>
              <w:spacing w:line="276" w:lineRule="auto"/>
              <w:ind w:left="5" w:right="143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преаналитического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(лабораторного)</w:t>
            </w:r>
            <w:r>
              <w:rPr>
                <w:sz w:val="24"/>
              </w:rPr>
              <w:tab/>
              <w:t>этапа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клинических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</w:p>
          <w:p w14:paraId="50430F51" w14:textId="77777777" w:rsidR="008C7C5E" w:rsidRDefault="00337D29">
            <w:pPr>
              <w:pStyle w:val="TableParagraph"/>
              <w:spacing w:line="274" w:lineRule="exact"/>
              <w:ind w:left="5"/>
              <w:jc w:val="both"/>
              <w:rPr>
                <w:sz w:val="24"/>
              </w:rPr>
            </w:pPr>
            <w:r>
              <w:rPr>
                <w:sz w:val="24"/>
              </w:rPr>
              <w:t>категории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сложности.</w:t>
            </w:r>
          </w:p>
        </w:tc>
      </w:tr>
      <w:tr w:rsidR="008C7C5E" w14:paraId="72F19C36" w14:textId="77777777">
        <w:trPr>
          <w:trHeight w:val="955"/>
        </w:trPr>
        <w:tc>
          <w:tcPr>
            <w:tcW w:w="2607" w:type="dxa"/>
            <w:vMerge/>
            <w:tcBorders>
              <w:top w:val="nil"/>
            </w:tcBorders>
          </w:tcPr>
          <w:p w14:paraId="62753B39" w14:textId="77777777" w:rsidR="008C7C5E" w:rsidRDefault="008C7C5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466DF0B1" w14:textId="77777777" w:rsidR="008C7C5E" w:rsidRDefault="00337D29">
            <w:pPr>
              <w:pStyle w:val="TableParagraph"/>
              <w:spacing w:line="273" w:lineRule="exact"/>
              <w:ind w:left="388" w:right="378"/>
              <w:jc w:val="center"/>
              <w:rPr>
                <w:sz w:val="24"/>
              </w:rPr>
            </w:pPr>
            <w:r>
              <w:rPr>
                <w:sz w:val="24"/>
              </w:rPr>
              <w:t>ПК 2.2</w:t>
            </w:r>
          </w:p>
        </w:tc>
        <w:tc>
          <w:tcPr>
            <w:tcW w:w="5114" w:type="dxa"/>
          </w:tcPr>
          <w:p w14:paraId="02B7A13A" w14:textId="77777777" w:rsidR="008C7C5E" w:rsidRDefault="00337D29">
            <w:pPr>
              <w:pStyle w:val="TableParagraph"/>
              <w:tabs>
                <w:tab w:val="left" w:pos="1708"/>
                <w:tab w:val="left" w:pos="3545"/>
              </w:tabs>
              <w:spacing w:line="276" w:lineRule="auto"/>
              <w:ind w:left="5" w:right="14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46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51"/>
                <w:sz w:val="24"/>
              </w:rPr>
              <w:t xml:space="preserve"> </w:t>
            </w:r>
            <w:r>
              <w:rPr>
                <w:sz w:val="24"/>
              </w:rPr>
              <w:t>аналитического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клинических</w:t>
            </w:r>
            <w:r>
              <w:rPr>
                <w:sz w:val="24"/>
              </w:rPr>
              <w:tab/>
              <w:t>лабораторных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исследований</w:t>
            </w:r>
          </w:p>
          <w:p w14:paraId="59B0E943" w14:textId="77777777" w:rsidR="008C7C5E" w:rsidRDefault="00337D29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категории сложности</w:t>
            </w:r>
          </w:p>
        </w:tc>
      </w:tr>
      <w:tr w:rsidR="008C7C5E" w14:paraId="5E9EB54F" w14:textId="77777777">
        <w:trPr>
          <w:trHeight w:val="949"/>
        </w:trPr>
        <w:tc>
          <w:tcPr>
            <w:tcW w:w="2607" w:type="dxa"/>
            <w:vMerge/>
            <w:tcBorders>
              <w:top w:val="nil"/>
            </w:tcBorders>
          </w:tcPr>
          <w:p w14:paraId="3A02B18A" w14:textId="77777777" w:rsidR="008C7C5E" w:rsidRDefault="008C7C5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1461C098" w14:textId="77777777" w:rsidR="008C7C5E" w:rsidRDefault="00337D29">
            <w:pPr>
              <w:pStyle w:val="TableParagraph"/>
              <w:spacing w:line="268" w:lineRule="exact"/>
              <w:ind w:left="388" w:right="381"/>
              <w:jc w:val="center"/>
              <w:rPr>
                <w:sz w:val="24"/>
              </w:rPr>
            </w:pPr>
            <w:r>
              <w:rPr>
                <w:sz w:val="24"/>
              </w:rPr>
              <w:t>П.К.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2.3.</w:t>
            </w:r>
          </w:p>
        </w:tc>
        <w:tc>
          <w:tcPr>
            <w:tcW w:w="5114" w:type="dxa"/>
          </w:tcPr>
          <w:p w14:paraId="0526494F" w14:textId="77777777" w:rsidR="008C7C5E" w:rsidRDefault="00337D29">
            <w:pPr>
              <w:pStyle w:val="TableParagraph"/>
              <w:tabs>
                <w:tab w:val="left" w:pos="1458"/>
                <w:tab w:val="left" w:pos="2887"/>
              </w:tabs>
              <w:spacing w:line="276" w:lineRule="auto"/>
              <w:ind w:left="5" w:right="143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z w:val="24"/>
              </w:rPr>
              <w:tab/>
              <w:t>процедуры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постаналитического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клинических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</w:p>
          <w:p w14:paraId="28D7171E" w14:textId="77777777" w:rsidR="008C7C5E" w:rsidRDefault="00337D29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первой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сложности.</w:t>
            </w:r>
          </w:p>
        </w:tc>
      </w:tr>
      <w:tr w:rsidR="008C7C5E" w14:paraId="5387C1BF" w14:textId="77777777">
        <w:trPr>
          <w:trHeight w:val="955"/>
        </w:trPr>
        <w:tc>
          <w:tcPr>
            <w:tcW w:w="2607" w:type="dxa"/>
            <w:vMerge w:val="restart"/>
          </w:tcPr>
          <w:p w14:paraId="099E889F" w14:textId="77777777" w:rsidR="008C7C5E" w:rsidRDefault="00337D29">
            <w:pPr>
              <w:pStyle w:val="TableParagraph"/>
              <w:spacing w:line="268" w:lineRule="exact"/>
              <w:ind w:left="22" w:right="18"/>
              <w:jc w:val="center"/>
              <w:rPr>
                <w:sz w:val="24"/>
              </w:rPr>
            </w:pPr>
            <w:r>
              <w:rPr>
                <w:sz w:val="24"/>
              </w:rPr>
              <w:t>ВД 03</w:t>
            </w:r>
          </w:p>
        </w:tc>
        <w:tc>
          <w:tcPr>
            <w:tcW w:w="6809" w:type="dxa"/>
            <w:gridSpan w:val="2"/>
          </w:tcPr>
          <w:p w14:paraId="21EBE4F9" w14:textId="77777777" w:rsidR="008C7C5E" w:rsidRDefault="00337D29">
            <w:pPr>
              <w:pStyle w:val="TableParagraph"/>
              <w:tabs>
                <w:tab w:val="left" w:pos="762"/>
                <w:tab w:val="left" w:pos="2556"/>
                <w:tab w:val="left" w:pos="3011"/>
                <w:tab w:val="left" w:pos="4627"/>
              </w:tabs>
              <w:spacing w:line="268" w:lineRule="exact"/>
              <w:ind w:left="4" w:right="-15"/>
              <w:rPr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z w:val="24"/>
              </w:rPr>
              <w:tab/>
              <w:t>деятельности</w:t>
            </w:r>
            <w:r>
              <w:rPr>
                <w:b/>
                <w:sz w:val="24"/>
              </w:rPr>
              <w:tab/>
              <w:t>3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  <w:t>микробиологических</w:t>
            </w:r>
          </w:p>
          <w:p w14:paraId="71BBFA8C" w14:textId="77777777" w:rsidR="008C7C5E" w:rsidRDefault="00337D29">
            <w:pPr>
              <w:pStyle w:val="TableParagraph"/>
              <w:tabs>
                <w:tab w:val="left" w:pos="1726"/>
                <w:tab w:val="left" w:pos="3410"/>
                <w:tab w:val="left" w:pos="4393"/>
                <w:tab w:val="left" w:pos="4791"/>
                <w:tab w:val="left" w:pos="5770"/>
              </w:tabs>
              <w:spacing w:before="11" w:line="310" w:lineRule="atLeast"/>
              <w:ind w:left="4"/>
              <w:rPr>
                <w:sz w:val="24"/>
              </w:rPr>
            </w:pPr>
            <w:r>
              <w:rPr>
                <w:sz w:val="24"/>
              </w:rPr>
              <w:t>лабораторных</w:t>
            </w:r>
            <w:r>
              <w:rPr>
                <w:sz w:val="24"/>
              </w:rPr>
              <w:tab/>
              <w:t>исследований</w:t>
            </w:r>
            <w:r>
              <w:rPr>
                <w:sz w:val="24"/>
              </w:rPr>
              <w:tab/>
              <w:t>первой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второй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категории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</w:tr>
      <w:tr w:rsidR="008C7C5E" w14:paraId="293DF5D1" w14:textId="77777777">
        <w:trPr>
          <w:trHeight w:val="1266"/>
        </w:trPr>
        <w:tc>
          <w:tcPr>
            <w:tcW w:w="2607" w:type="dxa"/>
            <w:vMerge/>
            <w:tcBorders>
              <w:top w:val="nil"/>
            </w:tcBorders>
          </w:tcPr>
          <w:p w14:paraId="1A20A404" w14:textId="77777777" w:rsidR="008C7C5E" w:rsidRDefault="008C7C5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7140E8F2" w14:textId="77777777" w:rsidR="008C7C5E" w:rsidRDefault="00337D29">
            <w:pPr>
              <w:pStyle w:val="TableParagraph"/>
              <w:spacing w:line="268" w:lineRule="exact"/>
              <w:ind w:left="388" w:right="378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3.1</w:t>
            </w:r>
          </w:p>
        </w:tc>
        <w:tc>
          <w:tcPr>
            <w:tcW w:w="5114" w:type="dxa"/>
          </w:tcPr>
          <w:p w14:paraId="62356E4B" w14:textId="77777777" w:rsidR="008C7C5E" w:rsidRDefault="00337D29">
            <w:pPr>
              <w:pStyle w:val="TableParagraph"/>
              <w:spacing w:line="276" w:lineRule="auto"/>
              <w:ind w:left="5" w:right="282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преаналитического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(лабораторного)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микробиологических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</w:p>
          <w:p w14:paraId="36D5201E" w14:textId="77777777" w:rsidR="008C7C5E" w:rsidRDefault="00337D29">
            <w:pPr>
              <w:pStyle w:val="TableParagraph"/>
              <w:spacing w:line="274" w:lineRule="exact"/>
              <w:ind w:left="5"/>
              <w:rPr>
                <w:sz w:val="24"/>
              </w:rPr>
            </w:pPr>
            <w:r>
              <w:rPr>
                <w:sz w:val="24"/>
              </w:rPr>
              <w:t>сложности.</w:t>
            </w:r>
          </w:p>
        </w:tc>
      </w:tr>
      <w:tr w:rsidR="008C7C5E" w14:paraId="144AB693" w14:textId="77777777">
        <w:trPr>
          <w:trHeight w:val="955"/>
        </w:trPr>
        <w:tc>
          <w:tcPr>
            <w:tcW w:w="2607" w:type="dxa"/>
            <w:vMerge/>
            <w:tcBorders>
              <w:top w:val="nil"/>
            </w:tcBorders>
          </w:tcPr>
          <w:p w14:paraId="490C2160" w14:textId="77777777" w:rsidR="008C7C5E" w:rsidRDefault="008C7C5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71694088" w14:textId="77777777" w:rsidR="008C7C5E" w:rsidRDefault="00337D29">
            <w:pPr>
              <w:pStyle w:val="TableParagraph"/>
              <w:spacing w:line="268" w:lineRule="exact"/>
              <w:ind w:left="388" w:right="378"/>
              <w:jc w:val="center"/>
              <w:rPr>
                <w:sz w:val="24"/>
              </w:rPr>
            </w:pPr>
            <w:r>
              <w:rPr>
                <w:sz w:val="24"/>
              </w:rPr>
              <w:t>ПК 3.2</w:t>
            </w:r>
          </w:p>
        </w:tc>
        <w:tc>
          <w:tcPr>
            <w:tcW w:w="5114" w:type="dxa"/>
          </w:tcPr>
          <w:p w14:paraId="6DDD8762" w14:textId="77777777" w:rsidR="008C7C5E" w:rsidRDefault="00337D29">
            <w:pPr>
              <w:pStyle w:val="TableParagraph"/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65"/>
                <w:sz w:val="24"/>
              </w:rPr>
              <w:t xml:space="preserve"> </w:t>
            </w:r>
            <w:r>
              <w:rPr>
                <w:sz w:val="24"/>
              </w:rPr>
              <w:t>аналитического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</w:p>
          <w:p w14:paraId="669F9CAE" w14:textId="77777777" w:rsidR="008C7C5E" w:rsidRDefault="00337D29">
            <w:pPr>
              <w:pStyle w:val="TableParagraph"/>
              <w:spacing w:before="11" w:line="310" w:lineRule="atLeast"/>
              <w:ind w:left="5" w:right="184"/>
              <w:rPr>
                <w:sz w:val="24"/>
              </w:rPr>
            </w:pPr>
            <w:r>
              <w:rPr>
                <w:sz w:val="24"/>
              </w:rPr>
              <w:t>микробиологических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</w:tr>
      <w:tr w:rsidR="008C7C5E" w14:paraId="300A36A5" w14:textId="77777777">
        <w:trPr>
          <w:trHeight w:val="950"/>
        </w:trPr>
        <w:tc>
          <w:tcPr>
            <w:tcW w:w="2607" w:type="dxa"/>
            <w:vMerge/>
            <w:tcBorders>
              <w:top w:val="nil"/>
            </w:tcBorders>
          </w:tcPr>
          <w:p w14:paraId="114AE671" w14:textId="77777777" w:rsidR="008C7C5E" w:rsidRDefault="008C7C5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01774A02" w14:textId="77777777" w:rsidR="008C7C5E" w:rsidRDefault="00337D29">
            <w:pPr>
              <w:pStyle w:val="TableParagraph"/>
              <w:spacing w:line="268" w:lineRule="exact"/>
              <w:ind w:left="384" w:right="38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3.3.</w:t>
            </w:r>
          </w:p>
        </w:tc>
        <w:tc>
          <w:tcPr>
            <w:tcW w:w="5114" w:type="dxa"/>
          </w:tcPr>
          <w:p w14:paraId="585ED0BE" w14:textId="77777777" w:rsidR="008C7C5E" w:rsidRDefault="00337D29">
            <w:pPr>
              <w:pStyle w:val="TableParagraph"/>
              <w:spacing w:line="276" w:lineRule="auto"/>
              <w:ind w:left="5" w:right="393" w:firstLine="24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постаналитического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микробиологических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</w:p>
          <w:p w14:paraId="487AF4B2" w14:textId="77777777" w:rsidR="008C7C5E" w:rsidRDefault="00337D29">
            <w:pPr>
              <w:pStyle w:val="TableParagraph"/>
              <w:tabs>
                <w:tab w:val="left" w:pos="4254"/>
              </w:tabs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первой 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второй категории сложности</w:t>
            </w:r>
            <w:r>
              <w:rPr>
                <w:sz w:val="24"/>
              </w:rPr>
              <w:tab/>
              <w:t>…</w:t>
            </w:r>
          </w:p>
        </w:tc>
      </w:tr>
      <w:tr w:rsidR="008C7C5E" w14:paraId="4A2332CB" w14:textId="77777777">
        <w:trPr>
          <w:trHeight w:val="954"/>
        </w:trPr>
        <w:tc>
          <w:tcPr>
            <w:tcW w:w="2607" w:type="dxa"/>
            <w:vMerge w:val="restart"/>
          </w:tcPr>
          <w:p w14:paraId="12DF1396" w14:textId="77777777" w:rsidR="008C7C5E" w:rsidRDefault="00337D29">
            <w:pPr>
              <w:pStyle w:val="TableParagraph"/>
              <w:spacing w:line="268" w:lineRule="exact"/>
              <w:ind w:left="22" w:right="18"/>
              <w:jc w:val="center"/>
              <w:rPr>
                <w:sz w:val="24"/>
              </w:rPr>
            </w:pPr>
            <w:r>
              <w:rPr>
                <w:sz w:val="24"/>
              </w:rPr>
              <w:t>ВД 04</w:t>
            </w:r>
          </w:p>
        </w:tc>
        <w:tc>
          <w:tcPr>
            <w:tcW w:w="6809" w:type="dxa"/>
            <w:gridSpan w:val="2"/>
          </w:tcPr>
          <w:p w14:paraId="12FF2B73" w14:textId="77777777" w:rsidR="008C7C5E" w:rsidRDefault="00337D29">
            <w:pPr>
              <w:pStyle w:val="TableParagraph"/>
              <w:tabs>
                <w:tab w:val="left" w:pos="844"/>
                <w:tab w:val="left" w:pos="1726"/>
                <w:tab w:val="left" w:pos="2724"/>
                <w:tab w:val="left" w:pos="3265"/>
                <w:tab w:val="left" w:pos="3410"/>
                <w:tab w:val="left" w:pos="4393"/>
                <w:tab w:val="left" w:pos="4791"/>
                <w:tab w:val="left" w:pos="4968"/>
                <w:tab w:val="left" w:pos="5770"/>
              </w:tabs>
              <w:spacing w:line="276" w:lineRule="auto"/>
              <w:ind w:left="4" w:right="-15"/>
              <w:rPr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z w:val="24"/>
              </w:rPr>
              <w:tab/>
              <w:t>деятельности</w:t>
            </w:r>
            <w:r>
              <w:rPr>
                <w:b/>
                <w:sz w:val="24"/>
              </w:rPr>
              <w:tab/>
              <w:t>4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морфологических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z w:val="24"/>
              </w:rPr>
              <w:tab/>
              <w:t>исследований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первой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второй</w:t>
            </w:r>
            <w:r>
              <w:rPr>
                <w:sz w:val="24"/>
              </w:rPr>
              <w:tab/>
              <w:t>категории</w:t>
            </w:r>
          </w:p>
          <w:p w14:paraId="623298F7" w14:textId="77777777" w:rsidR="008C7C5E" w:rsidRDefault="00337D29">
            <w:pPr>
              <w:pStyle w:val="TableParagraph"/>
              <w:ind w:left="4"/>
              <w:rPr>
                <w:sz w:val="24"/>
              </w:rPr>
            </w:pPr>
            <w:r>
              <w:rPr>
                <w:sz w:val="24"/>
              </w:rPr>
              <w:t>сложности</w:t>
            </w:r>
          </w:p>
        </w:tc>
      </w:tr>
      <w:tr w:rsidR="008C7C5E" w14:paraId="4AB412AE" w14:textId="77777777">
        <w:trPr>
          <w:trHeight w:val="1267"/>
        </w:trPr>
        <w:tc>
          <w:tcPr>
            <w:tcW w:w="2607" w:type="dxa"/>
            <w:vMerge/>
            <w:tcBorders>
              <w:top w:val="nil"/>
            </w:tcBorders>
          </w:tcPr>
          <w:p w14:paraId="43606146" w14:textId="77777777" w:rsidR="008C7C5E" w:rsidRDefault="008C7C5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638097DD" w14:textId="77777777" w:rsidR="008C7C5E" w:rsidRDefault="00337D29">
            <w:pPr>
              <w:pStyle w:val="TableParagraph"/>
              <w:spacing w:line="268" w:lineRule="exact"/>
              <w:ind w:left="384" w:right="38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4.1.</w:t>
            </w:r>
          </w:p>
        </w:tc>
        <w:tc>
          <w:tcPr>
            <w:tcW w:w="5114" w:type="dxa"/>
          </w:tcPr>
          <w:p w14:paraId="574EE688" w14:textId="77777777" w:rsidR="008C7C5E" w:rsidRDefault="00337D29">
            <w:pPr>
              <w:pStyle w:val="TableParagraph"/>
              <w:spacing w:line="276" w:lineRule="auto"/>
              <w:ind w:left="5" w:right="282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преаналитического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(лабораторного)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морфологических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</w:p>
          <w:p w14:paraId="08EEC2CE" w14:textId="77777777" w:rsidR="008C7C5E" w:rsidRDefault="00337D29">
            <w:pPr>
              <w:pStyle w:val="TableParagraph"/>
              <w:spacing w:line="275" w:lineRule="exact"/>
              <w:ind w:left="5"/>
              <w:rPr>
                <w:sz w:val="24"/>
              </w:rPr>
            </w:pPr>
            <w:r>
              <w:rPr>
                <w:sz w:val="24"/>
              </w:rPr>
              <w:t>сложности</w:t>
            </w:r>
          </w:p>
        </w:tc>
      </w:tr>
      <w:tr w:rsidR="008C7C5E" w14:paraId="53F7260B" w14:textId="77777777">
        <w:trPr>
          <w:trHeight w:val="954"/>
        </w:trPr>
        <w:tc>
          <w:tcPr>
            <w:tcW w:w="2607" w:type="dxa"/>
            <w:vMerge/>
            <w:tcBorders>
              <w:top w:val="nil"/>
            </w:tcBorders>
          </w:tcPr>
          <w:p w14:paraId="793D7FBD" w14:textId="77777777" w:rsidR="008C7C5E" w:rsidRDefault="008C7C5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475A7065" w14:textId="77777777" w:rsidR="008C7C5E" w:rsidRDefault="00337D29">
            <w:pPr>
              <w:pStyle w:val="TableParagraph"/>
              <w:spacing w:line="268" w:lineRule="exact"/>
              <w:ind w:left="384" w:right="38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4.2.</w:t>
            </w:r>
          </w:p>
        </w:tc>
        <w:tc>
          <w:tcPr>
            <w:tcW w:w="5114" w:type="dxa"/>
          </w:tcPr>
          <w:p w14:paraId="73969A8B" w14:textId="77777777" w:rsidR="008C7C5E" w:rsidRDefault="00337D29">
            <w:pPr>
              <w:pStyle w:val="TableParagraph"/>
              <w:tabs>
                <w:tab w:val="left" w:pos="2077"/>
                <w:tab w:val="left" w:pos="3731"/>
                <w:tab w:val="left" w:pos="4691"/>
              </w:tabs>
              <w:spacing w:line="276" w:lineRule="auto"/>
              <w:ind w:left="5" w:right="282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аналитического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морфологических</w:t>
            </w:r>
            <w:r>
              <w:rPr>
                <w:sz w:val="24"/>
              </w:rPr>
              <w:tab/>
              <w:t>исследований</w:t>
            </w:r>
            <w:r>
              <w:rPr>
                <w:sz w:val="24"/>
              </w:rPr>
              <w:tab/>
              <w:t>первой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и</w:t>
            </w:r>
          </w:p>
          <w:p w14:paraId="73B3CE1D" w14:textId="77777777" w:rsidR="008C7C5E" w:rsidRDefault="00337D29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второй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сложности.</w:t>
            </w:r>
          </w:p>
        </w:tc>
      </w:tr>
      <w:tr w:rsidR="008C7C5E" w14:paraId="19458C34" w14:textId="77777777">
        <w:trPr>
          <w:trHeight w:val="950"/>
        </w:trPr>
        <w:tc>
          <w:tcPr>
            <w:tcW w:w="2607" w:type="dxa"/>
            <w:vMerge/>
            <w:tcBorders>
              <w:top w:val="nil"/>
            </w:tcBorders>
          </w:tcPr>
          <w:p w14:paraId="4B7B6969" w14:textId="77777777" w:rsidR="008C7C5E" w:rsidRDefault="008C7C5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5887ACD2" w14:textId="77777777" w:rsidR="008C7C5E" w:rsidRDefault="00337D29">
            <w:pPr>
              <w:pStyle w:val="TableParagraph"/>
              <w:spacing w:line="268" w:lineRule="exact"/>
              <w:ind w:left="384" w:right="38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4.3.</w:t>
            </w:r>
          </w:p>
        </w:tc>
        <w:tc>
          <w:tcPr>
            <w:tcW w:w="5114" w:type="dxa"/>
          </w:tcPr>
          <w:p w14:paraId="67FDDFA9" w14:textId="77777777" w:rsidR="008C7C5E" w:rsidRDefault="00337D29">
            <w:pPr>
              <w:pStyle w:val="TableParagraph"/>
              <w:tabs>
                <w:tab w:val="left" w:pos="1386"/>
                <w:tab w:val="left" w:pos="2743"/>
              </w:tabs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z w:val="24"/>
              </w:rPr>
              <w:tab/>
              <w:t>процедуры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постаналитического</w:t>
            </w:r>
            <w:proofErr w:type="spellEnd"/>
          </w:p>
          <w:p w14:paraId="117A3B67" w14:textId="77777777" w:rsidR="008C7C5E" w:rsidRDefault="00337D29">
            <w:pPr>
              <w:pStyle w:val="TableParagraph"/>
              <w:spacing w:before="7" w:line="310" w:lineRule="atLeast"/>
              <w:ind w:left="5" w:right="282"/>
              <w:rPr>
                <w:sz w:val="24"/>
              </w:rPr>
            </w:pPr>
            <w:r>
              <w:rPr>
                <w:sz w:val="24"/>
              </w:rPr>
              <w:t>этапа</w:t>
            </w:r>
            <w:r>
              <w:rPr>
                <w:spacing w:val="36"/>
                <w:sz w:val="24"/>
              </w:rPr>
              <w:t xml:space="preserve"> </w:t>
            </w:r>
            <w:r>
              <w:rPr>
                <w:sz w:val="24"/>
              </w:rPr>
              <w:t>морфологических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второй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сложности</w:t>
            </w:r>
          </w:p>
        </w:tc>
      </w:tr>
      <w:tr w:rsidR="008C7C5E" w14:paraId="6F339D9C" w14:textId="77777777">
        <w:trPr>
          <w:trHeight w:val="633"/>
        </w:trPr>
        <w:tc>
          <w:tcPr>
            <w:tcW w:w="2607" w:type="dxa"/>
            <w:vMerge w:val="restart"/>
          </w:tcPr>
          <w:p w14:paraId="1C2059B2" w14:textId="77777777" w:rsidR="008C7C5E" w:rsidRDefault="00337D29">
            <w:pPr>
              <w:pStyle w:val="TableParagraph"/>
              <w:spacing w:line="268" w:lineRule="exact"/>
              <w:ind w:left="22" w:right="18"/>
              <w:jc w:val="center"/>
              <w:rPr>
                <w:sz w:val="24"/>
              </w:rPr>
            </w:pPr>
            <w:r>
              <w:rPr>
                <w:sz w:val="24"/>
              </w:rPr>
              <w:t>ВД 05</w:t>
            </w:r>
          </w:p>
        </w:tc>
        <w:tc>
          <w:tcPr>
            <w:tcW w:w="6809" w:type="dxa"/>
            <w:gridSpan w:val="2"/>
          </w:tcPr>
          <w:p w14:paraId="201DBAFD" w14:textId="77777777" w:rsidR="008C7C5E" w:rsidRDefault="00337D29">
            <w:pPr>
              <w:pStyle w:val="TableParagraph"/>
              <w:spacing w:line="268" w:lineRule="exact"/>
              <w:ind w:left="4" w:right="-15"/>
              <w:rPr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деятельности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>5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санитарно-эпидемиологических</w:t>
            </w:r>
          </w:p>
          <w:p w14:paraId="2F9B2DAA" w14:textId="77777777" w:rsidR="008C7C5E" w:rsidRDefault="00337D29">
            <w:pPr>
              <w:pStyle w:val="TableParagraph"/>
              <w:spacing w:before="41"/>
              <w:ind w:left="4"/>
              <w:rPr>
                <w:sz w:val="24"/>
              </w:rPr>
            </w:pPr>
            <w:r>
              <w:rPr>
                <w:sz w:val="24"/>
              </w:rPr>
              <w:t>исследований</w:t>
            </w:r>
          </w:p>
        </w:tc>
      </w:tr>
      <w:tr w:rsidR="008C7C5E" w14:paraId="62A575C4" w14:textId="77777777">
        <w:trPr>
          <w:trHeight w:val="955"/>
        </w:trPr>
        <w:tc>
          <w:tcPr>
            <w:tcW w:w="2607" w:type="dxa"/>
            <w:vMerge/>
            <w:tcBorders>
              <w:top w:val="nil"/>
            </w:tcBorders>
          </w:tcPr>
          <w:p w14:paraId="2A32551F" w14:textId="77777777" w:rsidR="008C7C5E" w:rsidRDefault="008C7C5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67F84C05" w14:textId="77777777" w:rsidR="008C7C5E" w:rsidRDefault="00337D29">
            <w:pPr>
              <w:pStyle w:val="TableParagraph"/>
              <w:spacing w:line="273" w:lineRule="exact"/>
              <w:ind w:left="384" w:right="38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5.1.</w:t>
            </w:r>
          </w:p>
        </w:tc>
        <w:tc>
          <w:tcPr>
            <w:tcW w:w="5114" w:type="dxa"/>
          </w:tcPr>
          <w:p w14:paraId="3B8939C7" w14:textId="77777777" w:rsidR="008C7C5E" w:rsidRDefault="00337D29">
            <w:pPr>
              <w:pStyle w:val="TableParagraph"/>
              <w:tabs>
                <w:tab w:val="left" w:pos="1439"/>
                <w:tab w:val="left" w:pos="2849"/>
              </w:tabs>
              <w:spacing w:line="273" w:lineRule="exact"/>
              <w:ind w:left="5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z w:val="24"/>
              </w:rPr>
              <w:tab/>
              <w:t>процедуры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преаналитического</w:t>
            </w:r>
            <w:proofErr w:type="spellEnd"/>
          </w:p>
          <w:p w14:paraId="1A7A5898" w14:textId="77777777" w:rsidR="008C7C5E" w:rsidRDefault="00337D29">
            <w:pPr>
              <w:pStyle w:val="TableParagraph"/>
              <w:tabs>
                <w:tab w:val="left" w:pos="2409"/>
                <w:tab w:val="left" w:pos="2720"/>
                <w:tab w:val="left" w:pos="3690"/>
                <w:tab w:val="left" w:pos="4706"/>
              </w:tabs>
              <w:spacing w:before="7" w:line="310" w:lineRule="atLeast"/>
              <w:ind w:left="5" w:right="277"/>
              <w:rPr>
                <w:sz w:val="24"/>
              </w:rPr>
            </w:pPr>
            <w:r>
              <w:rPr>
                <w:sz w:val="24"/>
              </w:rPr>
              <w:t>(лабораторного)</w:t>
            </w:r>
            <w:r>
              <w:rPr>
                <w:sz w:val="24"/>
              </w:rPr>
              <w:tab/>
              <w:t>этапа</w:t>
            </w:r>
            <w:r>
              <w:rPr>
                <w:sz w:val="24"/>
              </w:rPr>
              <w:tab/>
              <w:t>санитарно-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эпидемиологических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исследований</w:t>
            </w:r>
            <w:r>
              <w:rPr>
                <w:sz w:val="24"/>
              </w:rPr>
              <w:tab/>
              <w:t>в</w:t>
            </w:r>
          </w:p>
        </w:tc>
      </w:tr>
    </w:tbl>
    <w:p w14:paraId="00A3C30A" w14:textId="77777777" w:rsidR="008C7C5E" w:rsidRDefault="008C7C5E">
      <w:pPr>
        <w:spacing w:line="310" w:lineRule="atLeast"/>
        <w:rPr>
          <w:sz w:val="24"/>
        </w:rPr>
        <w:sectPr w:rsidR="008C7C5E">
          <w:pgSz w:w="11910" w:h="16840"/>
          <w:pgMar w:top="1120" w:right="460" w:bottom="280" w:left="1020" w:header="720" w:footer="720" w:gutter="0"/>
          <w:cols w:space="720"/>
        </w:sectPr>
      </w:pPr>
    </w:p>
    <w:tbl>
      <w:tblPr>
        <w:tblStyle w:val="TableNormal"/>
        <w:tblW w:w="0" w:type="auto"/>
        <w:tblInd w:w="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07"/>
        <w:gridCol w:w="1695"/>
        <w:gridCol w:w="5114"/>
      </w:tblGrid>
      <w:tr w:rsidR="008C7C5E" w14:paraId="7F32901C" w14:textId="77777777">
        <w:trPr>
          <w:trHeight w:val="637"/>
        </w:trPr>
        <w:tc>
          <w:tcPr>
            <w:tcW w:w="2607" w:type="dxa"/>
            <w:vMerge w:val="restart"/>
          </w:tcPr>
          <w:p w14:paraId="257DFA27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1695" w:type="dxa"/>
          </w:tcPr>
          <w:p w14:paraId="6CF26164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5114" w:type="dxa"/>
          </w:tcPr>
          <w:p w14:paraId="298F19A6" w14:textId="77777777" w:rsidR="008C7C5E" w:rsidRDefault="00337D29">
            <w:pPr>
              <w:pStyle w:val="TableParagraph"/>
              <w:tabs>
                <w:tab w:val="left" w:pos="1760"/>
                <w:tab w:val="left" w:pos="2264"/>
                <w:tab w:val="left" w:pos="3689"/>
              </w:tabs>
              <w:spacing w:line="268" w:lineRule="exact"/>
              <w:ind w:left="5"/>
              <w:rPr>
                <w:sz w:val="24"/>
              </w:rPr>
            </w:pPr>
            <w:r>
              <w:rPr>
                <w:sz w:val="24"/>
              </w:rPr>
              <w:t>соответствии</w:t>
            </w:r>
            <w:r>
              <w:rPr>
                <w:sz w:val="24"/>
              </w:rPr>
              <w:tab/>
              <w:t>с</w:t>
            </w:r>
            <w:r>
              <w:rPr>
                <w:sz w:val="24"/>
              </w:rPr>
              <w:tab/>
              <w:t>профилем</w:t>
            </w:r>
            <w:r>
              <w:rPr>
                <w:sz w:val="24"/>
              </w:rPr>
              <w:tab/>
              <w:t>санитарно-</w:t>
            </w:r>
          </w:p>
          <w:p w14:paraId="71D7CF24" w14:textId="77777777" w:rsidR="008C7C5E" w:rsidRDefault="00337D29">
            <w:pPr>
              <w:pStyle w:val="TableParagraph"/>
              <w:spacing w:before="41"/>
              <w:ind w:left="5"/>
              <w:rPr>
                <w:sz w:val="24"/>
              </w:rPr>
            </w:pPr>
            <w:r>
              <w:rPr>
                <w:sz w:val="24"/>
              </w:rPr>
              <w:t>гигиенической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лаборатории</w:t>
            </w:r>
          </w:p>
        </w:tc>
      </w:tr>
      <w:tr w:rsidR="008C7C5E" w14:paraId="4CFB51CD" w14:textId="77777777">
        <w:trPr>
          <w:trHeight w:val="1267"/>
        </w:trPr>
        <w:tc>
          <w:tcPr>
            <w:tcW w:w="2607" w:type="dxa"/>
            <w:vMerge/>
            <w:tcBorders>
              <w:top w:val="nil"/>
            </w:tcBorders>
          </w:tcPr>
          <w:p w14:paraId="51CF8213" w14:textId="77777777" w:rsidR="008C7C5E" w:rsidRDefault="008C7C5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20BDEF24" w14:textId="77777777" w:rsidR="008C7C5E" w:rsidRDefault="00337D29">
            <w:pPr>
              <w:pStyle w:val="TableParagraph"/>
              <w:spacing w:line="268" w:lineRule="exact"/>
              <w:ind w:left="384" w:right="38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5.2.</w:t>
            </w:r>
          </w:p>
        </w:tc>
        <w:tc>
          <w:tcPr>
            <w:tcW w:w="5114" w:type="dxa"/>
          </w:tcPr>
          <w:p w14:paraId="318C028F" w14:textId="77777777" w:rsidR="008C7C5E" w:rsidRDefault="00337D29">
            <w:pPr>
              <w:pStyle w:val="TableParagraph"/>
              <w:spacing w:line="276" w:lineRule="auto"/>
              <w:ind w:left="5" w:right="277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аналитического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санитарно-эпидемиологических 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3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профилем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санитарно-</w:t>
            </w:r>
          </w:p>
          <w:p w14:paraId="634AF08E" w14:textId="77777777" w:rsidR="008C7C5E" w:rsidRDefault="00337D29">
            <w:pPr>
              <w:pStyle w:val="TableParagraph"/>
              <w:spacing w:line="275" w:lineRule="exact"/>
              <w:ind w:left="5"/>
              <w:jc w:val="both"/>
              <w:rPr>
                <w:sz w:val="24"/>
              </w:rPr>
            </w:pPr>
            <w:r>
              <w:rPr>
                <w:sz w:val="24"/>
              </w:rPr>
              <w:t>гигиенической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лаборатории.</w:t>
            </w:r>
          </w:p>
        </w:tc>
      </w:tr>
      <w:tr w:rsidR="008C7C5E" w14:paraId="20E7B173" w14:textId="77777777">
        <w:trPr>
          <w:trHeight w:val="1271"/>
        </w:trPr>
        <w:tc>
          <w:tcPr>
            <w:tcW w:w="2607" w:type="dxa"/>
            <w:vMerge/>
            <w:tcBorders>
              <w:top w:val="nil"/>
            </w:tcBorders>
          </w:tcPr>
          <w:p w14:paraId="607DF39F" w14:textId="77777777" w:rsidR="008C7C5E" w:rsidRDefault="008C7C5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5AF805E8" w14:textId="77777777" w:rsidR="008C7C5E" w:rsidRDefault="00337D29">
            <w:pPr>
              <w:pStyle w:val="TableParagraph"/>
              <w:spacing w:line="268" w:lineRule="exact"/>
              <w:ind w:left="388" w:right="378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5.3</w:t>
            </w:r>
          </w:p>
        </w:tc>
        <w:tc>
          <w:tcPr>
            <w:tcW w:w="5114" w:type="dxa"/>
          </w:tcPr>
          <w:p w14:paraId="78078BBD" w14:textId="77777777" w:rsidR="008C7C5E" w:rsidRDefault="00337D29">
            <w:pPr>
              <w:pStyle w:val="TableParagraph"/>
              <w:tabs>
                <w:tab w:val="left" w:pos="1536"/>
              </w:tabs>
              <w:spacing w:line="276" w:lineRule="auto"/>
              <w:ind w:left="144" w:right="278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постаналитического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z w:val="24"/>
              </w:rPr>
              <w:tab/>
              <w:t>санитарно-эпидемиологических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профилем</w:t>
            </w:r>
          </w:p>
          <w:p w14:paraId="5488D888" w14:textId="77777777" w:rsidR="008C7C5E" w:rsidRDefault="00337D29">
            <w:pPr>
              <w:pStyle w:val="TableParagraph"/>
              <w:ind w:left="144"/>
              <w:jc w:val="both"/>
              <w:rPr>
                <w:sz w:val="24"/>
              </w:rPr>
            </w:pPr>
            <w:r>
              <w:rPr>
                <w:sz w:val="24"/>
              </w:rPr>
              <w:t>санитарно-гигиенической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лаборатории.</w:t>
            </w:r>
          </w:p>
        </w:tc>
      </w:tr>
      <w:tr w:rsidR="008C7C5E" w14:paraId="06EAAD26" w14:textId="77777777">
        <w:trPr>
          <w:trHeight w:val="950"/>
        </w:trPr>
        <w:tc>
          <w:tcPr>
            <w:tcW w:w="2607" w:type="dxa"/>
            <w:vMerge w:val="restart"/>
          </w:tcPr>
          <w:p w14:paraId="738F4CA9" w14:textId="77777777" w:rsidR="008C7C5E" w:rsidRDefault="00337D29">
            <w:pPr>
              <w:pStyle w:val="TableParagraph"/>
              <w:spacing w:line="268" w:lineRule="exact"/>
              <w:ind w:left="22" w:right="18"/>
              <w:jc w:val="center"/>
              <w:rPr>
                <w:sz w:val="24"/>
              </w:rPr>
            </w:pPr>
            <w:r>
              <w:rPr>
                <w:sz w:val="24"/>
              </w:rPr>
              <w:t>ВД 06</w:t>
            </w:r>
          </w:p>
        </w:tc>
        <w:tc>
          <w:tcPr>
            <w:tcW w:w="6809" w:type="dxa"/>
            <w:gridSpan w:val="2"/>
          </w:tcPr>
          <w:p w14:paraId="5B7CDEF6" w14:textId="77777777" w:rsidR="008C7C5E" w:rsidRDefault="00337D29">
            <w:pPr>
              <w:pStyle w:val="TableParagraph"/>
              <w:tabs>
                <w:tab w:val="left" w:pos="776"/>
                <w:tab w:val="left" w:pos="2613"/>
                <w:tab w:val="left" w:pos="3087"/>
                <w:tab w:val="left" w:pos="4732"/>
                <w:tab w:val="left" w:pos="6526"/>
              </w:tabs>
              <w:spacing w:line="276" w:lineRule="auto"/>
              <w:ind w:left="4" w:right="141"/>
              <w:rPr>
                <w:sz w:val="24"/>
              </w:rPr>
            </w:pPr>
            <w:r>
              <w:rPr>
                <w:b/>
                <w:sz w:val="24"/>
              </w:rPr>
              <w:t>Вид</w:t>
            </w:r>
            <w:r>
              <w:rPr>
                <w:b/>
                <w:sz w:val="24"/>
              </w:rPr>
              <w:tab/>
              <w:t>деятельности</w:t>
            </w:r>
            <w:r>
              <w:rPr>
                <w:b/>
                <w:sz w:val="24"/>
              </w:rPr>
              <w:tab/>
              <w:t>6</w:t>
            </w:r>
            <w:r>
              <w:rPr>
                <w:b/>
                <w:sz w:val="24"/>
              </w:rPr>
              <w:tab/>
            </w:r>
            <w:r>
              <w:rPr>
                <w:sz w:val="24"/>
              </w:rPr>
              <w:t>Выполнение</w:t>
            </w:r>
            <w:r>
              <w:rPr>
                <w:sz w:val="24"/>
              </w:rPr>
              <w:tab/>
              <w:t>лабораторных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судебно-</w:t>
            </w:r>
          </w:p>
          <w:p w14:paraId="60826F0A" w14:textId="77777777" w:rsidR="008C7C5E" w:rsidRDefault="00337D29">
            <w:pPr>
              <w:pStyle w:val="TableParagraph"/>
              <w:spacing w:line="275" w:lineRule="exact"/>
              <w:ind w:left="4"/>
              <w:rPr>
                <w:sz w:val="24"/>
              </w:rPr>
            </w:pPr>
            <w:r>
              <w:rPr>
                <w:sz w:val="24"/>
              </w:rPr>
              <w:t>медицинских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экспертиз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(исследований)</w:t>
            </w:r>
          </w:p>
        </w:tc>
      </w:tr>
      <w:tr w:rsidR="008C7C5E" w14:paraId="76AC8AD5" w14:textId="77777777">
        <w:trPr>
          <w:trHeight w:val="1905"/>
        </w:trPr>
        <w:tc>
          <w:tcPr>
            <w:tcW w:w="2607" w:type="dxa"/>
            <w:vMerge/>
            <w:tcBorders>
              <w:top w:val="nil"/>
            </w:tcBorders>
          </w:tcPr>
          <w:p w14:paraId="74014E76" w14:textId="77777777" w:rsidR="008C7C5E" w:rsidRDefault="008C7C5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712C05E4" w14:textId="77777777" w:rsidR="008C7C5E" w:rsidRDefault="00337D29">
            <w:pPr>
              <w:pStyle w:val="TableParagraph"/>
              <w:spacing w:line="268" w:lineRule="exact"/>
              <w:ind w:left="384" w:right="38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6.1.</w:t>
            </w:r>
          </w:p>
        </w:tc>
        <w:tc>
          <w:tcPr>
            <w:tcW w:w="5114" w:type="dxa"/>
          </w:tcPr>
          <w:p w14:paraId="40EAF3F0" w14:textId="77777777" w:rsidR="008C7C5E" w:rsidRDefault="00337D29">
            <w:pPr>
              <w:pStyle w:val="TableParagraph"/>
              <w:tabs>
                <w:tab w:val="left" w:pos="2102"/>
                <w:tab w:val="left" w:pos="2874"/>
              </w:tabs>
              <w:spacing w:line="276" w:lineRule="auto"/>
              <w:ind w:left="5" w:right="281"/>
              <w:jc w:val="both"/>
              <w:rPr>
                <w:sz w:val="24"/>
              </w:rPr>
            </w:pPr>
            <w:r>
              <w:rPr>
                <w:sz w:val="24"/>
              </w:rPr>
              <w:t>Осуществлять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подготовку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доказательств,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биологического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инструментальных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судебно-</w:t>
            </w:r>
          </w:p>
          <w:p w14:paraId="109D1EA0" w14:textId="77777777" w:rsidR="008C7C5E" w:rsidRDefault="00337D29">
            <w:pPr>
              <w:pStyle w:val="TableParagraph"/>
              <w:ind w:left="5"/>
              <w:jc w:val="both"/>
              <w:rPr>
                <w:sz w:val="24"/>
              </w:rPr>
            </w:pPr>
            <w:r>
              <w:rPr>
                <w:sz w:val="24"/>
              </w:rPr>
              <w:t>медицинских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экспертиз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(исследований).</w:t>
            </w:r>
          </w:p>
        </w:tc>
      </w:tr>
      <w:tr w:rsidR="008C7C5E" w14:paraId="50C16EB9" w14:textId="77777777">
        <w:trPr>
          <w:trHeight w:val="1588"/>
        </w:trPr>
        <w:tc>
          <w:tcPr>
            <w:tcW w:w="2607" w:type="dxa"/>
            <w:vMerge/>
            <w:tcBorders>
              <w:top w:val="nil"/>
            </w:tcBorders>
          </w:tcPr>
          <w:p w14:paraId="5456FBBF" w14:textId="77777777" w:rsidR="008C7C5E" w:rsidRDefault="008C7C5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2804BDA8" w14:textId="77777777" w:rsidR="008C7C5E" w:rsidRDefault="00337D29">
            <w:pPr>
              <w:pStyle w:val="TableParagraph"/>
              <w:spacing w:line="268" w:lineRule="exact"/>
              <w:ind w:left="384" w:right="38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6.2.</w:t>
            </w:r>
          </w:p>
        </w:tc>
        <w:tc>
          <w:tcPr>
            <w:tcW w:w="5114" w:type="dxa"/>
          </w:tcPr>
          <w:p w14:paraId="58ECA5C1" w14:textId="77777777" w:rsidR="008C7C5E" w:rsidRDefault="00337D29">
            <w:pPr>
              <w:pStyle w:val="TableParagraph"/>
              <w:spacing w:line="276" w:lineRule="auto"/>
              <w:ind w:left="5" w:right="278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стандартные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операционные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производстве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судебно-медицинских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экспертиз</w:t>
            </w:r>
          </w:p>
          <w:p w14:paraId="099FC125" w14:textId="77777777" w:rsidR="008C7C5E" w:rsidRDefault="00337D29">
            <w:pPr>
              <w:pStyle w:val="TableParagraph"/>
              <w:spacing w:line="274" w:lineRule="exact"/>
              <w:ind w:left="5"/>
              <w:rPr>
                <w:sz w:val="24"/>
              </w:rPr>
            </w:pPr>
            <w:r>
              <w:rPr>
                <w:sz w:val="24"/>
              </w:rPr>
              <w:t>(исследований).</w:t>
            </w:r>
          </w:p>
        </w:tc>
      </w:tr>
      <w:tr w:rsidR="008C7C5E" w14:paraId="40DC3B3B" w14:textId="77777777">
        <w:trPr>
          <w:trHeight w:val="1267"/>
        </w:trPr>
        <w:tc>
          <w:tcPr>
            <w:tcW w:w="2607" w:type="dxa"/>
            <w:vMerge/>
            <w:tcBorders>
              <w:top w:val="nil"/>
            </w:tcBorders>
          </w:tcPr>
          <w:p w14:paraId="27C19795" w14:textId="77777777" w:rsidR="008C7C5E" w:rsidRDefault="008C7C5E">
            <w:pPr>
              <w:rPr>
                <w:sz w:val="2"/>
                <w:szCs w:val="2"/>
              </w:rPr>
            </w:pPr>
          </w:p>
        </w:tc>
        <w:tc>
          <w:tcPr>
            <w:tcW w:w="1695" w:type="dxa"/>
          </w:tcPr>
          <w:p w14:paraId="48E109F1" w14:textId="77777777" w:rsidR="008C7C5E" w:rsidRDefault="00337D29">
            <w:pPr>
              <w:pStyle w:val="TableParagraph"/>
              <w:spacing w:line="268" w:lineRule="exact"/>
              <w:ind w:left="384" w:right="381"/>
              <w:jc w:val="center"/>
              <w:rPr>
                <w:sz w:val="24"/>
              </w:rPr>
            </w:pPr>
            <w:r>
              <w:rPr>
                <w:sz w:val="24"/>
              </w:rPr>
              <w:t>ПК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6.3.</w:t>
            </w:r>
          </w:p>
        </w:tc>
        <w:tc>
          <w:tcPr>
            <w:tcW w:w="5114" w:type="dxa"/>
          </w:tcPr>
          <w:p w14:paraId="7C474215" w14:textId="77777777" w:rsidR="008C7C5E" w:rsidRDefault="00337D29">
            <w:pPr>
              <w:pStyle w:val="TableParagraph"/>
              <w:spacing w:line="276" w:lineRule="auto"/>
              <w:ind w:left="5" w:right="281"/>
              <w:jc w:val="both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постаналитического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этапа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лабораторных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исследований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вида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судебно-</w:t>
            </w:r>
          </w:p>
          <w:p w14:paraId="54BF102C" w14:textId="77777777" w:rsidR="008C7C5E" w:rsidRDefault="00337D29">
            <w:pPr>
              <w:pStyle w:val="TableParagraph"/>
              <w:spacing w:line="275" w:lineRule="exact"/>
              <w:ind w:left="5"/>
              <w:jc w:val="both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экспертизы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(исследований).</w:t>
            </w:r>
          </w:p>
        </w:tc>
      </w:tr>
    </w:tbl>
    <w:p w14:paraId="5BD918B4" w14:textId="77777777" w:rsidR="008C7C5E" w:rsidRDefault="00337D29" w:rsidP="00803123">
      <w:pPr>
        <w:pStyle w:val="a3"/>
        <w:ind w:left="113" w:right="104" w:firstLine="706"/>
        <w:jc w:val="both"/>
      </w:pPr>
      <w:r>
        <w:t>Для</w:t>
      </w:r>
      <w:r>
        <w:rPr>
          <w:spacing w:val="64"/>
        </w:rPr>
        <w:t xml:space="preserve"> </w:t>
      </w:r>
      <w:r>
        <w:t>выпускников</w:t>
      </w:r>
      <w:r>
        <w:rPr>
          <w:spacing w:val="65"/>
        </w:rPr>
        <w:t xml:space="preserve"> </w:t>
      </w:r>
      <w:r>
        <w:t>из</w:t>
      </w:r>
      <w:r>
        <w:rPr>
          <w:spacing w:val="63"/>
        </w:rPr>
        <w:t xml:space="preserve"> </w:t>
      </w:r>
      <w:r>
        <w:t>числа</w:t>
      </w:r>
      <w:r>
        <w:rPr>
          <w:spacing w:val="65"/>
        </w:rPr>
        <w:t xml:space="preserve"> </w:t>
      </w:r>
      <w:r>
        <w:t>лиц</w:t>
      </w:r>
      <w:r>
        <w:rPr>
          <w:spacing w:val="62"/>
        </w:rPr>
        <w:t xml:space="preserve"> </w:t>
      </w:r>
      <w:r>
        <w:t>с</w:t>
      </w:r>
      <w:r>
        <w:rPr>
          <w:spacing w:val="63"/>
        </w:rPr>
        <w:t xml:space="preserve"> </w:t>
      </w:r>
      <w:r>
        <w:t>ограниченными</w:t>
      </w:r>
      <w:r>
        <w:rPr>
          <w:spacing w:val="67"/>
        </w:rPr>
        <w:t xml:space="preserve"> </w:t>
      </w:r>
      <w:r>
        <w:t>возможностями</w:t>
      </w:r>
      <w:r>
        <w:rPr>
          <w:spacing w:val="63"/>
        </w:rPr>
        <w:t xml:space="preserve"> </w:t>
      </w:r>
      <w:r>
        <w:t>здоровья</w:t>
      </w:r>
      <w:r>
        <w:rPr>
          <w:spacing w:val="-68"/>
        </w:rPr>
        <w:t xml:space="preserve"> </w:t>
      </w:r>
      <w:r>
        <w:t>и выпускников из числа детей-инвалидов и инвалидов проводится ГИА с 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психофизического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состояния</w:t>
      </w:r>
      <w:r>
        <w:rPr>
          <w:spacing w:val="-2"/>
        </w:rPr>
        <w:t xml:space="preserve"> </w:t>
      </w:r>
      <w:r>
        <w:t>здоровья таких</w:t>
      </w:r>
      <w:r>
        <w:rPr>
          <w:spacing w:val="-6"/>
        </w:rPr>
        <w:t xml:space="preserve"> </w:t>
      </w:r>
      <w:r>
        <w:t>выпускников</w:t>
      </w:r>
      <w:r>
        <w:rPr>
          <w:spacing w:val="-4"/>
        </w:rPr>
        <w:t xml:space="preserve"> </w:t>
      </w:r>
      <w:r>
        <w:t>(далее</w:t>
      </w:r>
      <w:r>
        <w:rPr>
          <w:spacing w:val="7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индивидуальные</w:t>
      </w:r>
      <w:r>
        <w:rPr>
          <w:spacing w:val="-2"/>
        </w:rPr>
        <w:t xml:space="preserve"> </w:t>
      </w:r>
      <w:r>
        <w:t>особенности).</w:t>
      </w:r>
    </w:p>
    <w:p w14:paraId="5BCA1412" w14:textId="77777777" w:rsidR="00803123" w:rsidRDefault="00803123">
      <w:pPr>
        <w:pStyle w:val="1"/>
        <w:spacing w:line="357" w:lineRule="auto"/>
        <w:ind w:left="1822" w:right="1458" w:hanging="356"/>
        <w:jc w:val="left"/>
      </w:pPr>
    </w:p>
    <w:p w14:paraId="6F30114D" w14:textId="77777777" w:rsidR="00803123" w:rsidRDefault="00803123">
      <w:pPr>
        <w:pStyle w:val="1"/>
        <w:spacing w:line="357" w:lineRule="auto"/>
        <w:ind w:left="1822" w:right="1458" w:hanging="356"/>
        <w:jc w:val="left"/>
      </w:pPr>
    </w:p>
    <w:p w14:paraId="0E261DB9" w14:textId="77777777" w:rsidR="00803123" w:rsidRDefault="00803123">
      <w:pPr>
        <w:pStyle w:val="1"/>
        <w:spacing w:line="357" w:lineRule="auto"/>
        <w:ind w:left="1822" w:right="1458" w:hanging="356"/>
        <w:jc w:val="left"/>
      </w:pPr>
    </w:p>
    <w:p w14:paraId="5920442C" w14:textId="77777777" w:rsidR="00803123" w:rsidRDefault="00803123">
      <w:pPr>
        <w:pStyle w:val="1"/>
        <w:spacing w:line="357" w:lineRule="auto"/>
        <w:ind w:left="1822" w:right="1458" w:hanging="356"/>
        <w:jc w:val="left"/>
      </w:pPr>
    </w:p>
    <w:p w14:paraId="5BBFCA81" w14:textId="77777777" w:rsidR="00803123" w:rsidRDefault="00803123">
      <w:pPr>
        <w:pStyle w:val="1"/>
        <w:spacing w:line="357" w:lineRule="auto"/>
        <w:ind w:left="1822" w:right="1458" w:hanging="356"/>
        <w:jc w:val="left"/>
      </w:pPr>
    </w:p>
    <w:p w14:paraId="17ED9254" w14:textId="77777777" w:rsidR="00803123" w:rsidRDefault="00803123">
      <w:pPr>
        <w:pStyle w:val="1"/>
        <w:spacing w:line="357" w:lineRule="auto"/>
        <w:ind w:left="1822" w:right="1458" w:hanging="356"/>
        <w:jc w:val="left"/>
      </w:pPr>
    </w:p>
    <w:p w14:paraId="51675EFD" w14:textId="77777777" w:rsidR="00803123" w:rsidRDefault="00803123">
      <w:pPr>
        <w:pStyle w:val="1"/>
        <w:spacing w:line="357" w:lineRule="auto"/>
        <w:ind w:left="1822" w:right="1458" w:hanging="356"/>
        <w:jc w:val="left"/>
      </w:pPr>
    </w:p>
    <w:p w14:paraId="607A6F2C" w14:textId="77777777" w:rsidR="00803123" w:rsidRDefault="00803123">
      <w:pPr>
        <w:pStyle w:val="1"/>
        <w:spacing w:line="357" w:lineRule="auto"/>
        <w:ind w:left="1822" w:right="1458" w:hanging="356"/>
        <w:jc w:val="left"/>
      </w:pPr>
    </w:p>
    <w:p w14:paraId="4C555EF3" w14:textId="77777777" w:rsidR="00803123" w:rsidRDefault="00803123">
      <w:pPr>
        <w:pStyle w:val="1"/>
        <w:spacing w:line="357" w:lineRule="auto"/>
        <w:ind w:left="1822" w:right="1458" w:hanging="356"/>
        <w:jc w:val="left"/>
      </w:pPr>
    </w:p>
    <w:p w14:paraId="63287652" w14:textId="77777777" w:rsidR="00803123" w:rsidRDefault="00803123">
      <w:pPr>
        <w:pStyle w:val="1"/>
        <w:spacing w:line="357" w:lineRule="auto"/>
        <w:ind w:left="1822" w:right="1458" w:hanging="356"/>
        <w:jc w:val="left"/>
      </w:pPr>
    </w:p>
    <w:p w14:paraId="72F3BF4E" w14:textId="77777777" w:rsidR="00803123" w:rsidRDefault="00803123">
      <w:pPr>
        <w:pStyle w:val="1"/>
        <w:spacing w:line="357" w:lineRule="auto"/>
        <w:ind w:left="1822" w:right="1458" w:hanging="356"/>
        <w:jc w:val="left"/>
      </w:pPr>
    </w:p>
    <w:p w14:paraId="32959C2A" w14:textId="2250059B" w:rsidR="008C7C5E" w:rsidRDefault="00337D29">
      <w:pPr>
        <w:pStyle w:val="1"/>
        <w:spacing w:line="357" w:lineRule="auto"/>
        <w:ind w:left="1822" w:right="1458" w:hanging="356"/>
        <w:jc w:val="left"/>
      </w:pPr>
      <w:r>
        <w:lastRenderedPageBreak/>
        <w:t>2.</w:t>
      </w:r>
      <w:r>
        <w:rPr>
          <w:spacing w:val="-4"/>
        </w:rPr>
        <w:t xml:space="preserve"> </w:t>
      </w:r>
      <w:r>
        <w:t>СТРУКТУРА</w:t>
      </w:r>
      <w:r>
        <w:rPr>
          <w:spacing w:val="-5"/>
        </w:rPr>
        <w:t xml:space="preserve"> </w:t>
      </w:r>
      <w:r>
        <w:t>ПРОЦЕДУР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ПОРЯДОК</w:t>
      </w:r>
      <w:r>
        <w:rPr>
          <w:spacing w:val="-7"/>
        </w:rPr>
        <w:t xml:space="preserve"> </w:t>
      </w:r>
      <w:r>
        <w:t>ПРОВЕДЕНИЯ</w:t>
      </w:r>
      <w:r>
        <w:rPr>
          <w:spacing w:val="-67"/>
        </w:rPr>
        <w:t xml:space="preserve"> </w:t>
      </w:r>
      <w:r>
        <w:t>ГОСУДАРСТВЕННОЙ</w:t>
      </w:r>
      <w:r>
        <w:rPr>
          <w:spacing w:val="-4"/>
        </w:rPr>
        <w:t xml:space="preserve"> </w:t>
      </w:r>
      <w:r>
        <w:t>ИТОГОВОЙ</w:t>
      </w:r>
      <w:r>
        <w:rPr>
          <w:spacing w:val="-4"/>
        </w:rPr>
        <w:t xml:space="preserve"> </w:t>
      </w:r>
      <w:r>
        <w:t>АТТЕСТАЦИИ</w:t>
      </w:r>
    </w:p>
    <w:p w14:paraId="3094CAE1" w14:textId="77777777" w:rsidR="008C7C5E" w:rsidRPr="00857211" w:rsidRDefault="00337D29" w:rsidP="00803123">
      <w:pPr>
        <w:tabs>
          <w:tab w:val="left" w:pos="1319"/>
        </w:tabs>
        <w:spacing w:before="6"/>
        <w:jc w:val="center"/>
        <w:rPr>
          <w:b/>
          <w:sz w:val="28"/>
        </w:rPr>
      </w:pPr>
      <w:r w:rsidRPr="00857211">
        <w:rPr>
          <w:b/>
          <w:sz w:val="28"/>
        </w:rPr>
        <w:t>Структура</w:t>
      </w:r>
      <w:r w:rsidRPr="00857211">
        <w:rPr>
          <w:b/>
          <w:spacing w:val="-2"/>
          <w:sz w:val="28"/>
        </w:rPr>
        <w:t xml:space="preserve"> </w:t>
      </w:r>
      <w:r w:rsidRPr="00857211">
        <w:rPr>
          <w:b/>
          <w:sz w:val="28"/>
        </w:rPr>
        <w:t>процедур</w:t>
      </w:r>
      <w:r w:rsidRPr="00857211">
        <w:rPr>
          <w:b/>
          <w:spacing w:val="-5"/>
          <w:sz w:val="28"/>
        </w:rPr>
        <w:t xml:space="preserve"> </w:t>
      </w:r>
      <w:r w:rsidRPr="00857211">
        <w:rPr>
          <w:b/>
          <w:sz w:val="28"/>
        </w:rPr>
        <w:t>государственной</w:t>
      </w:r>
      <w:r w:rsidRPr="00857211">
        <w:rPr>
          <w:b/>
          <w:spacing w:val="-4"/>
          <w:sz w:val="28"/>
        </w:rPr>
        <w:t xml:space="preserve"> </w:t>
      </w:r>
      <w:r w:rsidRPr="00857211">
        <w:rPr>
          <w:b/>
          <w:sz w:val="28"/>
        </w:rPr>
        <w:t>итоговой</w:t>
      </w:r>
      <w:r w:rsidRPr="00857211">
        <w:rPr>
          <w:b/>
          <w:spacing w:val="-8"/>
          <w:sz w:val="28"/>
        </w:rPr>
        <w:t xml:space="preserve"> </w:t>
      </w:r>
      <w:r w:rsidRPr="00857211">
        <w:rPr>
          <w:b/>
          <w:sz w:val="28"/>
        </w:rPr>
        <w:t>аттестации</w:t>
      </w:r>
    </w:p>
    <w:p w14:paraId="7E4DD841" w14:textId="44C10ED1" w:rsidR="008C7C5E" w:rsidRDefault="00337D29" w:rsidP="00803123">
      <w:pPr>
        <w:pStyle w:val="a3"/>
        <w:ind w:right="106" w:firstLine="823"/>
        <w:jc w:val="both"/>
      </w:pPr>
      <w:r>
        <w:t>Для</w:t>
      </w:r>
      <w:r>
        <w:rPr>
          <w:spacing w:val="1"/>
        </w:rPr>
        <w:t xml:space="preserve"> </w:t>
      </w:r>
      <w:r>
        <w:t>выпускников,</w:t>
      </w:r>
      <w:r>
        <w:rPr>
          <w:spacing w:val="1"/>
        </w:rPr>
        <w:t xml:space="preserve"> </w:t>
      </w:r>
      <w:r>
        <w:t>осваивающих</w:t>
      </w:r>
      <w:r>
        <w:rPr>
          <w:spacing w:val="1"/>
        </w:rPr>
        <w:t xml:space="preserve"> </w:t>
      </w:r>
      <w:r>
        <w:t>образовательную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31.02.03</w:t>
      </w:r>
      <w:r>
        <w:rPr>
          <w:spacing w:val="1"/>
        </w:rPr>
        <w:t xml:space="preserve"> </w:t>
      </w:r>
      <w:r>
        <w:t>Лабораторная</w:t>
      </w:r>
      <w:r>
        <w:rPr>
          <w:spacing w:val="1"/>
        </w:rPr>
        <w:t xml:space="preserve"> </w:t>
      </w:r>
      <w:r>
        <w:t>диагностика,</w:t>
      </w:r>
      <w:r>
        <w:rPr>
          <w:spacing w:val="1"/>
        </w:rPr>
        <w:t xml:space="preserve"> </w:t>
      </w:r>
      <w:r>
        <w:t>ГИА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40"/>
        </w:rPr>
        <w:t xml:space="preserve"> </w:t>
      </w:r>
      <w:r>
        <w:t>экзамена.</w:t>
      </w:r>
      <w:r>
        <w:rPr>
          <w:spacing w:val="48"/>
        </w:rPr>
        <w:t xml:space="preserve"> </w:t>
      </w:r>
      <w:r>
        <w:t>Государственный</w:t>
      </w:r>
      <w:r>
        <w:rPr>
          <w:spacing w:val="39"/>
        </w:rPr>
        <w:t xml:space="preserve"> </w:t>
      </w:r>
      <w:r>
        <w:t>экзамен</w:t>
      </w:r>
      <w:r>
        <w:rPr>
          <w:spacing w:val="39"/>
        </w:rPr>
        <w:t xml:space="preserve"> </w:t>
      </w:r>
      <w:r>
        <w:t>проводится</w:t>
      </w:r>
      <w:r>
        <w:rPr>
          <w:spacing w:val="41"/>
        </w:rPr>
        <w:t xml:space="preserve"> </w:t>
      </w:r>
      <w:r>
        <w:t>с</w:t>
      </w:r>
      <w:r>
        <w:rPr>
          <w:spacing w:val="45"/>
        </w:rPr>
        <w:t xml:space="preserve"> </w:t>
      </w:r>
      <w:r>
        <w:t>учетом</w:t>
      </w:r>
      <w:r w:rsidR="00803123"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аккредитации</w:t>
      </w:r>
      <w:r>
        <w:rPr>
          <w:spacing w:val="1"/>
        </w:rPr>
        <w:t xml:space="preserve"> </w:t>
      </w:r>
      <w:r>
        <w:t>специалистов,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1"/>
        </w:rPr>
        <w:t xml:space="preserve"> </w:t>
      </w:r>
      <w:r>
        <w:t>Российской</w:t>
      </w:r>
      <w:r>
        <w:rPr>
          <w:spacing w:val="2"/>
        </w:rPr>
        <w:t xml:space="preserve"> </w:t>
      </w:r>
      <w:r>
        <w:t>Федерации в сфере</w:t>
      </w:r>
      <w:r>
        <w:rPr>
          <w:spacing w:val="1"/>
        </w:rPr>
        <w:t xml:space="preserve"> </w:t>
      </w:r>
      <w:r>
        <w:t>охраны</w:t>
      </w:r>
      <w:r>
        <w:rPr>
          <w:spacing w:val="1"/>
        </w:rPr>
        <w:t xml:space="preserve"> </w:t>
      </w:r>
      <w:r>
        <w:t>здоровья.</w:t>
      </w:r>
    </w:p>
    <w:p w14:paraId="0B6E3F7C" w14:textId="77777777" w:rsidR="008C7C5E" w:rsidRDefault="00337D29" w:rsidP="00803123">
      <w:pPr>
        <w:pStyle w:val="a3"/>
        <w:ind w:right="106" w:firstLine="823"/>
        <w:jc w:val="both"/>
      </w:pPr>
      <w:r>
        <w:t>Задания государственного экзамена разрабатываются на основе 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 по специальности 31.02.03 Лабораторная диагностика, утвержденного</w:t>
      </w:r>
      <w:r>
        <w:rPr>
          <w:spacing w:val="1"/>
        </w:rPr>
        <w:t xml:space="preserve"> </w:t>
      </w:r>
      <w:r>
        <w:t xml:space="preserve">Приказом </w:t>
      </w:r>
      <w:proofErr w:type="spellStart"/>
      <w:r>
        <w:t>Минпросвещения</w:t>
      </w:r>
      <w:proofErr w:type="spellEnd"/>
      <w:r>
        <w:t xml:space="preserve"> России от 4 июля 2022 г. № 525; Приказа Министерства</w:t>
      </w:r>
      <w:r>
        <w:rPr>
          <w:spacing w:val="-67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от31.07.2020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473</w:t>
      </w:r>
      <w:r>
        <w:rPr>
          <w:spacing w:val="1"/>
        </w:rPr>
        <w:t xml:space="preserve"> </w:t>
      </w:r>
      <w:r>
        <w:t>н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 профессионального стандарта «Специалист в области лабораторной</w:t>
      </w:r>
      <w:r>
        <w:rPr>
          <w:spacing w:val="1"/>
        </w:rPr>
        <w:t xml:space="preserve"> </w:t>
      </w:r>
      <w:r>
        <w:t>диагностики со средним медицинским образованием»; Приказа Министерства труда</w:t>
      </w:r>
      <w:r>
        <w:rPr>
          <w:spacing w:val="1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социальной</w:t>
      </w:r>
      <w:r>
        <w:rPr>
          <w:spacing w:val="-13"/>
        </w:rPr>
        <w:t xml:space="preserve"> </w:t>
      </w:r>
      <w:r>
        <w:t>защиты</w:t>
      </w:r>
      <w:r>
        <w:rPr>
          <w:spacing w:val="-8"/>
        </w:rPr>
        <w:t xml:space="preserve"> </w:t>
      </w:r>
      <w:r>
        <w:t>Российской</w:t>
      </w:r>
      <w:r>
        <w:rPr>
          <w:spacing w:val="-13"/>
        </w:rPr>
        <w:t xml:space="preserve"> </w:t>
      </w:r>
      <w:r>
        <w:t>Федерации</w:t>
      </w:r>
      <w:r>
        <w:rPr>
          <w:spacing w:val="-12"/>
        </w:rPr>
        <w:t xml:space="preserve"> </w:t>
      </w:r>
      <w:r>
        <w:t>от31.05.2021</w:t>
      </w:r>
      <w:r>
        <w:rPr>
          <w:spacing w:val="-13"/>
        </w:rPr>
        <w:t xml:space="preserve"> </w:t>
      </w:r>
      <w:r>
        <w:t>№</w:t>
      </w:r>
      <w:r>
        <w:rPr>
          <w:spacing w:val="-14"/>
        </w:rPr>
        <w:t xml:space="preserve"> </w:t>
      </w:r>
      <w:r>
        <w:t>348</w:t>
      </w:r>
      <w:r>
        <w:rPr>
          <w:spacing w:val="-8"/>
        </w:rPr>
        <w:t xml:space="preserve"> </w:t>
      </w:r>
      <w:r>
        <w:t>н</w:t>
      </w:r>
      <w:r>
        <w:rPr>
          <w:spacing w:val="-9"/>
        </w:rPr>
        <w:t xml:space="preserve"> </w:t>
      </w:r>
      <w:r>
        <w:t>«Об</w:t>
      </w:r>
      <w:r>
        <w:rPr>
          <w:spacing w:val="-10"/>
        </w:rPr>
        <w:t xml:space="preserve"> </w:t>
      </w:r>
      <w:r>
        <w:t>утверждении</w:t>
      </w:r>
      <w:r>
        <w:rPr>
          <w:spacing w:val="-68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«Специалист в области</w:t>
      </w:r>
      <w:r>
        <w:rPr>
          <w:spacing w:val="1"/>
        </w:rPr>
        <w:t xml:space="preserve"> </w:t>
      </w:r>
      <w:r>
        <w:t>медико-профилактического</w:t>
      </w:r>
      <w:r>
        <w:rPr>
          <w:spacing w:val="1"/>
        </w:rPr>
        <w:t xml:space="preserve"> </w:t>
      </w:r>
      <w:r>
        <w:t>дела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средним</w:t>
      </w:r>
      <w:r>
        <w:rPr>
          <w:spacing w:val="1"/>
        </w:rPr>
        <w:t xml:space="preserve"> </w:t>
      </w:r>
      <w:r>
        <w:t>медицинским</w:t>
      </w:r>
      <w:r>
        <w:rPr>
          <w:spacing w:val="1"/>
        </w:rPr>
        <w:t xml:space="preserve"> </w:t>
      </w:r>
      <w:r>
        <w:t>образованием»;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 защиты Российской Федерации от18.06.2020 № 59309 «Об утверждении</w:t>
      </w:r>
      <w:r>
        <w:rPr>
          <w:spacing w:val="1"/>
        </w:rPr>
        <w:t xml:space="preserve"> </w:t>
      </w:r>
      <w:r>
        <w:t>профессионального стандарта «Специалист по судебно-медицинской экспертизе со</w:t>
      </w:r>
      <w:r>
        <w:rPr>
          <w:spacing w:val="1"/>
        </w:rPr>
        <w:t xml:space="preserve"> </w:t>
      </w:r>
      <w:r>
        <w:t>средним</w:t>
      </w:r>
      <w:r>
        <w:rPr>
          <w:spacing w:val="29"/>
        </w:rPr>
        <w:t xml:space="preserve"> </w:t>
      </w:r>
      <w:r>
        <w:t>медицинским</w:t>
      </w:r>
      <w:r>
        <w:rPr>
          <w:spacing w:val="29"/>
        </w:rPr>
        <w:t xml:space="preserve"> </w:t>
      </w:r>
      <w:r>
        <w:t>образованием»;</w:t>
      </w:r>
      <w:r>
        <w:rPr>
          <w:spacing w:val="39"/>
        </w:rPr>
        <w:t xml:space="preserve"> </w:t>
      </w:r>
      <w:r>
        <w:t>Приказа</w:t>
      </w:r>
      <w:r>
        <w:rPr>
          <w:spacing w:val="30"/>
        </w:rPr>
        <w:t xml:space="preserve"> </w:t>
      </w:r>
      <w:r>
        <w:t>Минздрава</w:t>
      </w:r>
      <w:r>
        <w:rPr>
          <w:spacing w:val="30"/>
        </w:rPr>
        <w:t xml:space="preserve"> </w:t>
      </w:r>
      <w:r>
        <w:t>России</w:t>
      </w:r>
      <w:r>
        <w:rPr>
          <w:spacing w:val="32"/>
        </w:rPr>
        <w:t xml:space="preserve"> </w:t>
      </w:r>
      <w:r>
        <w:t>от</w:t>
      </w:r>
      <w:r>
        <w:rPr>
          <w:spacing w:val="27"/>
        </w:rPr>
        <w:t xml:space="preserve"> </w:t>
      </w:r>
      <w:r>
        <w:t>22.11.2021</w:t>
      </w:r>
      <w:r>
        <w:rPr>
          <w:spacing w:val="28"/>
        </w:rPr>
        <w:t xml:space="preserve"> </w:t>
      </w:r>
      <w:r>
        <w:t>г.</w:t>
      </w:r>
    </w:p>
    <w:p w14:paraId="1F8633EB" w14:textId="77777777" w:rsidR="008C7C5E" w:rsidRDefault="00337D29" w:rsidP="00803123">
      <w:pPr>
        <w:pStyle w:val="a3"/>
        <w:ind w:firstLine="823"/>
        <w:jc w:val="both"/>
      </w:pPr>
      <w:r>
        <w:t>№1081н</w:t>
      </w:r>
      <w:r>
        <w:rPr>
          <w:spacing w:val="-6"/>
        </w:rPr>
        <w:t xml:space="preserve"> </w:t>
      </w:r>
      <w:r>
        <w:t>«Об утверждении Положения</w:t>
      </w:r>
      <w:r>
        <w:rPr>
          <w:spacing w:val="-5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аккредитации</w:t>
      </w:r>
      <w:r>
        <w:rPr>
          <w:spacing w:val="-7"/>
        </w:rPr>
        <w:t xml:space="preserve"> </w:t>
      </w:r>
      <w:r>
        <w:t>специалистов».</w:t>
      </w:r>
    </w:p>
    <w:p w14:paraId="7A8276DD" w14:textId="77777777" w:rsidR="008C7C5E" w:rsidRDefault="00337D29" w:rsidP="00803123">
      <w:pPr>
        <w:pStyle w:val="a3"/>
        <w:ind w:right="113" w:firstLine="823"/>
        <w:jc w:val="both"/>
      </w:pPr>
      <w:r>
        <w:t>Программа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аттестации,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критерии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оценивания,</w:t>
      </w:r>
      <w:r>
        <w:rPr>
          <w:spacing w:val="1"/>
        </w:rPr>
        <w:t xml:space="preserve"> </w:t>
      </w:r>
      <w:r>
        <w:t>продолжительность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экзамена</w:t>
      </w:r>
      <w:r>
        <w:rPr>
          <w:spacing w:val="1"/>
        </w:rPr>
        <w:t xml:space="preserve"> </w:t>
      </w:r>
      <w:r>
        <w:t>утверждаются</w:t>
      </w:r>
      <w:r>
        <w:rPr>
          <w:spacing w:val="-67"/>
        </w:rPr>
        <w:t xml:space="preserve"> </w:t>
      </w:r>
      <w:r>
        <w:t>директором</w:t>
      </w:r>
      <w:r>
        <w:rPr>
          <w:spacing w:val="1"/>
        </w:rPr>
        <w:t xml:space="preserve"> </w:t>
      </w:r>
      <w:r>
        <w:t>колледжа</w:t>
      </w:r>
      <w:r>
        <w:rPr>
          <w:spacing w:val="1"/>
        </w:rPr>
        <w:t xml:space="preserve"> </w:t>
      </w:r>
      <w:r>
        <w:t>после</w:t>
      </w:r>
      <w:r>
        <w:rPr>
          <w:spacing w:val="1"/>
        </w:rPr>
        <w:t xml:space="preserve"> </w:t>
      </w:r>
      <w:r>
        <w:t>обсуждения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заседании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1"/>
        </w:rPr>
        <w:t xml:space="preserve"> </w:t>
      </w:r>
      <w:r>
        <w:t>совета</w:t>
      </w:r>
      <w:r>
        <w:rPr>
          <w:spacing w:val="1"/>
        </w:rPr>
        <w:t xml:space="preserve"> </w:t>
      </w:r>
      <w:r>
        <w:t>колледжа с участием председателя ГЭК и доводятся до сведения обучающихся не</w:t>
      </w:r>
      <w:r>
        <w:rPr>
          <w:spacing w:val="1"/>
        </w:rPr>
        <w:t xml:space="preserve"> </w:t>
      </w:r>
      <w:r>
        <w:t>позднее, чем за</w:t>
      </w:r>
      <w:r>
        <w:rPr>
          <w:spacing w:val="-5"/>
        </w:rPr>
        <w:t xml:space="preserve"> </w:t>
      </w:r>
      <w:r>
        <w:t>шесть</w:t>
      </w:r>
      <w:r>
        <w:rPr>
          <w:spacing w:val="-4"/>
        </w:rPr>
        <w:t xml:space="preserve"> </w:t>
      </w:r>
      <w:r>
        <w:t>месяцев</w:t>
      </w:r>
      <w:r>
        <w:rPr>
          <w:spacing w:val="-4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начала</w:t>
      </w:r>
      <w:r>
        <w:rPr>
          <w:spacing w:val="-5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итоговой</w:t>
      </w:r>
      <w:r>
        <w:rPr>
          <w:spacing w:val="-2"/>
        </w:rPr>
        <w:t xml:space="preserve"> </w:t>
      </w:r>
      <w:r>
        <w:t>аттестации.</w:t>
      </w:r>
    </w:p>
    <w:p w14:paraId="7A16FAD6" w14:textId="77777777" w:rsidR="008C7C5E" w:rsidRDefault="00337D29" w:rsidP="00803123">
      <w:pPr>
        <w:pStyle w:val="a3"/>
        <w:ind w:right="109" w:firstLine="823"/>
        <w:jc w:val="both"/>
      </w:pPr>
      <w:r>
        <w:t>Оценка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(умений)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симулированных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проводится путем оценивания демонстрации выпускником практических навыков</w:t>
      </w:r>
      <w:r>
        <w:rPr>
          <w:spacing w:val="1"/>
        </w:rPr>
        <w:t xml:space="preserve"> </w:t>
      </w:r>
      <w:r>
        <w:t>(умений) в ходе последовательного выполнения практических действий в рамках</w:t>
      </w:r>
      <w:r>
        <w:rPr>
          <w:spacing w:val="1"/>
        </w:rPr>
        <w:t xml:space="preserve"> </w:t>
      </w:r>
      <w:r>
        <w:t>практического задания.</w:t>
      </w:r>
    </w:p>
    <w:p w14:paraId="5EA1DC00" w14:textId="77777777" w:rsidR="008C7C5E" w:rsidRDefault="00337D29" w:rsidP="00803123">
      <w:pPr>
        <w:pStyle w:val="a3"/>
        <w:ind w:right="121" w:firstLine="823"/>
        <w:jc w:val="both"/>
      </w:pPr>
      <w:r>
        <w:t>Для проведения государственного экзамена заместителем директора колледжа</w:t>
      </w:r>
      <w:r>
        <w:rPr>
          <w:spacing w:val="-67"/>
        </w:rPr>
        <w:t xml:space="preserve"> </w:t>
      </w:r>
      <w:r>
        <w:t>по учебной работе составляется расписание. Расписание утверждается директором</w:t>
      </w:r>
      <w:r>
        <w:rPr>
          <w:spacing w:val="1"/>
        </w:rPr>
        <w:t xml:space="preserve"> </w:t>
      </w:r>
      <w:r>
        <w:t>колледжа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доводится</w:t>
      </w:r>
      <w:r>
        <w:rPr>
          <w:spacing w:val="7"/>
        </w:rPr>
        <w:t xml:space="preserve"> </w:t>
      </w:r>
      <w:r>
        <w:t>до</w:t>
      </w:r>
      <w:r>
        <w:rPr>
          <w:spacing w:val="6"/>
        </w:rPr>
        <w:t xml:space="preserve"> </w:t>
      </w:r>
      <w:r>
        <w:t>сведения</w:t>
      </w:r>
      <w:r>
        <w:rPr>
          <w:spacing w:val="2"/>
        </w:rPr>
        <w:t xml:space="preserve"> </w:t>
      </w:r>
      <w:r>
        <w:t>обучающихся</w:t>
      </w:r>
      <w:r>
        <w:rPr>
          <w:spacing w:val="7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позднее</w:t>
      </w:r>
      <w:r>
        <w:rPr>
          <w:spacing w:val="6"/>
        </w:rPr>
        <w:t xml:space="preserve"> </w:t>
      </w:r>
      <w:r>
        <w:t>чем</w:t>
      </w:r>
      <w:r>
        <w:rPr>
          <w:spacing w:val="7"/>
        </w:rPr>
        <w:t xml:space="preserve"> </w:t>
      </w:r>
      <w:r>
        <w:t>за</w:t>
      </w:r>
      <w:r>
        <w:rPr>
          <w:spacing w:val="7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месяц</w:t>
      </w:r>
      <w:r>
        <w:rPr>
          <w:spacing w:val="2"/>
        </w:rPr>
        <w:t xml:space="preserve"> </w:t>
      </w:r>
      <w:r>
        <w:t>до</w:t>
      </w:r>
      <w:r>
        <w:rPr>
          <w:spacing w:val="5"/>
        </w:rPr>
        <w:t xml:space="preserve"> </w:t>
      </w:r>
      <w:r>
        <w:t>ГИА.</w:t>
      </w:r>
    </w:p>
    <w:p w14:paraId="728EF3B9" w14:textId="77777777" w:rsidR="008C7C5E" w:rsidRDefault="00337D29" w:rsidP="00803123">
      <w:pPr>
        <w:pStyle w:val="a3"/>
        <w:ind w:firstLine="823"/>
        <w:jc w:val="both"/>
      </w:pPr>
      <w:r>
        <w:t>Государственный</w:t>
      </w:r>
      <w:r>
        <w:rPr>
          <w:spacing w:val="-6"/>
        </w:rPr>
        <w:t xml:space="preserve"> </w:t>
      </w:r>
      <w:r>
        <w:t>экзамен</w:t>
      </w:r>
      <w:r>
        <w:rPr>
          <w:spacing w:val="-5"/>
        </w:rPr>
        <w:t xml:space="preserve"> </w:t>
      </w:r>
      <w:r>
        <w:t>проводится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два</w:t>
      </w:r>
      <w:r>
        <w:rPr>
          <w:spacing w:val="-4"/>
        </w:rPr>
        <w:t xml:space="preserve"> </w:t>
      </w:r>
      <w:r>
        <w:t>этапа:</w:t>
      </w:r>
    </w:p>
    <w:p w14:paraId="7128FF5C" w14:textId="77777777" w:rsidR="008C7C5E" w:rsidRDefault="00337D29" w:rsidP="00803123">
      <w:pPr>
        <w:pStyle w:val="a4"/>
        <w:numPr>
          <w:ilvl w:val="0"/>
          <w:numId w:val="24"/>
        </w:numPr>
        <w:tabs>
          <w:tab w:val="left" w:pos="1247"/>
        </w:tabs>
        <w:ind w:left="0" w:firstLine="823"/>
        <w:jc w:val="both"/>
        <w:rPr>
          <w:sz w:val="28"/>
        </w:rPr>
      </w:pPr>
      <w:r>
        <w:rPr>
          <w:sz w:val="28"/>
        </w:rPr>
        <w:t>тестирование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(оценка</w:t>
      </w:r>
      <w:r>
        <w:rPr>
          <w:spacing w:val="-6"/>
          <w:sz w:val="28"/>
        </w:rPr>
        <w:t xml:space="preserve"> </w:t>
      </w:r>
      <w:r>
        <w:rPr>
          <w:sz w:val="28"/>
        </w:rPr>
        <w:t>теоретических</w:t>
      </w:r>
      <w:r>
        <w:rPr>
          <w:spacing w:val="-11"/>
          <w:sz w:val="28"/>
        </w:rPr>
        <w:t xml:space="preserve"> </w:t>
      </w:r>
      <w:r>
        <w:rPr>
          <w:sz w:val="28"/>
        </w:rPr>
        <w:t>знаний);</w:t>
      </w:r>
    </w:p>
    <w:p w14:paraId="4CD94FB4" w14:textId="77777777" w:rsidR="008C7C5E" w:rsidRDefault="00337D29" w:rsidP="00803123">
      <w:pPr>
        <w:pStyle w:val="a4"/>
        <w:numPr>
          <w:ilvl w:val="0"/>
          <w:numId w:val="24"/>
        </w:numPr>
        <w:tabs>
          <w:tab w:val="left" w:pos="1247"/>
        </w:tabs>
        <w:ind w:left="0" w:right="110" w:firstLine="823"/>
        <w:jc w:val="both"/>
        <w:rPr>
          <w:sz w:val="28"/>
        </w:rPr>
      </w:pPr>
      <w:r>
        <w:rPr>
          <w:sz w:val="28"/>
        </w:rPr>
        <w:t xml:space="preserve">решение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практико-ориентированных 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профессиональных    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(оценка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 (умений).</w:t>
      </w:r>
    </w:p>
    <w:p w14:paraId="47D379CB" w14:textId="77777777" w:rsidR="008C7C5E" w:rsidRDefault="00337D29" w:rsidP="00803123">
      <w:pPr>
        <w:pStyle w:val="a3"/>
        <w:ind w:right="104" w:firstLine="823"/>
        <w:jc w:val="both"/>
      </w:pPr>
      <w:r>
        <w:t>Рекомендуемое</w:t>
      </w:r>
      <w:r>
        <w:rPr>
          <w:spacing w:val="1"/>
        </w:rPr>
        <w:t xml:space="preserve"> </w:t>
      </w:r>
      <w:r>
        <w:t>максимальное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отводимое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 xml:space="preserve">государственной  </w:t>
      </w:r>
      <w:r>
        <w:rPr>
          <w:spacing w:val="1"/>
        </w:rPr>
        <w:t xml:space="preserve"> </w:t>
      </w:r>
      <w:r>
        <w:t xml:space="preserve">итоговой  </w:t>
      </w:r>
      <w:r>
        <w:rPr>
          <w:spacing w:val="1"/>
        </w:rPr>
        <w:t xml:space="preserve"> </w:t>
      </w:r>
      <w:r>
        <w:t xml:space="preserve">аттестации  </w:t>
      </w:r>
      <w:r>
        <w:rPr>
          <w:spacing w:val="1"/>
        </w:rPr>
        <w:t xml:space="preserve"> </w:t>
      </w:r>
      <w:r>
        <w:t>одним    обучающимся    –    90    минут</w:t>
      </w:r>
      <w:r>
        <w:rPr>
          <w:spacing w:val="1"/>
        </w:rPr>
        <w:t xml:space="preserve"> </w:t>
      </w:r>
      <w:r>
        <w:t>(1,5 астрономических часа).</w:t>
      </w:r>
      <w:r>
        <w:rPr>
          <w:spacing w:val="1"/>
        </w:rPr>
        <w:t xml:space="preserve"> </w:t>
      </w:r>
      <w:r>
        <w:t>В том числе, рекомендуемое максимальное время для</w:t>
      </w:r>
      <w:r>
        <w:rPr>
          <w:spacing w:val="1"/>
        </w:rPr>
        <w:t xml:space="preserve"> </w:t>
      </w:r>
      <w:r>
        <w:t>выполнения:</w:t>
      </w:r>
    </w:p>
    <w:p w14:paraId="16F42C94" w14:textId="77777777" w:rsidR="008C7C5E" w:rsidRDefault="00337D29" w:rsidP="00803123">
      <w:pPr>
        <w:pStyle w:val="a4"/>
        <w:numPr>
          <w:ilvl w:val="0"/>
          <w:numId w:val="1"/>
        </w:numPr>
        <w:tabs>
          <w:tab w:val="left" w:pos="825"/>
        </w:tabs>
        <w:ind w:left="0" w:right="104" w:firstLine="823"/>
        <w:jc w:val="both"/>
        <w:rPr>
          <w:sz w:val="28"/>
        </w:rPr>
      </w:pPr>
      <w:r>
        <w:rPr>
          <w:sz w:val="28"/>
        </w:rPr>
        <w:t>первого</w:t>
      </w:r>
      <w:r>
        <w:rPr>
          <w:spacing w:val="110"/>
          <w:sz w:val="28"/>
        </w:rPr>
        <w:t xml:space="preserve"> </w:t>
      </w:r>
      <w:r>
        <w:rPr>
          <w:sz w:val="28"/>
        </w:rPr>
        <w:t>этапа</w:t>
      </w:r>
      <w:r>
        <w:rPr>
          <w:spacing w:val="110"/>
          <w:sz w:val="28"/>
        </w:rPr>
        <w:t xml:space="preserve"> </w:t>
      </w:r>
      <w:r>
        <w:rPr>
          <w:sz w:val="28"/>
        </w:rPr>
        <w:t xml:space="preserve">государственного  </w:t>
      </w:r>
      <w:r>
        <w:rPr>
          <w:spacing w:val="39"/>
          <w:sz w:val="28"/>
        </w:rPr>
        <w:t xml:space="preserve"> </w:t>
      </w:r>
      <w:r>
        <w:rPr>
          <w:sz w:val="28"/>
        </w:rPr>
        <w:t>экзамена</w:t>
      </w:r>
      <w:proofErr w:type="gramStart"/>
      <w:r>
        <w:rPr>
          <w:sz w:val="28"/>
        </w:rPr>
        <w:t xml:space="preserve">  </w:t>
      </w:r>
      <w:r>
        <w:rPr>
          <w:spacing w:val="39"/>
          <w:sz w:val="28"/>
        </w:rPr>
        <w:t xml:space="preserve"> </w:t>
      </w:r>
      <w:r>
        <w:rPr>
          <w:sz w:val="28"/>
        </w:rPr>
        <w:t>(</w:t>
      </w:r>
      <w:proofErr w:type="gramEnd"/>
      <w:r>
        <w:rPr>
          <w:sz w:val="28"/>
        </w:rPr>
        <w:t xml:space="preserve">тестирование)  </w:t>
      </w:r>
      <w:r>
        <w:rPr>
          <w:spacing w:val="42"/>
          <w:sz w:val="28"/>
        </w:rPr>
        <w:t xml:space="preserve"> </w:t>
      </w:r>
      <w:r>
        <w:rPr>
          <w:sz w:val="28"/>
        </w:rPr>
        <w:t xml:space="preserve">–  </w:t>
      </w:r>
      <w:r>
        <w:rPr>
          <w:spacing w:val="39"/>
          <w:sz w:val="28"/>
        </w:rPr>
        <w:t xml:space="preserve"> </w:t>
      </w:r>
      <w:r>
        <w:rPr>
          <w:sz w:val="28"/>
        </w:rPr>
        <w:t xml:space="preserve">60  </w:t>
      </w:r>
      <w:r>
        <w:rPr>
          <w:spacing w:val="39"/>
          <w:sz w:val="28"/>
        </w:rPr>
        <w:t xml:space="preserve"> </w:t>
      </w:r>
      <w:r>
        <w:rPr>
          <w:sz w:val="28"/>
        </w:rPr>
        <w:t>минут</w:t>
      </w:r>
      <w:r>
        <w:rPr>
          <w:spacing w:val="-68"/>
          <w:sz w:val="28"/>
        </w:rPr>
        <w:t xml:space="preserve"> </w:t>
      </w:r>
      <w:r>
        <w:rPr>
          <w:sz w:val="28"/>
        </w:rPr>
        <w:t>(1 астрономический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час).</w:t>
      </w:r>
    </w:p>
    <w:p w14:paraId="574CBF94" w14:textId="659BB639" w:rsidR="00857211" w:rsidRPr="00857211" w:rsidRDefault="00337D29" w:rsidP="00803123">
      <w:pPr>
        <w:pStyle w:val="a4"/>
        <w:numPr>
          <w:ilvl w:val="0"/>
          <w:numId w:val="1"/>
        </w:numPr>
        <w:tabs>
          <w:tab w:val="left" w:pos="820"/>
        </w:tabs>
        <w:ind w:left="0" w:right="102" w:firstLine="823"/>
        <w:jc w:val="both"/>
        <w:rPr>
          <w:sz w:val="28"/>
        </w:rPr>
      </w:pPr>
      <w:r>
        <w:rPr>
          <w:spacing w:val="-1"/>
          <w:sz w:val="28"/>
        </w:rPr>
        <w:t>второго</w:t>
      </w:r>
      <w:r>
        <w:rPr>
          <w:spacing w:val="-15"/>
          <w:sz w:val="28"/>
        </w:rPr>
        <w:t xml:space="preserve"> </w:t>
      </w:r>
      <w:r>
        <w:rPr>
          <w:spacing w:val="-1"/>
          <w:sz w:val="28"/>
        </w:rPr>
        <w:t>этапа</w:t>
      </w:r>
      <w:r>
        <w:rPr>
          <w:spacing w:val="-13"/>
          <w:sz w:val="28"/>
        </w:rPr>
        <w:t xml:space="preserve"> </w:t>
      </w:r>
      <w:r>
        <w:rPr>
          <w:spacing w:val="-1"/>
          <w:sz w:val="28"/>
        </w:rPr>
        <w:t>государственного</w:t>
      </w:r>
      <w:r>
        <w:rPr>
          <w:spacing w:val="-13"/>
          <w:sz w:val="28"/>
        </w:rPr>
        <w:t xml:space="preserve"> </w:t>
      </w:r>
      <w:r>
        <w:rPr>
          <w:sz w:val="28"/>
        </w:rPr>
        <w:t>экзамена</w:t>
      </w:r>
      <w:r>
        <w:rPr>
          <w:spacing w:val="-14"/>
          <w:sz w:val="28"/>
        </w:rPr>
        <w:t xml:space="preserve"> </w:t>
      </w:r>
      <w:r>
        <w:rPr>
          <w:sz w:val="28"/>
        </w:rPr>
        <w:t>(решение</w:t>
      </w:r>
      <w:r>
        <w:rPr>
          <w:spacing w:val="-13"/>
          <w:sz w:val="28"/>
        </w:rPr>
        <w:t xml:space="preserve"> </w:t>
      </w:r>
      <w:r>
        <w:rPr>
          <w:sz w:val="28"/>
        </w:rPr>
        <w:t>практико-ориентированных</w:t>
      </w:r>
      <w:r>
        <w:rPr>
          <w:spacing w:val="-68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задач)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30 минут</w:t>
      </w:r>
      <w:r>
        <w:rPr>
          <w:spacing w:val="-2"/>
          <w:sz w:val="28"/>
        </w:rPr>
        <w:t xml:space="preserve"> </w:t>
      </w:r>
      <w:r>
        <w:rPr>
          <w:sz w:val="28"/>
        </w:rPr>
        <w:t>(0,5 астрономического часа)</w:t>
      </w:r>
    </w:p>
    <w:p w14:paraId="60ADBCA6" w14:textId="77777777" w:rsidR="00857211" w:rsidRDefault="00857211" w:rsidP="00803123">
      <w:pPr>
        <w:pStyle w:val="1"/>
        <w:tabs>
          <w:tab w:val="left" w:pos="2053"/>
        </w:tabs>
        <w:ind w:left="0" w:firstLine="823"/>
      </w:pPr>
    </w:p>
    <w:p w14:paraId="50323F31" w14:textId="6A1FD82F" w:rsidR="00857211" w:rsidRPr="00857211" w:rsidRDefault="00857211" w:rsidP="00803123">
      <w:pPr>
        <w:widowControl/>
        <w:suppressAutoHyphens/>
        <w:autoSpaceDE/>
        <w:autoSpaceDN/>
        <w:ind w:firstLine="823"/>
        <w:jc w:val="center"/>
        <w:rPr>
          <w:b/>
          <w:bCs/>
          <w:sz w:val="24"/>
          <w:szCs w:val="24"/>
          <w:lang w:eastAsia="zh-CN"/>
        </w:rPr>
      </w:pPr>
      <w:r w:rsidRPr="00857211">
        <w:rPr>
          <w:b/>
          <w:bCs/>
          <w:iCs/>
          <w:sz w:val="28"/>
          <w:szCs w:val="28"/>
          <w:lang w:eastAsia="zh-CN"/>
        </w:rPr>
        <w:lastRenderedPageBreak/>
        <w:t>3</w:t>
      </w:r>
      <w:r>
        <w:rPr>
          <w:b/>
          <w:bCs/>
          <w:iCs/>
          <w:sz w:val="28"/>
          <w:szCs w:val="28"/>
          <w:lang w:eastAsia="zh-CN"/>
        </w:rPr>
        <w:t>.</w:t>
      </w:r>
      <w:r w:rsidRPr="00857211">
        <w:rPr>
          <w:b/>
          <w:bCs/>
          <w:iCs/>
          <w:sz w:val="28"/>
          <w:szCs w:val="28"/>
          <w:lang w:eastAsia="zh-CN"/>
        </w:rPr>
        <w:t xml:space="preserve"> </w:t>
      </w:r>
      <w:r w:rsidRPr="00857211">
        <w:rPr>
          <w:b/>
          <w:bCs/>
          <w:sz w:val="28"/>
          <w:szCs w:val="28"/>
          <w:lang w:eastAsia="zh-CN"/>
        </w:rPr>
        <w:t>Порядок проведения процедуры</w:t>
      </w:r>
    </w:p>
    <w:p w14:paraId="32AF2919" w14:textId="77777777" w:rsidR="00857211" w:rsidRPr="00857211" w:rsidRDefault="00857211" w:rsidP="00803123">
      <w:pPr>
        <w:widowControl/>
        <w:suppressAutoHyphens/>
        <w:autoSpaceDE/>
        <w:autoSpaceDN/>
        <w:ind w:firstLine="823"/>
        <w:jc w:val="both"/>
        <w:rPr>
          <w:sz w:val="24"/>
          <w:szCs w:val="24"/>
          <w:lang w:eastAsia="zh-CN"/>
        </w:rPr>
      </w:pPr>
      <w:r w:rsidRPr="00857211">
        <w:rPr>
          <w:sz w:val="28"/>
          <w:szCs w:val="28"/>
          <w:lang w:eastAsia="zh-CN"/>
        </w:rPr>
        <w:t>В целях определения соответствия результатов освоения выпускниками ПООП соответствующим требованиям ФГОС СПО-05 ГИА проводится государственными экзаменационными комиссиями (далее – ГЭК).</w:t>
      </w:r>
    </w:p>
    <w:p w14:paraId="04C865F3" w14:textId="77777777" w:rsidR="00857211" w:rsidRPr="00857211" w:rsidRDefault="00857211" w:rsidP="00803123">
      <w:pPr>
        <w:widowControl/>
        <w:suppressAutoHyphens/>
        <w:autoSpaceDE/>
        <w:autoSpaceDN/>
        <w:ind w:firstLine="823"/>
        <w:jc w:val="both"/>
        <w:rPr>
          <w:sz w:val="24"/>
          <w:szCs w:val="24"/>
          <w:lang w:eastAsia="zh-CN"/>
        </w:rPr>
      </w:pPr>
      <w:r w:rsidRPr="00857211">
        <w:rPr>
          <w:sz w:val="28"/>
          <w:szCs w:val="28"/>
          <w:lang w:eastAsia="zh-CN"/>
        </w:rPr>
        <w:t>ГЭК формируется из числа педагогических работников образовательной организации, лиц, приглашенных из сторонних организаций, в том числе:</w:t>
      </w:r>
    </w:p>
    <w:p w14:paraId="16FBC1CB" w14:textId="5EF95C24" w:rsidR="00857211" w:rsidRPr="00857211" w:rsidRDefault="00857211" w:rsidP="00803123">
      <w:pPr>
        <w:widowControl/>
        <w:suppressAutoHyphens/>
        <w:autoSpaceDE/>
        <w:autoSpaceDN/>
        <w:ind w:firstLine="823"/>
        <w:jc w:val="both"/>
        <w:rPr>
          <w:sz w:val="24"/>
          <w:szCs w:val="24"/>
          <w:lang w:eastAsia="zh-CN"/>
        </w:rPr>
      </w:pPr>
      <w:r w:rsidRPr="00857211">
        <w:rPr>
          <w:sz w:val="28"/>
          <w:szCs w:val="28"/>
          <w:lang w:eastAsia="zh-CN"/>
        </w:rPr>
        <w:t xml:space="preserve">- </w:t>
      </w:r>
      <w:r>
        <w:rPr>
          <w:sz w:val="28"/>
          <w:szCs w:val="28"/>
          <w:lang w:eastAsia="zh-CN"/>
        </w:rPr>
        <w:t xml:space="preserve">   </w:t>
      </w:r>
      <w:r w:rsidRPr="00857211">
        <w:rPr>
          <w:sz w:val="28"/>
          <w:szCs w:val="28"/>
          <w:lang w:eastAsia="zh-CN"/>
        </w:rPr>
        <w:t>педагогических работников;</w:t>
      </w:r>
    </w:p>
    <w:p w14:paraId="53464A28" w14:textId="77777777" w:rsidR="00857211" w:rsidRPr="00857211" w:rsidRDefault="00857211" w:rsidP="00803123">
      <w:pPr>
        <w:widowControl/>
        <w:suppressAutoHyphens/>
        <w:autoSpaceDE/>
        <w:autoSpaceDN/>
        <w:ind w:firstLine="823"/>
        <w:jc w:val="both"/>
        <w:rPr>
          <w:sz w:val="24"/>
          <w:szCs w:val="24"/>
          <w:lang w:eastAsia="zh-CN"/>
        </w:rPr>
      </w:pPr>
      <w:r w:rsidRPr="00857211">
        <w:rPr>
          <w:sz w:val="28"/>
          <w:szCs w:val="28"/>
          <w:lang w:eastAsia="zh-CN"/>
        </w:rPr>
        <w:t xml:space="preserve">- членов </w:t>
      </w:r>
      <w:proofErr w:type="spellStart"/>
      <w:r w:rsidRPr="00857211">
        <w:rPr>
          <w:sz w:val="28"/>
          <w:szCs w:val="28"/>
          <w:lang w:eastAsia="zh-CN"/>
        </w:rPr>
        <w:t>аккредитационных</w:t>
      </w:r>
      <w:proofErr w:type="spellEnd"/>
      <w:r w:rsidRPr="00857211">
        <w:rPr>
          <w:sz w:val="28"/>
          <w:szCs w:val="28"/>
          <w:lang w:eastAsia="zh-CN"/>
        </w:rPr>
        <w:t xml:space="preserve"> комиссий, сформированных Министерством здравоохранения Российской Федерации. </w:t>
      </w:r>
    </w:p>
    <w:p w14:paraId="4A97D053" w14:textId="77777777" w:rsidR="00857211" w:rsidRPr="00857211" w:rsidRDefault="00857211" w:rsidP="00803123">
      <w:pPr>
        <w:widowControl/>
        <w:suppressAutoHyphens/>
        <w:autoSpaceDE/>
        <w:autoSpaceDN/>
        <w:ind w:firstLine="823"/>
        <w:jc w:val="both"/>
        <w:rPr>
          <w:sz w:val="24"/>
          <w:szCs w:val="24"/>
          <w:lang w:eastAsia="zh-CN"/>
        </w:rPr>
      </w:pPr>
      <w:r w:rsidRPr="00857211">
        <w:rPr>
          <w:sz w:val="28"/>
          <w:szCs w:val="28"/>
          <w:lang w:eastAsia="zh-CN"/>
        </w:rPr>
        <w:t>Состав государственной экзаменационной комиссии утверждается распорядительным актом образовательной организации.</w:t>
      </w:r>
    </w:p>
    <w:p w14:paraId="3D1FDA4B" w14:textId="77777777" w:rsidR="00857211" w:rsidRPr="00857211" w:rsidRDefault="00857211" w:rsidP="00803123">
      <w:pPr>
        <w:widowControl/>
        <w:suppressAutoHyphens/>
        <w:autoSpaceDE/>
        <w:autoSpaceDN/>
        <w:ind w:firstLine="823"/>
        <w:jc w:val="both"/>
        <w:rPr>
          <w:sz w:val="24"/>
          <w:szCs w:val="24"/>
          <w:lang w:eastAsia="zh-CN"/>
        </w:rPr>
      </w:pPr>
      <w:r w:rsidRPr="00857211">
        <w:rPr>
          <w:sz w:val="28"/>
          <w:szCs w:val="28"/>
          <w:lang w:eastAsia="zh-CN"/>
        </w:rPr>
        <w:t>Председателем государственной экзаменационной комиссии утверждается лицо, не работающее в колледже, из числа:</w:t>
      </w:r>
    </w:p>
    <w:p w14:paraId="0A06366E" w14:textId="77777777" w:rsidR="00857211" w:rsidRPr="00857211" w:rsidRDefault="00857211" w:rsidP="00803123">
      <w:pPr>
        <w:widowControl/>
        <w:suppressAutoHyphens/>
        <w:autoSpaceDE/>
        <w:autoSpaceDN/>
        <w:ind w:firstLine="823"/>
        <w:jc w:val="both"/>
        <w:rPr>
          <w:sz w:val="24"/>
          <w:szCs w:val="24"/>
          <w:lang w:eastAsia="zh-CN"/>
        </w:rPr>
      </w:pPr>
      <w:r w:rsidRPr="00857211">
        <w:rPr>
          <w:sz w:val="28"/>
          <w:szCs w:val="28"/>
          <w:lang w:eastAsia="zh-CN"/>
        </w:rPr>
        <w:t>руководителей или заместителей руководителей организаций, осуществляющих образовательную деятельность, соответствующую области профессиональной деятельности, к которой готовятся выпускники;</w:t>
      </w:r>
    </w:p>
    <w:p w14:paraId="2B62E2DE" w14:textId="77777777" w:rsidR="00857211" w:rsidRPr="00857211" w:rsidRDefault="00857211" w:rsidP="00803123">
      <w:pPr>
        <w:widowControl/>
        <w:suppressAutoHyphens/>
        <w:autoSpaceDE/>
        <w:autoSpaceDN/>
        <w:ind w:firstLine="823"/>
        <w:jc w:val="both"/>
        <w:rPr>
          <w:sz w:val="24"/>
          <w:szCs w:val="24"/>
          <w:lang w:eastAsia="zh-CN"/>
        </w:rPr>
      </w:pPr>
      <w:r w:rsidRPr="00857211">
        <w:rPr>
          <w:sz w:val="28"/>
          <w:szCs w:val="28"/>
          <w:lang w:eastAsia="zh-CN"/>
        </w:rPr>
        <w:t>представителей работодателей или их объединений, направление деятельности которых соответствует области профессиональной деятельности, к которой готовятся выпускники.</w:t>
      </w:r>
    </w:p>
    <w:p w14:paraId="0BA62E60" w14:textId="77777777" w:rsidR="00857211" w:rsidRPr="00857211" w:rsidRDefault="00857211" w:rsidP="00803123">
      <w:pPr>
        <w:widowControl/>
        <w:suppressAutoHyphens/>
        <w:autoSpaceDE/>
        <w:autoSpaceDN/>
        <w:ind w:firstLine="823"/>
        <w:jc w:val="both"/>
        <w:rPr>
          <w:sz w:val="24"/>
          <w:szCs w:val="24"/>
          <w:lang w:eastAsia="zh-CN"/>
        </w:rPr>
      </w:pPr>
      <w:r w:rsidRPr="00857211">
        <w:rPr>
          <w:sz w:val="28"/>
          <w:szCs w:val="28"/>
          <w:lang w:eastAsia="zh-CN"/>
        </w:rPr>
        <w:t>К ГИА допускаются выпускники, не имеющий академической задолженности и в полном объеме выполнившие учебный план.</w:t>
      </w:r>
    </w:p>
    <w:p w14:paraId="014DD68C" w14:textId="77777777" w:rsidR="00857211" w:rsidRPr="00857211" w:rsidRDefault="00857211" w:rsidP="00803123">
      <w:pPr>
        <w:widowControl/>
        <w:suppressAutoHyphens/>
        <w:autoSpaceDE/>
        <w:autoSpaceDN/>
        <w:ind w:firstLine="823"/>
        <w:jc w:val="both"/>
        <w:rPr>
          <w:sz w:val="24"/>
          <w:szCs w:val="24"/>
          <w:lang w:eastAsia="zh-CN"/>
        </w:rPr>
      </w:pPr>
      <w:r w:rsidRPr="00857211">
        <w:rPr>
          <w:sz w:val="28"/>
          <w:szCs w:val="28"/>
          <w:lang w:eastAsia="zh-CN"/>
        </w:rPr>
        <w:t xml:space="preserve">Государственный экзамен проводится </w:t>
      </w:r>
      <w:r w:rsidRPr="00857211">
        <w:rPr>
          <w:bCs/>
          <w:sz w:val="28"/>
          <w:szCs w:val="28"/>
          <w:lang w:eastAsia="zh-CN"/>
        </w:rPr>
        <w:t>на специально оборудованных площадках колледжа</w:t>
      </w:r>
      <w:r w:rsidRPr="00857211">
        <w:rPr>
          <w:sz w:val="28"/>
          <w:szCs w:val="28"/>
          <w:lang w:eastAsia="zh-CN"/>
        </w:rPr>
        <w:t xml:space="preserve">. </w:t>
      </w:r>
    </w:p>
    <w:p w14:paraId="222C58C8" w14:textId="12C9F99A" w:rsidR="00857211" w:rsidRPr="00857211" w:rsidRDefault="00857211" w:rsidP="00803123">
      <w:pPr>
        <w:widowControl/>
        <w:suppressAutoHyphens/>
        <w:autoSpaceDE/>
        <w:autoSpaceDN/>
        <w:ind w:firstLine="823"/>
        <w:jc w:val="both"/>
        <w:rPr>
          <w:sz w:val="24"/>
          <w:szCs w:val="24"/>
          <w:lang w:eastAsia="zh-CN"/>
        </w:rPr>
      </w:pPr>
      <w:r w:rsidRPr="00857211">
        <w:rPr>
          <w:sz w:val="28"/>
          <w:szCs w:val="28"/>
          <w:lang w:eastAsia="zh-CN"/>
        </w:rPr>
        <w:t>Учебная группа обучающихся может делит</w:t>
      </w:r>
      <w:r w:rsidR="006705AE">
        <w:rPr>
          <w:sz w:val="28"/>
          <w:szCs w:val="28"/>
          <w:lang w:eastAsia="zh-CN"/>
        </w:rPr>
        <w:t>ь</w:t>
      </w:r>
      <w:r w:rsidRPr="00857211">
        <w:rPr>
          <w:sz w:val="28"/>
          <w:szCs w:val="28"/>
          <w:lang w:eastAsia="zh-CN"/>
        </w:rPr>
        <w:t>ся на несколько подгрупп. Количество подгрупп зависит от списочного состава группы и материально-технических условий организации площадки экзамена.</w:t>
      </w:r>
    </w:p>
    <w:p w14:paraId="1A56B2AC" w14:textId="77777777" w:rsidR="00857211" w:rsidRPr="00857211" w:rsidRDefault="00857211" w:rsidP="00803123">
      <w:pPr>
        <w:widowControl/>
        <w:suppressAutoHyphens/>
        <w:autoSpaceDE/>
        <w:autoSpaceDN/>
        <w:ind w:firstLine="823"/>
        <w:jc w:val="both"/>
        <w:rPr>
          <w:sz w:val="24"/>
          <w:szCs w:val="24"/>
          <w:lang w:eastAsia="zh-CN"/>
        </w:rPr>
      </w:pPr>
      <w:r w:rsidRPr="00857211">
        <w:rPr>
          <w:sz w:val="28"/>
          <w:szCs w:val="28"/>
          <w:lang w:eastAsia="zh-CN"/>
        </w:rPr>
        <w:t>Участники государственного экзамена должны ознакомиться с подробной информацией о регламенте проведения экзамена.</w:t>
      </w:r>
    </w:p>
    <w:p w14:paraId="0B113070" w14:textId="77777777" w:rsidR="00857211" w:rsidRPr="00857211" w:rsidRDefault="00857211" w:rsidP="00803123">
      <w:pPr>
        <w:widowControl/>
        <w:suppressAutoHyphens/>
        <w:autoSpaceDE/>
        <w:autoSpaceDN/>
        <w:ind w:firstLine="823"/>
        <w:jc w:val="both"/>
        <w:rPr>
          <w:sz w:val="24"/>
          <w:szCs w:val="24"/>
          <w:lang w:eastAsia="zh-CN"/>
        </w:rPr>
      </w:pPr>
      <w:r w:rsidRPr="00857211">
        <w:rPr>
          <w:sz w:val="28"/>
          <w:szCs w:val="28"/>
          <w:lang w:eastAsia="zh-CN"/>
        </w:rPr>
        <w:t xml:space="preserve"> Каждому участнику предоставляется время на ознакомление с экзаменационным заданием. </w:t>
      </w:r>
    </w:p>
    <w:p w14:paraId="2D7C0082" w14:textId="77777777" w:rsidR="00857211" w:rsidRPr="00857211" w:rsidRDefault="00857211" w:rsidP="00803123">
      <w:pPr>
        <w:widowControl/>
        <w:suppressAutoHyphens/>
        <w:autoSpaceDE/>
        <w:autoSpaceDN/>
        <w:ind w:firstLine="823"/>
        <w:jc w:val="both"/>
        <w:rPr>
          <w:sz w:val="24"/>
          <w:szCs w:val="24"/>
          <w:lang w:eastAsia="zh-CN"/>
        </w:rPr>
      </w:pPr>
      <w:r w:rsidRPr="00857211">
        <w:rPr>
          <w:sz w:val="28"/>
          <w:szCs w:val="28"/>
          <w:lang w:eastAsia="zh-CN"/>
        </w:rPr>
        <w:t xml:space="preserve">Экзаменационные задания выдаются участникам непосредственно перед началом экзамена. </w:t>
      </w:r>
    </w:p>
    <w:p w14:paraId="092C45D2" w14:textId="77777777" w:rsidR="00857211" w:rsidRPr="00857211" w:rsidRDefault="00857211" w:rsidP="00803123">
      <w:pPr>
        <w:widowControl/>
        <w:suppressAutoHyphens/>
        <w:autoSpaceDE/>
        <w:autoSpaceDN/>
        <w:ind w:firstLine="823"/>
        <w:jc w:val="both"/>
        <w:rPr>
          <w:sz w:val="24"/>
          <w:szCs w:val="24"/>
          <w:lang w:eastAsia="zh-CN"/>
        </w:rPr>
      </w:pPr>
      <w:r w:rsidRPr="00857211">
        <w:rPr>
          <w:sz w:val="28"/>
          <w:szCs w:val="28"/>
          <w:lang w:eastAsia="zh-CN"/>
        </w:rPr>
        <w:t>Результаты проведения ГИА оцениваются с проставлением одной из отметок: «отлично», «хорошо», «удовлетворительно», «неудовлетворительно» и объявляются в тот же день после оформления в установленном порядке протоколов заседаний ГЭК.</w:t>
      </w:r>
    </w:p>
    <w:p w14:paraId="027F492B" w14:textId="77777777" w:rsidR="00857211" w:rsidRPr="00857211" w:rsidRDefault="00857211" w:rsidP="00803123">
      <w:pPr>
        <w:widowControl/>
        <w:suppressAutoHyphens/>
        <w:autoSpaceDE/>
        <w:autoSpaceDN/>
        <w:ind w:firstLine="823"/>
        <w:jc w:val="both"/>
        <w:rPr>
          <w:sz w:val="24"/>
          <w:szCs w:val="24"/>
          <w:lang w:eastAsia="zh-CN"/>
        </w:rPr>
      </w:pPr>
      <w:r w:rsidRPr="00857211">
        <w:rPr>
          <w:sz w:val="28"/>
          <w:szCs w:val="28"/>
          <w:lang w:eastAsia="zh-CN"/>
        </w:rPr>
        <w:t>Решения ГЭК принимаются на закрытых заседаниях простым большинством голосов членов ГЭК, участвующих в заседании, при обязательном присутствии председателя комиссии или его заместителя. При равном числе голосов голос председательствующего на заседании ГЭК является решающим.</w:t>
      </w:r>
    </w:p>
    <w:p w14:paraId="011E5D1D" w14:textId="7022B7B7" w:rsidR="008C7C5E" w:rsidRDefault="00337D29" w:rsidP="00803123">
      <w:pPr>
        <w:pStyle w:val="a3"/>
        <w:ind w:right="108" w:firstLine="823"/>
        <w:jc w:val="both"/>
      </w:pPr>
      <w:r>
        <w:t>Первый этап государственного экзамена включает не менее 60 тестовых</w:t>
      </w:r>
      <w:r>
        <w:rPr>
          <w:spacing w:val="1"/>
        </w:rPr>
        <w:t xml:space="preserve"> </w:t>
      </w:r>
      <w:r>
        <w:t>заданий из единой базы оценочных средств, размещенных на официальном сайте</w:t>
      </w:r>
      <w:r>
        <w:rPr>
          <w:spacing w:val="1"/>
        </w:rPr>
        <w:t xml:space="preserve"> </w:t>
      </w:r>
      <w:r>
        <w:t>Методического центра аккредитации специалистов (</w:t>
      </w:r>
      <w:hyperlink r:id="rId5">
        <w:r>
          <w:rPr>
            <w:color w:val="0000FF"/>
            <w:u w:val="single" w:color="0000FF"/>
          </w:rPr>
          <w:t>https://fmza.ru/</w:t>
        </w:r>
      </w:hyperlink>
      <w:r>
        <w:t>) для проведения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первичной</w:t>
      </w:r>
      <w:r>
        <w:rPr>
          <w:spacing w:val="1"/>
        </w:rPr>
        <w:t xml:space="preserve"> </w:t>
      </w:r>
      <w:r>
        <w:t>аккредитации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средним</w:t>
      </w:r>
      <w:r>
        <w:rPr>
          <w:spacing w:val="1"/>
        </w:rPr>
        <w:t xml:space="preserve"> </w:t>
      </w:r>
      <w:r>
        <w:t>медицинским</w:t>
      </w:r>
      <w:r>
        <w:rPr>
          <w:spacing w:val="1"/>
        </w:rPr>
        <w:t xml:space="preserve"> </w:t>
      </w:r>
      <w:r>
        <w:t>образованием по специальности 31.02.03 Лабораторная диагностика в текущем году.</w:t>
      </w:r>
      <w:r>
        <w:rPr>
          <w:spacing w:val="-67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тестовые</w:t>
      </w:r>
      <w:r>
        <w:rPr>
          <w:spacing w:val="1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заданиями</w:t>
      </w:r>
      <w:r>
        <w:rPr>
          <w:spacing w:val="1"/>
        </w:rPr>
        <w:t xml:space="preserve"> </w:t>
      </w:r>
      <w:r>
        <w:t>закрытой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выбором</w:t>
      </w:r>
      <w:r>
        <w:rPr>
          <w:spacing w:val="1"/>
        </w:rPr>
        <w:t xml:space="preserve"> </w:t>
      </w:r>
      <w:r>
        <w:t>одного</w:t>
      </w:r>
      <w:r>
        <w:rPr>
          <w:spacing w:val="1"/>
        </w:rPr>
        <w:t xml:space="preserve"> </w:t>
      </w:r>
      <w:r>
        <w:t>правильного ответа. Каждый тест содержит 4 варианта ответа, среди которых только</w:t>
      </w:r>
      <w:r>
        <w:rPr>
          <w:spacing w:val="-67"/>
        </w:rPr>
        <w:t xml:space="preserve"> </w:t>
      </w:r>
      <w:r>
        <w:t>один вариант правильный.</w:t>
      </w:r>
    </w:p>
    <w:p w14:paraId="7EEECEF4" w14:textId="77777777" w:rsidR="00803123" w:rsidRDefault="00803123" w:rsidP="00803123">
      <w:pPr>
        <w:pStyle w:val="a3"/>
        <w:ind w:right="108" w:firstLine="823"/>
        <w:jc w:val="both"/>
      </w:pPr>
    </w:p>
    <w:p w14:paraId="04E6D7CA" w14:textId="77777777" w:rsidR="008C7C5E" w:rsidRDefault="00337D29" w:rsidP="00803123">
      <w:pPr>
        <w:pStyle w:val="a3"/>
        <w:ind w:right="104" w:firstLine="823"/>
        <w:jc w:val="both"/>
      </w:pPr>
      <w:r>
        <w:lastRenderedPageBreak/>
        <w:t>Выполнение</w:t>
      </w:r>
      <w:r>
        <w:rPr>
          <w:spacing w:val="1"/>
        </w:rPr>
        <w:t xml:space="preserve"> </w:t>
      </w:r>
      <w:r>
        <w:t>первого</w:t>
      </w:r>
      <w:r>
        <w:rPr>
          <w:spacing w:val="1"/>
        </w:rPr>
        <w:t xml:space="preserve"> </w:t>
      </w:r>
      <w:r>
        <w:t>этапа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экзамена</w:t>
      </w:r>
      <w:r>
        <w:rPr>
          <w:spacing w:val="1"/>
        </w:rPr>
        <w:t xml:space="preserve"> </w:t>
      </w:r>
      <w:r>
        <w:t>реализуется</w:t>
      </w:r>
      <w:r>
        <w:rPr>
          <w:spacing w:val="-67"/>
        </w:rPr>
        <w:t xml:space="preserve"> </w:t>
      </w:r>
      <w:r>
        <w:t>посредством применения прикладных компьютерных программ, что обеспечивает</w:t>
      </w:r>
      <w:r>
        <w:rPr>
          <w:spacing w:val="1"/>
        </w:rPr>
        <w:t xml:space="preserve"> </w:t>
      </w:r>
      <w:r>
        <w:t>возможность генерировать для каждого студента уникальную последовательность</w:t>
      </w:r>
      <w:r>
        <w:rPr>
          <w:spacing w:val="1"/>
        </w:rPr>
        <w:t xml:space="preserve"> </w:t>
      </w:r>
      <w:r>
        <w:rPr>
          <w:w w:val="95"/>
        </w:rPr>
        <w:t>заданий и исключающую возможность повторения заданий. При выполнении первого</w:t>
      </w:r>
      <w:r>
        <w:rPr>
          <w:spacing w:val="1"/>
          <w:w w:val="95"/>
        </w:rPr>
        <w:t xml:space="preserve"> </w:t>
      </w:r>
      <w:r>
        <w:t>этапа государственного экзамена студенту предоставляется возможность в течение</w:t>
      </w:r>
      <w:r>
        <w:rPr>
          <w:spacing w:val="1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времени,</w:t>
      </w:r>
      <w:r>
        <w:rPr>
          <w:spacing w:val="1"/>
        </w:rPr>
        <w:t xml:space="preserve"> </w:t>
      </w:r>
      <w:r>
        <w:t>отведенного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вносить</w:t>
      </w:r>
      <w:r>
        <w:rPr>
          <w:spacing w:val="1"/>
        </w:rPr>
        <w:t xml:space="preserve"> </w:t>
      </w:r>
      <w:r>
        <w:t>изменения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ответы,</w:t>
      </w:r>
      <w:r>
        <w:rPr>
          <w:spacing w:val="1"/>
        </w:rPr>
        <w:t xml:space="preserve"> </w:t>
      </w:r>
      <w:r>
        <w:t>пропускать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вопросов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последующего</w:t>
      </w:r>
      <w:r>
        <w:rPr>
          <w:spacing w:val="1"/>
        </w:rPr>
        <w:t xml:space="preserve"> </w:t>
      </w:r>
      <w:r>
        <w:t>возврата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пропущенным</w:t>
      </w:r>
      <w:r>
        <w:rPr>
          <w:spacing w:val="1"/>
        </w:rPr>
        <w:t xml:space="preserve"> </w:t>
      </w:r>
      <w:r>
        <w:t>заданиям.</w:t>
      </w:r>
    </w:p>
    <w:p w14:paraId="26F100FB" w14:textId="7EE0AA5B" w:rsidR="008C7C5E" w:rsidRDefault="00337D29" w:rsidP="00803123">
      <w:pPr>
        <w:pStyle w:val="a3"/>
        <w:ind w:right="103" w:firstLine="823"/>
        <w:jc w:val="both"/>
      </w:pPr>
      <w:r>
        <w:t>Второй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экзамена</w:t>
      </w:r>
      <w:r>
        <w:rPr>
          <w:spacing w:val="1"/>
        </w:rPr>
        <w:t xml:space="preserve"> </w:t>
      </w:r>
      <w:r>
        <w:t>(решение</w:t>
      </w:r>
      <w:r>
        <w:rPr>
          <w:spacing w:val="1"/>
        </w:rPr>
        <w:t xml:space="preserve"> </w:t>
      </w:r>
      <w:r>
        <w:t>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задач)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симулированных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определённых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 с применением практических навыков, заключающихся в выполнении</w:t>
      </w:r>
      <w:r>
        <w:rPr>
          <w:spacing w:val="1"/>
        </w:rPr>
        <w:t xml:space="preserve"> </w:t>
      </w:r>
      <w:r>
        <w:t>работ по заданным параметрам с контролем соответствия результата установленным</w:t>
      </w:r>
      <w:r>
        <w:rPr>
          <w:spacing w:val="-67"/>
        </w:rPr>
        <w:t xml:space="preserve"> </w:t>
      </w:r>
      <w:r>
        <w:t>требованиям.</w:t>
      </w:r>
    </w:p>
    <w:p w14:paraId="77EF196B" w14:textId="0044084F" w:rsidR="008C7C5E" w:rsidRDefault="00337D29" w:rsidP="00803123">
      <w:pPr>
        <w:pStyle w:val="a3"/>
        <w:ind w:right="102" w:firstLine="823"/>
        <w:jc w:val="both"/>
      </w:pPr>
      <w:r>
        <w:t>Задания формируются на основе материалов, размещенных на 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аккредитации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проведения</w:t>
      </w:r>
      <w:r>
        <w:rPr>
          <w:spacing w:val="57"/>
        </w:rPr>
        <w:t xml:space="preserve"> </w:t>
      </w:r>
      <w:r>
        <w:t>второго</w:t>
      </w:r>
      <w:r>
        <w:rPr>
          <w:spacing w:val="57"/>
        </w:rPr>
        <w:t xml:space="preserve"> </w:t>
      </w:r>
      <w:r>
        <w:t>этапа</w:t>
      </w:r>
      <w:r>
        <w:rPr>
          <w:spacing w:val="57"/>
        </w:rPr>
        <w:t xml:space="preserve"> </w:t>
      </w:r>
      <w:r>
        <w:t>первичной</w:t>
      </w:r>
      <w:r>
        <w:rPr>
          <w:spacing w:val="61"/>
        </w:rPr>
        <w:t xml:space="preserve"> </w:t>
      </w:r>
      <w:r>
        <w:t>аккредитации</w:t>
      </w:r>
      <w:r>
        <w:rPr>
          <w:spacing w:val="56"/>
        </w:rPr>
        <w:t xml:space="preserve"> </w:t>
      </w:r>
      <w:r>
        <w:t>специалистов</w:t>
      </w:r>
      <w:r>
        <w:rPr>
          <w:spacing w:val="55"/>
        </w:rPr>
        <w:t xml:space="preserve"> </w:t>
      </w:r>
      <w:r>
        <w:t>со</w:t>
      </w:r>
      <w:r>
        <w:rPr>
          <w:spacing w:val="57"/>
        </w:rPr>
        <w:t xml:space="preserve"> </w:t>
      </w:r>
      <w:r>
        <w:t>средним</w:t>
      </w:r>
      <w:r w:rsidR="00803123">
        <w:t xml:space="preserve"> </w:t>
      </w:r>
      <w:r>
        <w:t>медицинским образованием по специальности 31.02.03 Лабораторная диагностика в</w:t>
      </w:r>
      <w:r>
        <w:rPr>
          <w:spacing w:val="1"/>
        </w:rPr>
        <w:t xml:space="preserve"> </w:t>
      </w:r>
      <w:r>
        <w:t>текущем</w:t>
      </w:r>
      <w:r>
        <w:rPr>
          <w:spacing w:val="2"/>
        </w:rPr>
        <w:t xml:space="preserve"> </w:t>
      </w:r>
      <w:r>
        <w:t>году.</w:t>
      </w:r>
    </w:p>
    <w:p w14:paraId="2AAF269E" w14:textId="77777777" w:rsidR="008C7C5E" w:rsidRDefault="00337D29" w:rsidP="00803123">
      <w:pPr>
        <w:pStyle w:val="a3"/>
        <w:ind w:right="116" w:firstLine="823"/>
        <w:jc w:val="both"/>
      </w:pPr>
      <w:r>
        <w:rPr>
          <w:spacing w:val="-1"/>
        </w:rPr>
        <w:t>Практические</w:t>
      </w:r>
      <w:r>
        <w:rPr>
          <w:spacing w:val="-15"/>
        </w:rPr>
        <w:t xml:space="preserve"> </w:t>
      </w:r>
      <w:r>
        <w:t>задания</w:t>
      </w:r>
      <w:r>
        <w:rPr>
          <w:spacing w:val="-14"/>
        </w:rPr>
        <w:t xml:space="preserve"> </w:t>
      </w:r>
      <w:r>
        <w:t>разработаны</w:t>
      </w:r>
      <w:r>
        <w:rPr>
          <w:spacing w:val="-15"/>
        </w:rPr>
        <w:t xml:space="preserve"> </w:t>
      </w:r>
      <w:r>
        <w:t>в</w:t>
      </w:r>
      <w:r>
        <w:rPr>
          <w:spacing w:val="-17"/>
        </w:rPr>
        <w:t xml:space="preserve"> </w:t>
      </w:r>
      <w:r>
        <w:t>соответствии</w:t>
      </w:r>
      <w:r>
        <w:rPr>
          <w:spacing w:val="-15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видами</w:t>
      </w:r>
      <w:r>
        <w:rPr>
          <w:spacing w:val="-15"/>
        </w:rPr>
        <w:t xml:space="preserve"> </w:t>
      </w:r>
      <w:r>
        <w:t>профессиональной</w:t>
      </w:r>
      <w:r>
        <w:rPr>
          <w:spacing w:val="-67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к которым</w:t>
      </w:r>
      <w:r>
        <w:rPr>
          <w:spacing w:val="2"/>
        </w:rPr>
        <w:t xml:space="preserve"> </w:t>
      </w:r>
      <w:r>
        <w:t>готовится</w:t>
      </w:r>
      <w:r>
        <w:rPr>
          <w:spacing w:val="2"/>
        </w:rPr>
        <w:t xml:space="preserve"> </w:t>
      </w:r>
      <w:r>
        <w:t>выпускник.</w:t>
      </w:r>
    </w:p>
    <w:p w14:paraId="7C33F7E4" w14:textId="77777777" w:rsidR="00803123" w:rsidRDefault="00803123" w:rsidP="00803123">
      <w:pPr>
        <w:pStyle w:val="1"/>
        <w:tabs>
          <w:tab w:val="left" w:pos="1319"/>
        </w:tabs>
        <w:ind w:left="0" w:firstLine="823"/>
        <w:jc w:val="center"/>
      </w:pPr>
    </w:p>
    <w:p w14:paraId="1C6941E9" w14:textId="4CFF60DE" w:rsidR="008C7C5E" w:rsidRDefault="00621C1B" w:rsidP="00803123">
      <w:pPr>
        <w:pStyle w:val="1"/>
        <w:tabs>
          <w:tab w:val="left" w:pos="1319"/>
        </w:tabs>
        <w:ind w:left="0" w:firstLine="823"/>
        <w:jc w:val="center"/>
      </w:pPr>
      <w:r>
        <w:t>4.Условия</w:t>
      </w:r>
      <w:r>
        <w:rPr>
          <w:spacing w:val="-7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государственного</w:t>
      </w:r>
      <w:r>
        <w:rPr>
          <w:spacing w:val="-9"/>
        </w:rPr>
        <w:t xml:space="preserve"> </w:t>
      </w:r>
      <w:r>
        <w:t>экзамена</w:t>
      </w:r>
    </w:p>
    <w:p w14:paraId="0D123834" w14:textId="77777777" w:rsidR="008C7C5E" w:rsidRDefault="00337D29" w:rsidP="00803123">
      <w:pPr>
        <w:pStyle w:val="a4"/>
        <w:tabs>
          <w:tab w:val="left" w:pos="853"/>
        </w:tabs>
        <w:ind w:left="0" w:right="109" w:firstLine="823"/>
        <w:jc w:val="both"/>
        <w:rPr>
          <w:sz w:val="28"/>
        </w:rPr>
      </w:pP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экзамена</w:t>
      </w:r>
      <w:r>
        <w:rPr>
          <w:spacing w:val="1"/>
          <w:sz w:val="28"/>
        </w:rPr>
        <w:t xml:space="preserve"> </w:t>
      </w:r>
      <w:r>
        <w:rPr>
          <w:sz w:val="28"/>
        </w:rPr>
        <w:t>(тестирование)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 соблюдение</w:t>
      </w:r>
      <w:r>
        <w:rPr>
          <w:spacing w:val="2"/>
          <w:sz w:val="28"/>
        </w:rPr>
        <w:t xml:space="preserve"> </w:t>
      </w:r>
      <w:r>
        <w:rPr>
          <w:sz w:val="28"/>
        </w:rPr>
        <w:t>следующих условий:</w:t>
      </w:r>
    </w:p>
    <w:p w14:paraId="0F02CAFB" w14:textId="77777777" w:rsidR="008C7C5E" w:rsidRDefault="00337D29" w:rsidP="00803123">
      <w:pPr>
        <w:pStyle w:val="a4"/>
        <w:numPr>
          <w:ilvl w:val="3"/>
          <w:numId w:val="23"/>
        </w:numPr>
        <w:tabs>
          <w:tab w:val="left" w:pos="1199"/>
        </w:tabs>
        <w:ind w:left="0" w:right="106" w:firstLine="823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1"/>
          <w:sz w:val="28"/>
        </w:rPr>
        <w:t xml:space="preserve"> </w:t>
      </w:r>
      <w:r>
        <w:rPr>
          <w:sz w:val="28"/>
        </w:rPr>
        <w:t>(классов)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автоматизированными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рабочими</w:t>
      </w:r>
      <w:r>
        <w:rPr>
          <w:spacing w:val="1"/>
          <w:sz w:val="28"/>
        </w:rPr>
        <w:t xml:space="preserve"> </w:t>
      </w:r>
      <w:r>
        <w:rPr>
          <w:sz w:val="28"/>
        </w:rPr>
        <w:t>местами</w:t>
      </w:r>
      <w:r>
        <w:rPr>
          <w:spacing w:val="1"/>
          <w:sz w:val="28"/>
        </w:rPr>
        <w:t xml:space="preserve"> </w:t>
      </w:r>
      <w:r>
        <w:rPr>
          <w:sz w:val="28"/>
        </w:rPr>
        <w:t>(стационарными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компьютерами или ноутбуками), объединенными в локальную вычислительную сеть</w:t>
      </w:r>
      <w:r>
        <w:rPr>
          <w:spacing w:val="-67"/>
          <w:sz w:val="28"/>
        </w:rPr>
        <w:t xml:space="preserve"> </w:t>
      </w:r>
      <w:r>
        <w:rPr>
          <w:sz w:val="28"/>
        </w:rPr>
        <w:t>(далее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тестирования);</w:t>
      </w:r>
    </w:p>
    <w:p w14:paraId="7931B97A" w14:textId="77777777" w:rsidR="008C7C5E" w:rsidRDefault="00337D29" w:rsidP="00803123">
      <w:pPr>
        <w:pStyle w:val="a4"/>
        <w:numPr>
          <w:ilvl w:val="3"/>
          <w:numId w:val="23"/>
        </w:numPr>
        <w:tabs>
          <w:tab w:val="left" w:pos="1127"/>
        </w:tabs>
        <w:ind w:left="0" w:right="106" w:firstLine="823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естественного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искусственного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освещения,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нормативной документации. Помещение без естественного освещения может быть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использовано только при условии наличия расчетов, обосновывающих 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-1"/>
          <w:sz w:val="28"/>
        </w:rPr>
        <w:t xml:space="preserve"> </w:t>
      </w:r>
      <w:r>
        <w:rPr>
          <w:sz w:val="28"/>
        </w:rPr>
        <w:t>естественного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освещения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-5"/>
          <w:sz w:val="28"/>
        </w:rPr>
        <w:t xml:space="preserve"> </w:t>
      </w:r>
      <w:r>
        <w:rPr>
          <w:sz w:val="28"/>
        </w:rPr>
        <w:t>для здоровья</w:t>
      </w:r>
      <w:r>
        <w:rPr>
          <w:spacing w:val="-1"/>
          <w:sz w:val="28"/>
        </w:rPr>
        <w:t xml:space="preserve"> </w:t>
      </w:r>
      <w:r>
        <w:rPr>
          <w:sz w:val="28"/>
        </w:rPr>
        <w:t>аккредитуемых;</w:t>
      </w:r>
    </w:p>
    <w:p w14:paraId="03A5634D" w14:textId="77777777" w:rsidR="008C7C5E" w:rsidRDefault="00337D29" w:rsidP="00803123">
      <w:pPr>
        <w:pStyle w:val="a4"/>
        <w:numPr>
          <w:ilvl w:val="3"/>
          <w:numId w:val="23"/>
        </w:numPr>
        <w:tabs>
          <w:tab w:val="left" w:pos="1055"/>
        </w:tabs>
        <w:ind w:left="0" w:right="114" w:firstLine="823"/>
        <w:jc w:val="both"/>
        <w:rPr>
          <w:sz w:val="28"/>
        </w:rPr>
      </w:pPr>
      <w:r>
        <w:rPr>
          <w:sz w:val="28"/>
        </w:rPr>
        <w:t>наличие специализированного программного обеспечения для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тестирования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веб-браузера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каждом автоматизированном</w:t>
      </w:r>
      <w:r>
        <w:rPr>
          <w:spacing w:val="-1"/>
          <w:sz w:val="28"/>
        </w:rPr>
        <w:t xml:space="preserve"> </w:t>
      </w:r>
      <w:r>
        <w:rPr>
          <w:sz w:val="28"/>
        </w:rPr>
        <w:t>рабочем месте;</w:t>
      </w:r>
    </w:p>
    <w:p w14:paraId="7ADF3CB0" w14:textId="77777777" w:rsidR="008C7C5E" w:rsidRDefault="00337D29" w:rsidP="00803123">
      <w:pPr>
        <w:pStyle w:val="a4"/>
        <w:numPr>
          <w:ilvl w:val="3"/>
          <w:numId w:val="23"/>
        </w:numPr>
        <w:tabs>
          <w:tab w:val="left" w:pos="997"/>
        </w:tabs>
        <w:ind w:left="0" w:right="115" w:firstLine="823"/>
        <w:jc w:val="both"/>
        <w:rPr>
          <w:sz w:val="28"/>
        </w:rPr>
      </w:pPr>
      <w:r>
        <w:rPr>
          <w:sz w:val="28"/>
        </w:rPr>
        <w:t>наличие в помещении технической возможности записи видеоизображения и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аудиосигнала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требованиям,</w:t>
      </w:r>
      <w:r>
        <w:rPr>
          <w:spacing w:val="1"/>
          <w:sz w:val="28"/>
        </w:rPr>
        <w:t xml:space="preserve"> </w:t>
      </w:r>
      <w:r>
        <w:rPr>
          <w:sz w:val="28"/>
        </w:rPr>
        <w:t>предъявляемым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</w:t>
      </w:r>
      <w:r>
        <w:rPr>
          <w:spacing w:val="1"/>
          <w:sz w:val="28"/>
        </w:rPr>
        <w:t xml:space="preserve"> </w:t>
      </w:r>
      <w:r>
        <w:rPr>
          <w:sz w:val="28"/>
        </w:rPr>
        <w:t>видеонаблюдения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аудиофиксации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проведении</w:t>
      </w:r>
      <w:r>
        <w:rPr>
          <w:spacing w:val="-3"/>
          <w:sz w:val="28"/>
        </w:rPr>
        <w:t xml:space="preserve"> </w:t>
      </w:r>
      <w:r>
        <w:rPr>
          <w:sz w:val="28"/>
        </w:rPr>
        <w:t>аккредитации</w:t>
      </w:r>
      <w:r>
        <w:rPr>
          <w:spacing w:val="-3"/>
          <w:sz w:val="28"/>
        </w:rPr>
        <w:t xml:space="preserve"> </w:t>
      </w:r>
      <w:r>
        <w:rPr>
          <w:sz w:val="28"/>
        </w:rPr>
        <w:t>специалистов.</w:t>
      </w:r>
    </w:p>
    <w:p w14:paraId="61282339" w14:textId="6CBB91D6" w:rsidR="008C7C5E" w:rsidRDefault="002A31E3" w:rsidP="00803123">
      <w:pPr>
        <w:pStyle w:val="a4"/>
        <w:tabs>
          <w:tab w:val="left" w:pos="772"/>
        </w:tabs>
        <w:ind w:left="0" w:right="103" w:firstLine="823"/>
        <w:jc w:val="both"/>
        <w:rPr>
          <w:sz w:val="28"/>
        </w:rPr>
      </w:pPr>
      <w:r>
        <w:rPr>
          <w:sz w:val="28"/>
        </w:rPr>
        <w:t>Для проведения второго этапа государственного экзамена (решение практико-</w:t>
      </w:r>
      <w:r>
        <w:rPr>
          <w:spacing w:val="1"/>
          <w:sz w:val="28"/>
        </w:rPr>
        <w:t xml:space="preserve"> </w:t>
      </w:r>
      <w:r>
        <w:rPr>
          <w:sz w:val="28"/>
        </w:rPr>
        <w:t>ориентированных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задач)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67"/>
          <w:sz w:val="28"/>
        </w:rPr>
        <w:t xml:space="preserve"> </w:t>
      </w:r>
      <w:r>
        <w:rPr>
          <w:sz w:val="28"/>
        </w:rPr>
        <w:t>условий:</w:t>
      </w:r>
    </w:p>
    <w:p w14:paraId="5BDC2223" w14:textId="77777777" w:rsidR="008C7C5E" w:rsidRDefault="00337D29" w:rsidP="00803123">
      <w:pPr>
        <w:pStyle w:val="a4"/>
        <w:numPr>
          <w:ilvl w:val="3"/>
          <w:numId w:val="23"/>
        </w:numPr>
        <w:tabs>
          <w:tab w:val="left" w:pos="1055"/>
        </w:tabs>
        <w:ind w:left="0" w:right="100" w:firstLine="823"/>
        <w:jc w:val="both"/>
        <w:rPr>
          <w:sz w:val="28"/>
        </w:rPr>
      </w:pP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менее</w:t>
      </w:r>
      <w:r>
        <w:rPr>
          <w:spacing w:val="1"/>
          <w:sz w:val="28"/>
        </w:rPr>
        <w:t xml:space="preserve"> </w:t>
      </w:r>
      <w:r>
        <w:rPr>
          <w:sz w:val="28"/>
        </w:rPr>
        <w:t>чем</w:t>
      </w:r>
      <w:r>
        <w:rPr>
          <w:spacing w:val="1"/>
          <w:sz w:val="28"/>
        </w:rPr>
        <w:t xml:space="preserve"> </w:t>
      </w:r>
      <w:r>
        <w:rPr>
          <w:sz w:val="28"/>
        </w:rPr>
        <w:t>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(площадки),</w:t>
      </w:r>
      <w:r>
        <w:rPr>
          <w:spacing w:val="1"/>
          <w:sz w:val="28"/>
        </w:rPr>
        <w:t xml:space="preserve"> </w:t>
      </w:r>
      <w:r>
        <w:rPr>
          <w:sz w:val="28"/>
        </w:rPr>
        <w:t>оснащенной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симуляционным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оборудованием,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</w:t>
      </w:r>
      <w:r>
        <w:rPr>
          <w:spacing w:val="1"/>
          <w:sz w:val="28"/>
        </w:rPr>
        <w:t xml:space="preserve"> </w:t>
      </w:r>
      <w:r>
        <w:rPr>
          <w:sz w:val="28"/>
        </w:rPr>
        <w:t>для выполнения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 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симуляционный</w:t>
      </w:r>
      <w:proofErr w:type="spellEnd"/>
      <w:r>
        <w:rPr>
          <w:sz w:val="28"/>
        </w:rPr>
        <w:t xml:space="preserve"> кабинет);</w:t>
      </w:r>
    </w:p>
    <w:p w14:paraId="7D9EB72D" w14:textId="0A558370" w:rsidR="008C7C5E" w:rsidRPr="00803123" w:rsidRDefault="00337D29" w:rsidP="00803123">
      <w:pPr>
        <w:pStyle w:val="a4"/>
        <w:numPr>
          <w:ilvl w:val="3"/>
          <w:numId w:val="23"/>
        </w:numPr>
        <w:tabs>
          <w:tab w:val="left" w:pos="897"/>
        </w:tabs>
        <w:ind w:left="0" w:right="120" w:firstLine="823"/>
        <w:jc w:val="both"/>
        <w:rPr>
          <w:sz w:val="28"/>
        </w:rPr>
      </w:pPr>
      <w:r>
        <w:rPr>
          <w:sz w:val="28"/>
        </w:rPr>
        <w:t xml:space="preserve">соответствие оснащения </w:t>
      </w:r>
      <w:proofErr w:type="spellStart"/>
      <w:r>
        <w:rPr>
          <w:sz w:val="28"/>
        </w:rPr>
        <w:t>симуляционного</w:t>
      </w:r>
      <w:proofErr w:type="spellEnd"/>
      <w:r>
        <w:rPr>
          <w:sz w:val="28"/>
        </w:rPr>
        <w:t xml:space="preserve"> кабинета Паспорту практического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21"/>
          <w:sz w:val="28"/>
        </w:rPr>
        <w:t xml:space="preserve"> </w:t>
      </w:r>
      <w:r>
        <w:rPr>
          <w:sz w:val="28"/>
        </w:rPr>
        <w:t>для</w:t>
      </w:r>
      <w:r>
        <w:rPr>
          <w:spacing w:val="17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21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24"/>
          <w:sz w:val="28"/>
        </w:rPr>
        <w:t xml:space="preserve"> </w:t>
      </w:r>
      <w:r>
        <w:rPr>
          <w:sz w:val="28"/>
        </w:rPr>
        <w:t>аккредитации</w:t>
      </w:r>
      <w:r>
        <w:rPr>
          <w:spacing w:val="20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18"/>
          <w:sz w:val="28"/>
        </w:rPr>
        <w:t xml:space="preserve"> </w:t>
      </w:r>
      <w:r>
        <w:rPr>
          <w:sz w:val="28"/>
        </w:rPr>
        <w:t>со</w:t>
      </w:r>
      <w:r>
        <w:rPr>
          <w:spacing w:val="20"/>
          <w:sz w:val="28"/>
        </w:rPr>
        <w:t xml:space="preserve"> </w:t>
      </w:r>
      <w:r>
        <w:rPr>
          <w:sz w:val="28"/>
        </w:rPr>
        <w:t>средним</w:t>
      </w:r>
      <w:r w:rsidR="00803123">
        <w:rPr>
          <w:sz w:val="28"/>
        </w:rPr>
        <w:t xml:space="preserve"> </w:t>
      </w:r>
      <w:r>
        <w:t>профессиональным</w:t>
      </w:r>
      <w:r w:rsidRPr="00803123">
        <w:rPr>
          <w:spacing w:val="1"/>
        </w:rPr>
        <w:t xml:space="preserve"> </w:t>
      </w:r>
      <w:r>
        <w:t>образованием</w:t>
      </w:r>
      <w:r w:rsidRPr="00803123">
        <w:rPr>
          <w:spacing w:val="1"/>
        </w:rPr>
        <w:t xml:space="preserve"> </w:t>
      </w:r>
      <w:r>
        <w:t>по</w:t>
      </w:r>
      <w:r w:rsidRPr="00803123">
        <w:rPr>
          <w:spacing w:val="1"/>
        </w:rPr>
        <w:t xml:space="preserve"> </w:t>
      </w:r>
      <w:r>
        <w:t>специальности</w:t>
      </w:r>
      <w:r w:rsidRPr="00803123">
        <w:rPr>
          <w:spacing w:val="1"/>
        </w:rPr>
        <w:t xml:space="preserve"> </w:t>
      </w:r>
      <w:r>
        <w:t>31.02.03</w:t>
      </w:r>
      <w:r w:rsidRPr="00803123">
        <w:rPr>
          <w:spacing w:val="1"/>
        </w:rPr>
        <w:t xml:space="preserve"> </w:t>
      </w:r>
      <w:r>
        <w:t>Лабораторная</w:t>
      </w:r>
      <w:r w:rsidRPr="00803123">
        <w:rPr>
          <w:spacing w:val="1"/>
        </w:rPr>
        <w:t xml:space="preserve"> </w:t>
      </w:r>
      <w:r>
        <w:t>диагностика;</w:t>
      </w:r>
    </w:p>
    <w:p w14:paraId="4CE62877" w14:textId="77777777" w:rsidR="008C7C5E" w:rsidRDefault="00337D29" w:rsidP="00803123">
      <w:pPr>
        <w:pStyle w:val="a4"/>
        <w:numPr>
          <w:ilvl w:val="3"/>
          <w:numId w:val="23"/>
        </w:numPr>
        <w:tabs>
          <w:tab w:val="left" w:pos="834"/>
        </w:tabs>
        <w:ind w:left="0" w:right="106" w:firstLine="823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-15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-15"/>
          <w:sz w:val="28"/>
        </w:rPr>
        <w:t xml:space="preserve"> </w:t>
      </w:r>
      <w:r>
        <w:rPr>
          <w:sz w:val="28"/>
        </w:rPr>
        <w:t>для</w:t>
      </w:r>
      <w:r>
        <w:rPr>
          <w:spacing w:val="-13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-15"/>
          <w:sz w:val="28"/>
        </w:rPr>
        <w:t xml:space="preserve"> </w:t>
      </w:r>
      <w:r>
        <w:rPr>
          <w:sz w:val="28"/>
        </w:rPr>
        <w:t>практико-</w:t>
      </w:r>
      <w:r>
        <w:rPr>
          <w:sz w:val="28"/>
        </w:rPr>
        <w:lastRenderedPageBreak/>
        <w:t>ориентированной</w:t>
      </w:r>
      <w:r>
        <w:rPr>
          <w:spacing w:val="-68"/>
          <w:sz w:val="28"/>
        </w:rPr>
        <w:t xml:space="preserve"> </w:t>
      </w:r>
      <w:r>
        <w:rPr>
          <w:sz w:val="28"/>
        </w:rPr>
        <w:t>задачи работы на симуляторе (фантоме, муляже и др.), в соответствие с заданием,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поставленным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 задаче;</w:t>
      </w:r>
    </w:p>
    <w:p w14:paraId="34AB4575" w14:textId="77777777" w:rsidR="008C7C5E" w:rsidRDefault="00337D29" w:rsidP="00803123">
      <w:pPr>
        <w:pStyle w:val="a4"/>
        <w:numPr>
          <w:ilvl w:val="3"/>
          <w:numId w:val="23"/>
        </w:numPr>
        <w:tabs>
          <w:tab w:val="left" w:pos="921"/>
        </w:tabs>
        <w:ind w:left="0" w:right="116" w:firstLine="823"/>
        <w:jc w:val="both"/>
        <w:rPr>
          <w:sz w:val="28"/>
        </w:rPr>
      </w:pPr>
      <w:r>
        <w:rPr>
          <w:sz w:val="28"/>
        </w:rPr>
        <w:t>обеспечение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симуляционном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записи</w:t>
      </w:r>
      <w:r>
        <w:rPr>
          <w:spacing w:val="-67"/>
          <w:sz w:val="28"/>
        </w:rPr>
        <w:t xml:space="preserve"> </w:t>
      </w:r>
      <w:r>
        <w:rPr>
          <w:sz w:val="28"/>
        </w:rPr>
        <w:t>видеоизображения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аудиосигнала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техническим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предъявляемым к средствам видеонаблюдения и </w:t>
      </w:r>
      <w:proofErr w:type="spellStart"/>
      <w:r>
        <w:rPr>
          <w:sz w:val="28"/>
        </w:rPr>
        <w:t>аудиофиксации</w:t>
      </w:r>
      <w:proofErr w:type="spellEnd"/>
      <w:r>
        <w:rPr>
          <w:sz w:val="28"/>
        </w:rPr>
        <w:t xml:space="preserve"> при 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аккредитации специалистов.</w:t>
      </w:r>
    </w:p>
    <w:p w14:paraId="29946662" w14:textId="07F6429F" w:rsidR="008C7C5E" w:rsidRPr="002A31E3" w:rsidRDefault="002A31E3" w:rsidP="00803123">
      <w:pPr>
        <w:tabs>
          <w:tab w:val="left" w:pos="1453"/>
        </w:tabs>
        <w:ind w:right="109" w:firstLine="823"/>
        <w:jc w:val="both"/>
        <w:rPr>
          <w:sz w:val="28"/>
        </w:rPr>
      </w:pPr>
      <w:r w:rsidRPr="002A31E3">
        <w:rPr>
          <w:sz w:val="28"/>
        </w:rPr>
        <w:t xml:space="preserve">  Участники</w:t>
      </w:r>
      <w:r w:rsidRPr="002A31E3">
        <w:rPr>
          <w:spacing w:val="-13"/>
          <w:sz w:val="28"/>
        </w:rPr>
        <w:t xml:space="preserve"> </w:t>
      </w:r>
      <w:r w:rsidRPr="002A31E3">
        <w:rPr>
          <w:sz w:val="28"/>
        </w:rPr>
        <w:t>государственного</w:t>
      </w:r>
      <w:r w:rsidRPr="002A31E3">
        <w:rPr>
          <w:spacing w:val="-13"/>
          <w:sz w:val="28"/>
        </w:rPr>
        <w:t xml:space="preserve"> </w:t>
      </w:r>
      <w:r w:rsidRPr="002A31E3">
        <w:rPr>
          <w:sz w:val="28"/>
        </w:rPr>
        <w:t>экзамена</w:t>
      </w:r>
      <w:r w:rsidRPr="002A31E3">
        <w:rPr>
          <w:spacing w:val="-12"/>
          <w:sz w:val="28"/>
        </w:rPr>
        <w:t xml:space="preserve"> </w:t>
      </w:r>
      <w:r w:rsidRPr="002A31E3">
        <w:rPr>
          <w:sz w:val="28"/>
        </w:rPr>
        <w:t>должны</w:t>
      </w:r>
      <w:r w:rsidRPr="002A31E3">
        <w:rPr>
          <w:spacing w:val="-13"/>
          <w:sz w:val="28"/>
        </w:rPr>
        <w:t xml:space="preserve"> </w:t>
      </w:r>
      <w:r w:rsidRPr="002A31E3">
        <w:rPr>
          <w:sz w:val="28"/>
        </w:rPr>
        <w:t>ознакомиться</w:t>
      </w:r>
      <w:r w:rsidRPr="002A31E3">
        <w:rPr>
          <w:spacing w:val="-12"/>
          <w:sz w:val="28"/>
        </w:rPr>
        <w:t xml:space="preserve"> </w:t>
      </w:r>
      <w:r w:rsidRPr="002A31E3">
        <w:rPr>
          <w:sz w:val="28"/>
        </w:rPr>
        <w:t>с</w:t>
      </w:r>
      <w:r w:rsidRPr="002A31E3">
        <w:rPr>
          <w:spacing w:val="-12"/>
          <w:sz w:val="28"/>
        </w:rPr>
        <w:t xml:space="preserve"> </w:t>
      </w:r>
      <w:r w:rsidRPr="002A31E3">
        <w:rPr>
          <w:sz w:val="28"/>
        </w:rPr>
        <w:t>подробной</w:t>
      </w:r>
      <w:r w:rsidRPr="002A31E3">
        <w:rPr>
          <w:spacing w:val="-68"/>
          <w:sz w:val="28"/>
        </w:rPr>
        <w:t xml:space="preserve"> </w:t>
      </w:r>
      <w:r w:rsidRPr="002A31E3">
        <w:rPr>
          <w:sz w:val="28"/>
        </w:rPr>
        <w:t>информацией</w:t>
      </w:r>
      <w:r w:rsidRPr="002A31E3">
        <w:rPr>
          <w:spacing w:val="1"/>
          <w:sz w:val="28"/>
        </w:rPr>
        <w:t xml:space="preserve"> </w:t>
      </w:r>
      <w:r w:rsidRPr="002A31E3">
        <w:rPr>
          <w:sz w:val="28"/>
        </w:rPr>
        <w:t>о</w:t>
      </w:r>
      <w:r w:rsidRPr="002A31E3">
        <w:rPr>
          <w:spacing w:val="1"/>
          <w:sz w:val="28"/>
        </w:rPr>
        <w:t xml:space="preserve"> </w:t>
      </w:r>
      <w:r w:rsidRPr="002A31E3">
        <w:rPr>
          <w:sz w:val="28"/>
        </w:rPr>
        <w:t>регламенте</w:t>
      </w:r>
      <w:r w:rsidRPr="002A31E3">
        <w:rPr>
          <w:spacing w:val="1"/>
          <w:sz w:val="28"/>
        </w:rPr>
        <w:t xml:space="preserve"> </w:t>
      </w:r>
      <w:r w:rsidRPr="002A31E3">
        <w:rPr>
          <w:sz w:val="28"/>
        </w:rPr>
        <w:t>проведения</w:t>
      </w:r>
      <w:r w:rsidRPr="002A31E3">
        <w:rPr>
          <w:spacing w:val="1"/>
          <w:sz w:val="28"/>
        </w:rPr>
        <w:t xml:space="preserve"> </w:t>
      </w:r>
      <w:r w:rsidRPr="002A31E3">
        <w:rPr>
          <w:sz w:val="28"/>
        </w:rPr>
        <w:t xml:space="preserve">экзамена </w:t>
      </w:r>
    </w:p>
    <w:p w14:paraId="47A875F2" w14:textId="77777777" w:rsidR="00803123" w:rsidRDefault="00803123" w:rsidP="00803123">
      <w:pPr>
        <w:tabs>
          <w:tab w:val="left" w:pos="1429"/>
        </w:tabs>
        <w:ind w:firstLine="823"/>
        <w:jc w:val="center"/>
        <w:rPr>
          <w:b/>
          <w:sz w:val="27"/>
        </w:rPr>
      </w:pPr>
    </w:p>
    <w:p w14:paraId="3D287F04" w14:textId="3BF52C12" w:rsidR="008C7C5E" w:rsidRPr="002A31E3" w:rsidRDefault="00A639C5" w:rsidP="00803123">
      <w:pPr>
        <w:tabs>
          <w:tab w:val="left" w:pos="1429"/>
        </w:tabs>
        <w:ind w:firstLine="823"/>
        <w:jc w:val="center"/>
        <w:rPr>
          <w:b/>
          <w:sz w:val="27"/>
        </w:rPr>
      </w:pPr>
      <w:r>
        <w:rPr>
          <w:b/>
          <w:sz w:val="27"/>
        </w:rPr>
        <w:t>4.1</w:t>
      </w:r>
      <w:r w:rsidR="002A31E3" w:rsidRPr="002A31E3">
        <w:rPr>
          <w:b/>
          <w:sz w:val="27"/>
        </w:rPr>
        <w:t>Си</w:t>
      </w:r>
      <w:r w:rsidRPr="002A31E3">
        <w:rPr>
          <w:b/>
          <w:sz w:val="27"/>
        </w:rPr>
        <w:t>стема</w:t>
      </w:r>
      <w:r w:rsidRPr="002A31E3">
        <w:rPr>
          <w:b/>
          <w:spacing w:val="-2"/>
          <w:sz w:val="27"/>
        </w:rPr>
        <w:t xml:space="preserve"> </w:t>
      </w:r>
      <w:r w:rsidRPr="002A31E3">
        <w:rPr>
          <w:b/>
          <w:sz w:val="27"/>
        </w:rPr>
        <w:t>оценивания</w:t>
      </w:r>
      <w:r w:rsidRPr="002A31E3">
        <w:rPr>
          <w:b/>
          <w:spacing w:val="-8"/>
          <w:sz w:val="27"/>
        </w:rPr>
        <w:t xml:space="preserve"> </w:t>
      </w:r>
      <w:r w:rsidRPr="002A31E3">
        <w:rPr>
          <w:b/>
          <w:sz w:val="27"/>
        </w:rPr>
        <w:t>выполнения</w:t>
      </w:r>
      <w:r w:rsidRPr="002A31E3">
        <w:rPr>
          <w:b/>
          <w:spacing w:val="-7"/>
          <w:sz w:val="27"/>
        </w:rPr>
        <w:t xml:space="preserve"> </w:t>
      </w:r>
      <w:r w:rsidRPr="002A31E3">
        <w:rPr>
          <w:b/>
          <w:sz w:val="27"/>
        </w:rPr>
        <w:t>заданий</w:t>
      </w:r>
      <w:r w:rsidRPr="002A31E3">
        <w:rPr>
          <w:b/>
          <w:spacing w:val="-4"/>
          <w:sz w:val="27"/>
        </w:rPr>
        <w:t xml:space="preserve"> </w:t>
      </w:r>
      <w:r w:rsidRPr="002A31E3">
        <w:rPr>
          <w:b/>
          <w:sz w:val="27"/>
        </w:rPr>
        <w:t>государственного</w:t>
      </w:r>
      <w:r w:rsidRPr="002A31E3">
        <w:rPr>
          <w:b/>
          <w:spacing w:val="-7"/>
          <w:sz w:val="27"/>
        </w:rPr>
        <w:t xml:space="preserve"> </w:t>
      </w:r>
      <w:r w:rsidRPr="002A31E3">
        <w:rPr>
          <w:b/>
          <w:sz w:val="27"/>
        </w:rPr>
        <w:t>экзамена</w:t>
      </w:r>
    </w:p>
    <w:p w14:paraId="65DBB81D" w14:textId="77777777" w:rsidR="00C1338C" w:rsidRDefault="00C1338C" w:rsidP="00803123">
      <w:pPr>
        <w:tabs>
          <w:tab w:val="left" w:pos="719"/>
        </w:tabs>
        <w:ind w:firstLine="823"/>
        <w:jc w:val="both"/>
        <w:rPr>
          <w:sz w:val="27"/>
        </w:rPr>
      </w:pPr>
    </w:p>
    <w:p w14:paraId="559D85E2" w14:textId="2FA19B9E" w:rsidR="008C7C5E" w:rsidRPr="002A31E3" w:rsidRDefault="00337D29" w:rsidP="00803123">
      <w:pPr>
        <w:tabs>
          <w:tab w:val="left" w:pos="719"/>
        </w:tabs>
        <w:ind w:firstLine="823"/>
        <w:jc w:val="both"/>
        <w:rPr>
          <w:sz w:val="27"/>
        </w:rPr>
      </w:pPr>
      <w:r w:rsidRPr="002A31E3">
        <w:rPr>
          <w:sz w:val="27"/>
        </w:rPr>
        <w:t>Оценка</w:t>
      </w:r>
      <w:r w:rsidRPr="002A31E3">
        <w:rPr>
          <w:spacing w:val="-5"/>
          <w:sz w:val="27"/>
        </w:rPr>
        <w:t xml:space="preserve"> </w:t>
      </w:r>
      <w:r w:rsidRPr="002A31E3">
        <w:rPr>
          <w:sz w:val="27"/>
        </w:rPr>
        <w:t>в</w:t>
      </w:r>
      <w:r w:rsidRPr="002A31E3">
        <w:rPr>
          <w:spacing w:val="-5"/>
          <w:sz w:val="27"/>
        </w:rPr>
        <w:t xml:space="preserve"> </w:t>
      </w:r>
      <w:r w:rsidRPr="002A31E3">
        <w:rPr>
          <w:sz w:val="27"/>
        </w:rPr>
        <w:t>рамках</w:t>
      </w:r>
      <w:r w:rsidRPr="002A31E3">
        <w:rPr>
          <w:spacing w:val="-4"/>
          <w:sz w:val="27"/>
        </w:rPr>
        <w:t xml:space="preserve"> </w:t>
      </w:r>
      <w:r w:rsidRPr="002A31E3">
        <w:rPr>
          <w:sz w:val="27"/>
        </w:rPr>
        <w:t>государственной итоговой</w:t>
      </w:r>
      <w:r w:rsidRPr="002A31E3">
        <w:rPr>
          <w:spacing w:val="-4"/>
          <w:sz w:val="27"/>
        </w:rPr>
        <w:t xml:space="preserve"> </w:t>
      </w:r>
      <w:r w:rsidRPr="002A31E3">
        <w:rPr>
          <w:sz w:val="27"/>
        </w:rPr>
        <w:t>аттестации</w:t>
      </w:r>
      <w:r w:rsidRPr="002A31E3">
        <w:rPr>
          <w:spacing w:val="-5"/>
          <w:sz w:val="27"/>
        </w:rPr>
        <w:t xml:space="preserve"> </w:t>
      </w:r>
      <w:r w:rsidRPr="002A31E3">
        <w:rPr>
          <w:sz w:val="27"/>
        </w:rPr>
        <w:t>складывается</w:t>
      </w:r>
      <w:r w:rsidRPr="002A31E3">
        <w:rPr>
          <w:spacing w:val="-2"/>
          <w:sz w:val="27"/>
        </w:rPr>
        <w:t xml:space="preserve"> </w:t>
      </w:r>
      <w:r w:rsidRPr="002A31E3">
        <w:rPr>
          <w:sz w:val="27"/>
        </w:rPr>
        <w:t>из:</w:t>
      </w:r>
    </w:p>
    <w:p w14:paraId="1726093E" w14:textId="77777777" w:rsidR="008C7C5E" w:rsidRDefault="00337D29" w:rsidP="00803123">
      <w:pPr>
        <w:pStyle w:val="a4"/>
        <w:numPr>
          <w:ilvl w:val="3"/>
          <w:numId w:val="22"/>
        </w:numPr>
        <w:tabs>
          <w:tab w:val="left" w:pos="1204"/>
        </w:tabs>
        <w:ind w:left="0" w:right="117" w:firstLine="823"/>
        <w:jc w:val="both"/>
        <w:rPr>
          <w:sz w:val="27"/>
        </w:rPr>
      </w:pPr>
      <w:r>
        <w:rPr>
          <w:sz w:val="27"/>
        </w:rPr>
        <w:t>результатов</w:t>
      </w:r>
      <w:r>
        <w:rPr>
          <w:spacing w:val="1"/>
          <w:sz w:val="27"/>
        </w:rPr>
        <w:t xml:space="preserve"> </w:t>
      </w:r>
      <w:r>
        <w:rPr>
          <w:sz w:val="27"/>
        </w:rPr>
        <w:t>выполнения</w:t>
      </w:r>
      <w:r>
        <w:rPr>
          <w:spacing w:val="1"/>
          <w:sz w:val="27"/>
        </w:rPr>
        <w:t xml:space="preserve"> </w:t>
      </w:r>
      <w:r>
        <w:rPr>
          <w:sz w:val="27"/>
        </w:rPr>
        <w:t>тестовых</w:t>
      </w:r>
      <w:r>
        <w:rPr>
          <w:spacing w:val="1"/>
          <w:sz w:val="27"/>
        </w:rPr>
        <w:t xml:space="preserve"> </w:t>
      </w:r>
      <w:r>
        <w:rPr>
          <w:sz w:val="27"/>
        </w:rPr>
        <w:t>заданий,</w:t>
      </w:r>
      <w:r>
        <w:rPr>
          <w:spacing w:val="1"/>
          <w:sz w:val="27"/>
        </w:rPr>
        <w:t xml:space="preserve"> </w:t>
      </w:r>
      <w:r>
        <w:rPr>
          <w:sz w:val="27"/>
        </w:rPr>
        <w:t>полученных</w:t>
      </w:r>
      <w:r>
        <w:rPr>
          <w:spacing w:val="1"/>
          <w:sz w:val="27"/>
        </w:rPr>
        <w:t xml:space="preserve"> </w:t>
      </w:r>
      <w:r>
        <w:rPr>
          <w:sz w:val="27"/>
        </w:rPr>
        <w:t>путем</w:t>
      </w:r>
      <w:r>
        <w:rPr>
          <w:spacing w:val="1"/>
          <w:sz w:val="27"/>
        </w:rPr>
        <w:t xml:space="preserve"> </w:t>
      </w:r>
      <w:r>
        <w:rPr>
          <w:sz w:val="27"/>
        </w:rPr>
        <w:t>начисления</w:t>
      </w:r>
      <w:r>
        <w:rPr>
          <w:spacing w:val="-65"/>
          <w:sz w:val="27"/>
        </w:rPr>
        <w:t xml:space="preserve"> </w:t>
      </w:r>
      <w:r>
        <w:rPr>
          <w:sz w:val="27"/>
        </w:rPr>
        <w:t>одного</w:t>
      </w:r>
      <w:r>
        <w:rPr>
          <w:spacing w:val="1"/>
          <w:sz w:val="27"/>
        </w:rPr>
        <w:t xml:space="preserve"> </w:t>
      </w:r>
      <w:r>
        <w:rPr>
          <w:sz w:val="27"/>
        </w:rPr>
        <w:t>балла за</w:t>
      </w:r>
      <w:r>
        <w:rPr>
          <w:spacing w:val="1"/>
          <w:sz w:val="27"/>
        </w:rPr>
        <w:t xml:space="preserve"> </w:t>
      </w:r>
      <w:r>
        <w:rPr>
          <w:sz w:val="27"/>
        </w:rPr>
        <w:t>каждое</w:t>
      </w:r>
      <w:r>
        <w:rPr>
          <w:spacing w:val="1"/>
          <w:sz w:val="27"/>
        </w:rPr>
        <w:t xml:space="preserve"> </w:t>
      </w:r>
      <w:r>
        <w:rPr>
          <w:sz w:val="27"/>
        </w:rPr>
        <w:t>правильно</w:t>
      </w:r>
      <w:r>
        <w:rPr>
          <w:spacing w:val="1"/>
          <w:sz w:val="27"/>
        </w:rPr>
        <w:t xml:space="preserve"> </w:t>
      </w:r>
      <w:r>
        <w:rPr>
          <w:sz w:val="27"/>
        </w:rPr>
        <w:t>выполненное тестовое задание. Ответ считается</w:t>
      </w:r>
      <w:r>
        <w:rPr>
          <w:spacing w:val="1"/>
          <w:sz w:val="27"/>
        </w:rPr>
        <w:t xml:space="preserve"> </w:t>
      </w:r>
      <w:r>
        <w:rPr>
          <w:sz w:val="27"/>
        </w:rPr>
        <w:t>правильным,</w:t>
      </w:r>
      <w:r>
        <w:rPr>
          <w:spacing w:val="-2"/>
          <w:sz w:val="27"/>
        </w:rPr>
        <w:t xml:space="preserve"> </w:t>
      </w:r>
      <w:r>
        <w:rPr>
          <w:sz w:val="27"/>
        </w:rPr>
        <w:t>если</w:t>
      </w:r>
      <w:r>
        <w:rPr>
          <w:spacing w:val="3"/>
          <w:sz w:val="27"/>
        </w:rPr>
        <w:t xml:space="preserve"> </w:t>
      </w:r>
      <w:r>
        <w:rPr>
          <w:sz w:val="27"/>
        </w:rPr>
        <w:t>выбран</w:t>
      </w:r>
      <w:r>
        <w:rPr>
          <w:spacing w:val="3"/>
          <w:sz w:val="27"/>
        </w:rPr>
        <w:t xml:space="preserve"> </w:t>
      </w:r>
      <w:r>
        <w:rPr>
          <w:sz w:val="27"/>
        </w:rPr>
        <w:t>правильный</w:t>
      </w:r>
      <w:r>
        <w:rPr>
          <w:spacing w:val="4"/>
          <w:sz w:val="27"/>
        </w:rPr>
        <w:t xml:space="preserve"> </w:t>
      </w:r>
      <w:r>
        <w:rPr>
          <w:sz w:val="27"/>
        </w:rPr>
        <w:t>вариант</w:t>
      </w:r>
      <w:r>
        <w:rPr>
          <w:spacing w:val="-4"/>
          <w:sz w:val="27"/>
        </w:rPr>
        <w:t xml:space="preserve"> </w:t>
      </w:r>
      <w:r>
        <w:rPr>
          <w:sz w:val="27"/>
        </w:rPr>
        <w:t>ответа;</w:t>
      </w:r>
    </w:p>
    <w:p w14:paraId="293D56B5" w14:textId="77777777" w:rsidR="008C7C5E" w:rsidRDefault="00337D29" w:rsidP="00803123">
      <w:pPr>
        <w:pStyle w:val="a4"/>
        <w:numPr>
          <w:ilvl w:val="3"/>
          <w:numId w:val="22"/>
        </w:numPr>
        <w:tabs>
          <w:tab w:val="left" w:pos="1127"/>
        </w:tabs>
        <w:ind w:left="0" w:right="115" w:firstLine="823"/>
        <w:jc w:val="both"/>
        <w:rPr>
          <w:sz w:val="27"/>
        </w:rPr>
      </w:pPr>
      <w:r>
        <w:rPr>
          <w:sz w:val="27"/>
        </w:rPr>
        <w:t>результатов выполнения практических заданий, полученных путем начисления</w:t>
      </w:r>
      <w:r>
        <w:rPr>
          <w:spacing w:val="-65"/>
          <w:sz w:val="27"/>
        </w:rPr>
        <w:t xml:space="preserve"> </w:t>
      </w:r>
      <w:r>
        <w:rPr>
          <w:sz w:val="27"/>
        </w:rPr>
        <w:t>одного</w:t>
      </w:r>
      <w:r>
        <w:rPr>
          <w:spacing w:val="2"/>
          <w:sz w:val="27"/>
        </w:rPr>
        <w:t xml:space="preserve"> </w:t>
      </w:r>
      <w:r>
        <w:rPr>
          <w:sz w:val="27"/>
        </w:rPr>
        <w:t>баллов</w:t>
      </w:r>
      <w:r>
        <w:rPr>
          <w:spacing w:val="-5"/>
          <w:sz w:val="27"/>
        </w:rPr>
        <w:t xml:space="preserve"> </w:t>
      </w:r>
      <w:r>
        <w:rPr>
          <w:sz w:val="27"/>
        </w:rPr>
        <w:t>за</w:t>
      </w:r>
      <w:r>
        <w:rPr>
          <w:spacing w:val="-2"/>
          <w:sz w:val="27"/>
        </w:rPr>
        <w:t xml:space="preserve"> </w:t>
      </w:r>
      <w:r>
        <w:rPr>
          <w:sz w:val="27"/>
        </w:rPr>
        <w:t>каждое</w:t>
      </w:r>
      <w:r>
        <w:rPr>
          <w:spacing w:val="-3"/>
          <w:sz w:val="27"/>
        </w:rPr>
        <w:t xml:space="preserve"> </w:t>
      </w:r>
      <w:r>
        <w:rPr>
          <w:sz w:val="27"/>
        </w:rPr>
        <w:t>правильно</w:t>
      </w:r>
      <w:r>
        <w:rPr>
          <w:spacing w:val="-3"/>
          <w:sz w:val="27"/>
        </w:rPr>
        <w:t xml:space="preserve"> </w:t>
      </w:r>
      <w:r>
        <w:rPr>
          <w:sz w:val="27"/>
        </w:rPr>
        <w:t>выполненное</w:t>
      </w:r>
      <w:r>
        <w:rPr>
          <w:spacing w:val="-1"/>
          <w:sz w:val="27"/>
        </w:rPr>
        <w:t xml:space="preserve"> </w:t>
      </w:r>
      <w:r>
        <w:rPr>
          <w:sz w:val="27"/>
        </w:rPr>
        <w:t>практическое</w:t>
      </w:r>
      <w:r>
        <w:rPr>
          <w:spacing w:val="2"/>
          <w:sz w:val="27"/>
        </w:rPr>
        <w:t xml:space="preserve"> </w:t>
      </w:r>
      <w:r>
        <w:rPr>
          <w:sz w:val="27"/>
        </w:rPr>
        <w:t>действие.</w:t>
      </w:r>
    </w:p>
    <w:p w14:paraId="313426A9" w14:textId="77777777" w:rsidR="008C7C5E" w:rsidRDefault="00337D29" w:rsidP="00803123">
      <w:pPr>
        <w:ind w:right="116" w:firstLine="823"/>
        <w:jc w:val="both"/>
        <w:rPr>
          <w:sz w:val="27"/>
        </w:rPr>
      </w:pPr>
      <w:r>
        <w:rPr>
          <w:sz w:val="27"/>
        </w:rPr>
        <w:t>Полученные на каждом этапе баллы суммируются и переводятся в оценку по</w:t>
      </w:r>
      <w:r>
        <w:rPr>
          <w:spacing w:val="1"/>
          <w:sz w:val="27"/>
        </w:rPr>
        <w:t xml:space="preserve"> </w:t>
      </w:r>
      <w:r>
        <w:rPr>
          <w:sz w:val="27"/>
        </w:rPr>
        <w:t>пятибалльной</w:t>
      </w:r>
      <w:r>
        <w:rPr>
          <w:spacing w:val="-2"/>
          <w:sz w:val="27"/>
        </w:rPr>
        <w:t xml:space="preserve"> </w:t>
      </w:r>
      <w:r>
        <w:rPr>
          <w:sz w:val="27"/>
        </w:rPr>
        <w:t>системе.</w:t>
      </w:r>
    </w:p>
    <w:p w14:paraId="38BBF11E" w14:textId="74116E25" w:rsidR="008C7C5E" w:rsidRDefault="002A31E3" w:rsidP="00803123">
      <w:pPr>
        <w:pStyle w:val="a4"/>
        <w:tabs>
          <w:tab w:val="left" w:pos="786"/>
        </w:tabs>
        <w:spacing w:after="8"/>
        <w:ind w:left="0" w:right="112" w:firstLine="823"/>
        <w:jc w:val="both"/>
        <w:rPr>
          <w:sz w:val="27"/>
        </w:rPr>
      </w:pPr>
      <w:r>
        <w:rPr>
          <w:sz w:val="27"/>
        </w:rPr>
        <w:t>Процедура перевода количества правильных ответов при выполнении заданий</w:t>
      </w:r>
      <w:r>
        <w:rPr>
          <w:spacing w:val="1"/>
          <w:sz w:val="27"/>
        </w:rPr>
        <w:t xml:space="preserve"> </w:t>
      </w:r>
      <w:r>
        <w:rPr>
          <w:sz w:val="27"/>
        </w:rPr>
        <w:t>первого</w:t>
      </w:r>
      <w:r>
        <w:rPr>
          <w:spacing w:val="1"/>
          <w:sz w:val="27"/>
        </w:rPr>
        <w:t xml:space="preserve"> </w:t>
      </w:r>
      <w:r>
        <w:rPr>
          <w:sz w:val="27"/>
        </w:rPr>
        <w:t>этапа</w:t>
      </w:r>
      <w:r>
        <w:rPr>
          <w:spacing w:val="1"/>
          <w:sz w:val="27"/>
        </w:rPr>
        <w:t xml:space="preserve"> </w:t>
      </w:r>
      <w:r>
        <w:rPr>
          <w:sz w:val="27"/>
        </w:rPr>
        <w:t>государственного</w:t>
      </w:r>
      <w:r>
        <w:rPr>
          <w:spacing w:val="1"/>
          <w:sz w:val="27"/>
        </w:rPr>
        <w:t xml:space="preserve"> </w:t>
      </w:r>
      <w:r>
        <w:rPr>
          <w:sz w:val="27"/>
        </w:rPr>
        <w:t>экзамена</w:t>
      </w:r>
      <w:r>
        <w:rPr>
          <w:spacing w:val="1"/>
          <w:sz w:val="27"/>
        </w:rPr>
        <w:t xml:space="preserve"> </w:t>
      </w:r>
      <w:r>
        <w:rPr>
          <w:sz w:val="27"/>
        </w:rPr>
        <w:t>(тестирование)</w:t>
      </w:r>
      <w:r>
        <w:rPr>
          <w:spacing w:val="1"/>
          <w:sz w:val="27"/>
        </w:rPr>
        <w:t xml:space="preserve"> </w:t>
      </w:r>
      <w:r>
        <w:rPr>
          <w:sz w:val="27"/>
        </w:rPr>
        <w:t>в</w:t>
      </w:r>
      <w:r>
        <w:rPr>
          <w:spacing w:val="1"/>
          <w:sz w:val="27"/>
        </w:rPr>
        <w:t xml:space="preserve"> </w:t>
      </w:r>
      <w:r>
        <w:rPr>
          <w:sz w:val="27"/>
        </w:rPr>
        <w:t>оценку</w:t>
      </w:r>
      <w:r>
        <w:rPr>
          <w:spacing w:val="1"/>
          <w:sz w:val="27"/>
        </w:rPr>
        <w:t xml:space="preserve"> </w:t>
      </w:r>
      <w:r>
        <w:rPr>
          <w:sz w:val="27"/>
        </w:rPr>
        <w:t>осуществляется</w:t>
      </w:r>
      <w:r>
        <w:rPr>
          <w:spacing w:val="1"/>
          <w:sz w:val="27"/>
        </w:rPr>
        <w:t xml:space="preserve"> </w:t>
      </w:r>
      <w:r>
        <w:rPr>
          <w:sz w:val="27"/>
        </w:rPr>
        <w:t>исходя</w:t>
      </w:r>
      <w:r>
        <w:rPr>
          <w:spacing w:val="-1"/>
          <w:sz w:val="27"/>
        </w:rPr>
        <w:t xml:space="preserve"> </w:t>
      </w:r>
      <w:r>
        <w:rPr>
          <w:sz w:val="27"/>
        </w:rPr>
        <w:t>из</w:t>
      </w:r>
      <w:r>
        <w:rPr>
          <w:spacing w:val="-1"/>
          <w:sz w:val="27"/>
        </w:rPr>
        <w:t xml:space="preserve"> </w:t>
      </w:r>
      <w:r>
        <w:rPr>
          <w:sz w:val="27"/>
        </w:rPr>
        <w:t>следующих</w:t>
      </w:r>
      <w:r>
        <w:rPr>
          <w:spacing w:val="4"/>
          <w:sz w:val="27"/>
        </w:rPr>
        <w:t xml:space="preserve"> </w:t>
      </w:r>
      <w:r>
        <w:rPr>
          <w:sz w:val="27"/>
        </w:rPr>
        <w:t>критериев:</w:t>
      </w:r>
    </w:p>
    <w:p w14:paraId="4C8194E0" w14:textId="77777777" w:rsidR="006705AE" w:rsidRDefault="006705AE" w:rsidP="00803123">
      <w:pPr>
        <w:pStyle w:val="a4"/>
        <w:tabs>
          <w:tab w:val="left" w:pos="786"/>
        </w:tabs>
        <w:spacing w:after="8"/>
        <w:ind w:left="0" w:right="112" w:firstLine="823"/>
        <w:jc w:val="both"/>
        <w:rPr>
          <w:sz w:val="27"/>
        </w:rPr>
      </w:pPr>
    </w:p>
    <w:tbl>
      <w:tblPr>
        <w:tblStyle w:val="TableNormal"/>
        <w:tblW w:w="0" w:type="auto"/>
        <w:tblInd w:w="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3688"/>
      </w:tblGrid>
      <w:tr w:rsidR="006705AE" w14:paraId="62FE9B82" w14:textId="77777777" w:rsidTr="00803123">
        <w:trPr>
          <w:trHeight w:val="412"/>
        </w:trPr>
        <w:tc>
          <w:tcPr>
            <w:tcW w:w="4677" w:type="dxa"/>
          </w:tcPr>
          <w:p w14:paraId="0AED581B" w14:textId="77777777" w:rsidR="006705AE" w:rsidRDefault="006705AE" w:rsidP="00803123">
            <w:pPr>
              <w:pStyle w:val="TableParagraph"/>
              <w:ind w:right="1043" w:firstLine="82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%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правильных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ответов</w:t>
            </w:r>
          </w:p>
        </w:tc>
        <w:tc>
          <w:tcPr>
            <w:tcW w:w="3688" w:type="dxa"/>
          </w:tcPr>
          <w:p w14:paraId="4E59B842" w14:textId="77777777" w:rsidR="006705AE" w:rsidRDefault="006705AE" w:rsidP="00803123">
            <w:pPr>
              <w:pStyle w:val="TableParagraph"/>
              <w:ind w:right="522" w:firstLine="82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</w:tr>
      <w:tr w:rsidR="006705AE" w14:paraId="6C1C4017" w14:textId="77777777" w:rsidTr="00803123">
        <w:trPr>
          <w:trHeight w:val="412"/>
        </w:trPr>
        <w:tc>
          <w:tcPr>
            <w:tcW w:w="4677" w:type="dxa"/>
          </w:tcPr>
          <w:p w14:paraId="5CA0BAC4" w14:textId="77777777" w:rsidR="006705AE" w:rsidRDefault="006705AE" w:rsidP="00803123">
            <w:pPr>
              <w:pStyle w:val="TableParagraph"/>
              <w:ind w:firstLine="823"/>
              <w:jc w:val="both"/>
              <w:rPr>
                <w:sz w:val="24"/>
              </w:rPr>
            </w:pPr>
            <w:r>
              <w:rPr>
                <w:sz w:val="24"/>
              </w:rPr>
              <w:t>набрано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69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  <w:tc>
          <w:tcPr>
            <w:tcW w:w="3688" w:type="dxa"/>
          </w:tcPr>
          <w:p w14:paraId="1D29EAAA" w14:textId="77777777" w:rsidR="006705AE" w:rsidRDefault="006705AE" w:rsidP="00803123">
            <w:pPr>
              <w:pStyle w:val="TableParagraph"/>
              <w:ind w:right="522" w:firstLine="823"/>
              <w:jc w:val="both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</w:tc>
      </w:tr>
      <w:tr w:rsidR="006705AE" w14:paraId="1C2A6545" w14:textId="77777777" w:rsidTr="00803123">
        <w:trPr>
          <w:trHeight w:val="417"/>
        </w:trPr>
        <w:tc>
          <w:tcPr>
            <w:tcW w:w="4677" w:type="dxa"/>
          </w:tcPr>
          <w:p w14:paraId="12D3A560" w14:textId="77777777" w:rsidR="006705AE" w:rsidRDefault="006705AE" w:rsidP="00803123">
            <w:pPr>
              <w:pStyle w:val="TableParagraph"/>
              <w:ind w:right="1087" w:firstLine="823"/>
              <w:jc w:val="both"/>
              <w:rPr>
                <w:sz w:val="24"/>
              </w:rPr>
            </w:pPr>
            <w:r>
              <w:rPr>
                <w:sz w:val="24"/>
              </w:rPr>
              <w:t>набрано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3688" w:type="dxa"/>
          </w:tcPr>
          <w:p w14:paraId="5C7C0075" w14:textId="77777777" w:rsidR="006705AE" w:rsidRDefault="006705AE" w:rsidP="00803123">
            <w:pPr>
              <w:pStyle w:val="TableParagraph"/>
              <w:ind w:right="522" w:firstLine="823"/>
              <w:jc w:val="both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</w:p>
        </w:tc>
      </w:tr>
      <w:tr w:rsidR="006705AE" w14:paraId="2EFE1F3A" w14:textId="77777777" w:rsidTr="00803123">
        <w:trPr>
          <w:trHeight w:val="412"/>
        </w:trPr>
        <w:tc>
          <w:tcPr>
            <w:tcW w:w="4677" w:type="dxa"/>
          </w:tcPr>
          <w:p w14:paraId="217BB699" w14:textId="77777777" w:rsidR="006705AE" w:rsidRDefault="006705AE" w:rsidP="00803123">
            <w:pPr>
              <w:pStyle w:val="TableParagraph"/>
              <w:ind w:firstLine="823"/>
              <w:jc w:val="both"/>
              <w:rPr>
                <w:sz w:val="24"/>
              </w:rPr>
            </w:pPr>
            <w:r>
              <w:rPr>
                <w:sz w:val="24"/>
              </w:rPr>
              <w:t>набрано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81%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90%</w:t>
            </w:r>
          </w:p>
        </w:tc>
        <w:tc>
          <w:tcPr>
            <w:tcW w:w="3688" w:type="dxa"/>
          </w:tcPr>
          <w:p w14:paraId="2218DDB5" w14:textId="77777777" w:rsidR="006705AE" w:rsidRDefault="006705AE" w:rsidP="00803123">
            <w:pPr>
              <w:pStyle w:val="TableParagraph"/>
              <w:ind w:right="522" w:firstLine="823"/>
              <w:jc w:val="both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</w:tc>
      </w:tr>
      <w:tr w:rsidR="006705AE" w14:paraId="7126BE9F" w14:textId="77777777" w:rsidTr="00803123">
        <w:trPr>
          <w:trHeight w:val="417"/>
        </w:trPr>
        <w:tc>
          <w:tcPr>
            <w:tcW w:w="4677" w:type="dxa"/>
          </w:tcPr>
          <w:p w14:paraId="4835D1D3" w14:textId="77777777" w:rsidR="006705AE" w:rsidRDefault="006705AE" w:rsidP="00803123">
            <w:pPr>
              <w:pStyle w:val="TableParagraph"/>
              <w:ind w:firstLine="823"/>
              <w:jc w:val="both"/>
              <w:rPr>
                <w:sz w:val="24"/>
              </w:rPr>
            </w:pPr>
            <w:r>
              <w:rPr>
                <w:sz w:val="24"/>
              </w:rPr>
              <w:t>набрано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91%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3688" w:type="dxa"/>
          </w:tcPr>
          <w:p w14:paraId="53BF68DD" w14:textId="77777777" w:rsidR="006705AE" w:rsidRDefault="006705AE" w:rsidP="00803123">
            <w:pPr>
              <w:pStyle w:val="TableParagraph"/>
              <w:ind w:right="522" w:firstLine="823"/>
              <w:jc w:val="both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</w:tc>
      </w:tr>
    </w:tbl>
    <w:p w14:paraId="65BCE026" w14:textId="77777777" w:rsidR="006705AE" w:rsidRDefault="006705AE" w:rsidP="00803123">
      <w:pPr>
        <w:pStyle w:val="a4"/>
        <w:tabs>
          <w:tab w:val="left" w:pos="786"/>
        </w:tabs>
        <w:spacing w:after="8"/>
        <w:ind w:left="0" w:right="112" w:firstLine="823"/>
        <w:jc w:val="both"/>
        <w:rPr>
          <w:sz w:val="27"/>
        </w:rPr>
      </w:pPr>
    </w:p>
    <w:p w14:paraId="7677D6BF" w14:textId="77777777" w:rsidR="006705AE" w:rsidRDefault="006705AE" w:rsidP="00803123">
      <w:pPr>
        <w:pStyle w:val="a4"/>
        <w:tabs>
          <w:tab w:val="left" w:pos="786"/>
        </w:tabs>
        <w:spacing w:after="8"/>
        <w:ind w:left="0" w:right="112" w:firstLine="823"/>
        <w:jc w:val="both"/>
        <w:rPr>
          <w:sz w:val="27"/>
        </w:rPr>
      </w:pPr>
    </w:p>
    <w:p w14:paraId="032E9EAC" w14:textId="77777777" w:rsidR="008C7C5E" w:rsidRDefault="00337D29" w:rsidP="00803123">
      <w:pPr>
        <w:pStyle w:val="a3"/>
        <w:ind w:right="113" w:firstLine="823"/>
        <w:jc w:val="both"/>
      </w:pPr>
      <w:r>
        <w:t>Получение оценки «неудовлетворительно» по итогам выполнения тестового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основанием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допуска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ко</w:t>
      </w:r>
      <w:r>
        <w:rPr>
          <w:spacing w:val="1"/>
        </w:rPr>
        <w:t xml:space="preserve"> </w:t>
      </w:r>
      <w:r>
        <w:t>второму</w:t>
      </w:r>
      <w:r>
        <w:rPr>
          <w:spacing w:val="1"/>
        </w:rPr>
        <w:t xml:space="preserve"> </w:t>
      </w:r>
      <w:r>
        <w:t>этапу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экзамена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выставления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результатам</w:t>
      </w:r>
      <w:r>
        <w:rPr>
          <w:spacing w:val="2"/>
        </w:rPr>
        <w:t xml:space="preserve"> </w:t>
      </w:r>
      <w:r>
        <w:t>Государственной итоговой аттестации.</w:t>
      </w:r>
    </w:p>
    <w:p w14:paraId="2E89E907" w14:textId="6A8CA71B" w:rsidR="008C7C5E" w:rsidRDefault="001179A8" w:rsidP="00803123">
      <w:pPr>
        <w:pStyle w:val="a4"/>
        <w:tabs>
          <w:tab w:val="left" w:pos="849"/>
        </w:tabs>
        <w:ind w:left="0" w:right="107" w:firstLine="823"/>
        <w:jc w:val="both"/>
        <w:rPr>
          <w:sz w:val="28"/>
        </w:rPr>
      </w:pPr>
      <w:r>
        <w:rPr>
          <w:sz w:val="28"/>
        </w:rPr>
        <w:t xml:space="preserve">    Оценка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заданий</w:t>
      </w:r>
      <w:r>
        <w:rPr>
          <w:spacing w:val="1"/>
          <w:sz w:val="28"/>
        </w:rPr>
        <w:t xml:space="preserve"> </w:t>
      </w:r>
      <w:r>
        <w:rPr>
          <w:sz w:val="28"/>
        </w:rPr>
        <w:t>второго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этапа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экзамена</w:t>
      </w:r>
      <w:r>
        <w:rPr>
          <w:spacing w:val="1"/>
          <w:sz w:val="28"/>
        </w:rPr>
        <w:t xml:space="preserve"> </w:t>
      </w:r>
      <w:r>
        <w:rPr>
          <w:sz w:val="28"/>
        </w:rPr>
        <w:t>(решение практико-ориентированных профессиональных задач) определяется 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подсчета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процента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 отметок «да» за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практическое действие, указанное в оценочном листе (чек-листе) по каждому из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проверяемых</w:t>
      </w:r>
      <w:r>
        <w:rPr>
          <w:spacing w:val="-4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навыков.</w:t>
      </w:r>
    </w:p>
    <w:p w14:paraId="61361D5A" w14:textId="215273B0" w:rsidR="001179A8" w:rsidRDefault="00337D29" w:rsidP="00803123">
      <w:pPr>
        <w:pStyle w:val="a3"/>
        <w:ind w:right="101" w:firstLine="823"/>
        <w:jc w:val="both"/>
      </w:pPr>
      <w:r>
        <w:t>Процедура перевода результатов решения практико-ориентированной задачи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втором</w:t>
      </w:r>
      <w:r>
        <w:rPr>
          <w:spacing w:val="1"/>
        </w:rPr>
        <w:t xml:space="preserve"> </w:t>
      </w:r>
      <w:r>
        <w:t>этапе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экзамена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оценку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следующих</w:t>
      </w:r>
      <w:r>
        <w:rPr>
          <w:spacing w:val="-4"/>
        </w:rPr>
        <w:t xml:space="preserve"> </w:t>
      </w:r>
      <w:r>
        <w:t>критериев:</w:t>
      </w:r>
    </w:p>
    <w:p w14:paraId="732CFCF4" w14:textId="1FF10A90" w:rsidR="00337D29" w:rsidRDefault="00337D29" w:rsidP="00803123">
      <w:pPr>
        <w:pStyle w:val="a3"/>
        <w:ind w:right="101" w:firstLine="823"/>
        <w:jc w:val="both"/>
      </w:pPr>
    </w:p>
    <w:p w14:paraId="7D2EFBC5" w14:textId="393327D2" w:rsidR="00337D29" w:rsidRDefault="00337D29" w:rsidP="00803123">
      <w:pPr>
        <w:pStyle w:val="a3"/>
        <w:ind w:right="101" w:firstLine="823"/>
        <w:jc w:val="both"/>
      </w:pPr>
    </w:p>
    <w:p w14:paraId="7A8B83B8" w14:textId="77777777" w:rsidR="00C1338C" w:rsidRDefault="00C1338C" w:rsidP="00803123">
      <w:pPr>
        <w:pStyle w:val="a3"/>
        <w:ind w:right="101" w:firstLine="823"/>
        <w:jc w:val="both"/>
      </w:pPr>
    </w:p>
    <w:p w14:paraId="3F458296" w14:textId="77777777" w:rsidR="006705AE" w:rsidRDefault="006705AE" w:rsidP="00803123">
      <w:pPr>
        <w:pStyle w:val="a3"/>
        <w:ind w:right="101" w:firstLine="823"/>
        <w:jc w:val="both"/>
      </w:pPr>
    </w:p>
    <w:tbl>
      <w:tblPr>
        <w:tblStyle w:val="TableNormal"/>
        <w:tblW w:w="0" w:type="auto"/>
        <w:tblInd w:w="8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3688"/>
      </w:tblGrid>
      <w:tr w:rsidR="001179A8" w14:paraId="0707B99E" w14:textId="77777777" w:rsidTr="00803123">
        <w:trPr>
          <w:trHeight w:val="417"/>
        </w:trPr>
        <w:tc>
          <w:tcPr>
            <w:tcW w:w="4677" w:type="dxa"/>
          </w:tcPr>
          <w:p w14:paraId="7410F0B1" w14:textId="77777777" w:rsidR="001179A8" w:rsidRDefault="001179A8" w:rsidP="00803123">
            <w:pPr>
              <w:pStyle w:val="TableParagraph"/>
              <w:ind w:right="1011" w:firstLine="82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%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правильных ответов</w:t>
            </w:r>
          </w:p>
        </w:tc>
        <w:tc>
          <w:tcPr>
            <w:tcW w:w="3688" w:type="dxa"/>
          </w:tcPr>
          <w:p w14:paraId="48EEAA4A" w14:textId="77777777" w:rsidR="001179A8" w:rsidRDefault="001179A8" w:rsidP="00803123">
            <w:pPr>
              <w:pStyle w:val="TableParagraph"/>
              <w:ind w:right="522" w:firstLine="82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Оценка</w:t>
            </w:r>
          </w:p>
        </w:tc>
      </w:tr>
      <w:tr w:rsidR="001179A8" w14:paraId="26DC13DF" w14:textId="77777777" w:rsidTr="00803123">
        <w:trPr>
          <w:trHeight w:val="412"/>
        </w:trPr>
        <w:tc>
          <w:tcPr>
            <w:tcW w:w="4677" w:type="dxa"/>
          </w:tcPr>
          <w:p w14:paraId="4E68A8FB" w14:textId="77777777" w:rsidR="001179A8" w:rsidRDefault="001179A8" w:rsidP="00803123">
            <w:pPr>
              <w:pStyle w:val="TableParagraph"/>
              <w:ind w:right="1015" w:firstLine="823"/>
              <w:jc w:val="both"/>
              <w:rPr>
                <w:sz w:val="24"/>
              </w:rPr>
            </w:pPr>
            <w:r>
              <w:rPr>
                <w:sz w:val="24"/>
              </w:rPr>
              <w:t>набрано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69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</w:tc>
        <w:tc>
          <w:tcPr>
            <w:tcW w:w="3688" w:type="dxa"/>
          </w:tcPr>
          <w:p w14:paraId="20278312" w14:textId="77777777" w:rsidR="001179A8" w:rsidRDefault="001179A8" w:rsidP="00803123">
            <w:pPr>
              <w:pStyle w:val="TableParagraph"/>
              <w:ind w:right="522" w:firstLine="823"/>
              <w:jc w:val="both"/>
              <w:rPr>
                <w:sz w:val="24"/>
              </w:rPr>
            </w:pPr>
            <w:r>
              <w:rPr>
                <w:sz w:val="24"/>
              </w:rPr>
              <w:t>«неудовлетворительно»</w:t>
            </w:r>
          </w:p>
        </w:tc>
      </w:tr>
      <w:tr w:rsidR="001179A8" w14:paraId="1E5BDA86" w14:textId="77777777" w:rsidTr="00803123">
        <w:trPr>
          <w:trHeight w:val="412"/>
        </w:trPr>
        <w:tc>
          <w:tcPr>
            <w:tcW w:w="4677" w:type="dxa"/>
          </w:tcPr>
          <w:p w14:paraId="63F30CAE" w14:textId="77777777" w:rsidR="001179A8" w:rsidRDefault="001179A8" w:rsidP="00803123">
            <w:pPr>
              <w:pStyle w:val="TableParagraph"/>
              <w:ind w:right="1009" w:firstLine="823"/>
              <w:jc w:val="both"/>
              <w:rPr>
                <w:sz w:val="24"/>
              </w:rPr>
            </w:pPr>
            <w:r>
              <w:rPr>
                <w:sz w:val="24"/>
              </w:rPr>
              <w:t>набрано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70%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3688" w:type="dxa"/>
          </w:tcPr>
          <w:p w14:paraId="7E3A51AA" w14:textId="77777777" w:rsidR="001179A8" w:rsidRDefault="001179A8" w:rsidP="00803123">
            <w:pPr>
              <w:pStyle w:val="TableParagraph"/>
              <w:ind w:right="522" w:firstLine="823"/>
              <w:jc w:val="both"/>
              <w:rPr>
                <w:sz w:val="24"/>
              </w:rPr>
            </w:pPr>
            <w:r>
              <w:rPr>
                <w:sz w:val="24"/>
              </w:rPr>
              <w:t>«удовлетворительно»</w:t>
            </w:r>
          </w:p>
        </w:tc>
      </w:tr>
      <w:tr w:rsidR="001179A8" w14:paraId="69F556A2" w14:textId="77777777" w:rsidTr="00803123">
        <w:trPr>
          <w:trHeight w:val="417"/>
        </w:trPr>
        <w:tc>
          <w:tcPr>
            <w:tcW w:w="4677" w:type="dxa"/>
          </w:tcPr>
          <w:p w14:paraId="44DB1295" w14:textId="77777777" w:rsidR="001179A8" w:rsidRDefault="001179A8" w:rsidP="00803123">
            <w:pPr>
              <w:pStyle w:val="TableParagraph"/>
              <w:ind w:right="1009" w:firstLine="823"/>
              <w:jc w:val="both"/>
              <w:rPr>
                <w:sz w:val="24"/>
              </w:rPr>
            </w:pPr>
            <w:r>
              <w:rPr>
                <w:sz w:val="24"/>
              </w:rPr>
              <w:t>набрано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81%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90%</w:t>
            </w:r>
          </w:p>
        </w:tc>
        <w:tc>
          <w:tcPr>
            <w:tcW w:w="3688" w:type="dxa"/>
          </w:tcPr>
          <w:p w14:paraId="2364B80C" w14:textId="77777777" w:rsidR="001179A8" w:rsidRDefault="001179A8" w:rsidP="00803123">
            <w:pPr>
              <w:pStyle w:val="TableParagraph"/>
              <w:ind w:right="522" w:firstLine="823"/>
              <w:jc w:val="both"/>
              <w:rPr>
                <w:sz w:val="24"/>
              </w:rPr>
            </w:pPr>
            <w:r>
              <w:rPr>
                <w:sz w:val="24"/>
              </w:rPr>
              <w:t>«хорошо»</w:t>
            </w:r>
          </w:p>
        </w:tc>
      </w:tr>
      <w:tr w:rsidR="001179A8" w14:paraId="4D341F89" w14:textId="77777777" w:rsidTr="00803123">
        <w:trPr>
          <w:trHeight w:val="412"/>
        </w:trPr>
        <w:tc>
          <w:tcPr>
            <w:tcW w:w="4677" w:type="dxa"/>
          </w:tcPr>
          <w:p w14:paraId="0409807D" w14:textId="77777777" w:rsidR="001179A8" w:rsidRDefault="001179A8" w:rsidP="00803123">
            <w:pPr>
              <w:pStyle w:val="TableParagraph"/>
              <w:ind w:right="1015" w:firstLine="823"/>
              <w:jc w:val="both"/>
              <w:rPr>
                <w:sz w:val="24"/>
              </w:rPr>
            </w:pPr>
            <w:r>
              <w:rPr>
                <w:sz w:val="24"/>
              </w:rPr>
              <w:t>набрано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91%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100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</w:p>
        </w:tc>
        <w:tc>
          <w:tcPr>
            <w:tcW w:w="3688" w:type="dxa"/>
          </w:tcPr>
          <w:p w14:paraId="7B92E3A5" w14:textId="77777777" w:rsidR="001179A8" w:rsidRDefault="001179A8" w:rsidP="00803123">
            <w:pPr>
              <w:pStyle w:val="TableParagraph"/>
              <w:ind w:right="522" w:firstLine="823"/>
              <w:jc w:val="both"/>
              <w:rPr>
                <w:sz w:val="24"/>
              </w:rPr>
            </w:pPr>
            <w:r>
              <w:rPr>
                <w:sz w:val="24"/>
              </w:rPr>
              <w:t>«отлично»</w:t>
            </w:r>
          </w:p>
        </w:tc>
      </w:tr>
    </w:tbl>
    <w:p w14:paraId="7BBD8264" w14:textId="0148CEE7" w:rsidR="008C7C5E" w:rsidRDefault="008C7C5E" w:rsidP="00803123">
      <w:pPr>
        <w:pStyle w:val="a3"/>
        <w:ind w:right="101" w:firstLine="823"/>
        <w:jc w:val="both"/>
      </w:pPr>
    </w:p>
    <w:p w14:paraId="0C10A151" w14:textId="77777777" w:rsidR="008C7C5E" w:rsidRDefault="00337D29" w:rsidP="00803123">
      <w:pPr>
        <w:pStyle w:val="a3"/>
        <w:ind w:right="114" w:firstLine="823"/>
        <w:jc w:val="both"/>
      </w:pPr>
      <w:r>
        <w:t>Получение оценки «неудовлетворительно» на втором этапе государственного</w:t>
      </w:r>
      <w:r>
        <w:rPr>
          <w:spacing w:val="1"/>
        </w:rPr>
        <w:t xml:space="preserve"> </w:t>
      </w:r>
      <w:r>
        <w:t>экзамена</w:t>
      </w:r>
      <w:r>
        <w:rPr>
          <w:spacing w:val="1"/>
        </w:rPr>
        <w:t xml:space="preserve"> </w:t>
      </w:r>
      <w:r>
        <w:t>является</w:t>
      </w:r>
      <w:r>
        <w:rPr>
          <w:spacing w:val="70"/>
        </w:rPr>
        <w:t xml:space="preserve"> </w:t>
      </w:r>
      <w:r>
        <w:t>основанием</w:t>
      </w:r>
      <w:r>
        <w:rPr>
          <w:spacing w:val="70"/>
        </w:rPr>
        <w:t xml:space="preserve"> </w:t>
      </w:r>
      <w:r>
        <w:t>для</w:t>
      </w:r>
      <w:r>
        <w:rPr>
          <w:spacing w:val="70"/>
        </w:rPr>
        <w:t xml:space="preserve"> </w:t>
      </w:r>
      <w:r>
        <w:t>выставления</w:t>
      </w:r>
      <w:r>
        <w:rPr>
          <w:spacing w:val="70"/>
        </w:rPr>
        <w:t xml:space="preserve"> </w:t>
      </w:r>
      <w:r>
        <w:t>оценки</w:t>
      </w:r>
      <w:r>
        <w:rPr>
          <w:spacing w:val="70"/>
        </w:rPr>
        <w:t xml:space="preserve"> </w:t>
      </w:r>
      <w:r>
        <w:t>«неудовлетворительно»</w:t>
      </w:r>
      <w:r>
        <w:rPr>
          <w:spacing w:val="1"/>
        </w:rPr>
        <w:t xml:space="preserve"> </w:t>
      </w:r>
      <w:r>
        <w:t>по результатам</w:t>
      </w:r>
      <w:r>
        <w:rPr>
          <w:spacing w:val="2"/>
        </w:rPr>
        <w:t xml:space="preserve"> </w:t>
      </w:r>
      <w:r>
        <w:t>Государственной итоговой аттестации.</w:t>
      </w:r>
    </w:p>
    <w:p w14:paraId="75095339" w14:textId="77777777" w:rsidR="008C7C5E" w:rsidRDefault="00337D29" w:rsidP="00803123">
      <w:pPr>
        <w:pStyle w:val="a3"/>
        <w:ind w:right="107" w:firstLine="823"/>
        <w:jc w:val="both"/>
      </w:pPr>
      <w:r>
        <w:t>Общая</w:t>
      </w:r>
      <w:r>
        <w:rPr>
          <w:spacing w:val="1"/>
        </w:rPr>
        <w:t xml:space="preserve"> </w:t>
      </w:r>
      <w:r>
        <w:t>оценка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экзамен</w:t>
      </w:r>
      <w:r>
        <w:rPr>
          <w:spacing w:val="1"/>
        </w:rPr>
        <w:t xml:space="preserve"> </w:t>
      </w:r>
      <w:r>
        <w:t>выставляется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арифметическое положительных оценок по итогам результатов двух этапов. При</w:t>
      </w:r>
      <w:r>
        <w:rPr>
          <w:spacing w:val="1"/>
        </w:rPr>
        <w:t xml:space="preserve"> </w:t>
      </w:r>
      <w:r>
        <w:t>получении дробного результата по итогам государственного экзамена, решающей</w:t>
      </w:r>
      <w:r>
        <w:rPr>
          <w:spacing w:val="1"/>
        </w:rPr>
        <w:t xml:space="preserve"> </w:t>
      </w:r>
      <w:r>
        <w:t>является</w:t>
      </w:r>
      <w:r>
        <w:rPr>
          <w:spacing w:val="2"/>
        </w:rPr>
        <w:t xml:space="preserve"> </w:t>
      </w:r>
      <w:r>
        <w:t>оценка,</w:t>
      </w:r>
      <w:r>
        <w:rPr>
          <w:spacing w:val="3"/>
        </w:rPr>
        <w:t xml:space="preserve"> </w:t>
      </w:r>
      <w:r>
        <w:t>полученная</w:t>
      </w:r>
      <w:r>
        <w:rPr>
          <w:spacing w:val="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втором</w:t>
      </w:r>
      <w:r>
        <w:rPr>
          <w:spacing w:val="1"/>
        </w:rPr>
        <w:t xml:space="preserve"> </w:t>
      </w:r>
      <w:r>
        <w:t>этапе.</w:t>
      </w:r>
    </w:p>
    <w:p w14:paraId="01CAB7C2" w14:textId="77777777" w:rsidR="008C7C5E" w:rsidRDefault="00337D29" w:rsidP="00803123">
      <w:pPr>
        <w:pStyle w:val="a3"/>
        <w:ind w:firstLine="823"/>
        <w:jc w:val="both"/>
      </w:pPr>
      <w:r>
        <w:t>Результаты</w:t>
      </w:r>
      <w:r>
        <w:rPr>
          <w:spacing w:val="14"/>
        </w:rPr>
        <w:t xml:space="preserve"> </w:t>
      </w:r>
      <w:r>
        <w:t>проведения</w:t>
      </w:r>
      <w:r>
        <w:rPr>
          <w:spacing w:val="14"/>
        </w:rPr>
        <w:t xml:space="preserve"> </w:t>
      </w:r>
      <w:r>
        <w:t>ГИА</w:t>
      </w:r>
      <w:r>
        <w:rPr>
          <w:spacing w:val="11"/>
        </w:rPr>
        <w:t xml:space="preserve"> </w:t>
      </w:r>
      <w:r>
        <w:t>оцениваются</w:t>
      </w:r>
      <w:r>
        <w:rPr>
          <w:spacing w:val="15"/>
        </w:rPr>
        <w:t xml:space="preserve"> </w:t>
      </w:r>
      <w:r>
        <w:t>с</w:t>
      </w:r>
      <w:r>
        <w:rPr>
          <w:spacing w:val="10"/>
        </w:rPr>
        <w:t xml:space="preserve"> </w:t>
      </w:r>
      <w:r>
        <w:t>проставлением</w:t>
      </w:r>
      <w:r>
        <w:rPr>
          <w:spacing w:val="15"/>
        </w:rPr>
        <w:t xml:space="preserve"> </w:t>
      </w:r>
      <w:r>
        <w:t>одной</w:t>
      </w:r>
      <w:r>
        <w:rPr>
          <w:spacing w:val="14"/>
        </w:rPr>
        <w:t xml:space="preserve"> </w:t>
      </w:r>
      <w:r>
        <w:t>из</w:t>
      </w:r>
      <w:r>
        <w:rPr>
          <w:spacing w:val="9"/>
        </w:rPr>
        <w:t xml:space="preserve"> </w:t>
      </w:r>
      <w:r>
        <w:t>отметок:</w:t>
      </w:r>
    </w:p>
    <w:p w14:paraId="58F83F4D" w14:textId="77777777" w:rsidR="008C7C5E" w:rsidRDefault="00337D29" w:rsidP="00803123">
      <w:pPr>
        <w:pStyle w:val="a3"/>
        <w:ind w:right="117" w:firstLine="823"/>
        <w:jc w:val="both"/>
      </w:pPr>
      <w:r>
        <w:t>«отлично», «хорошо», «удовлетворительно», «неудовлетворительно» и объявляются</w:t>
      </w:r>
      <w:r>
        <w:rPr>
          <w:spacing w:val="-67"/>
        </w:rPr>
        <w:t xml:space="preserve"> </w:t>
      </w:r>
      <w:r>
        <w:rPr>
          <w:w w:val="95"/>
        </w:rPr>
        <w:t>в</w:t>
      </w:r>
      <w:r>
        <w:rPr>
          <w:spacing w:val="25"/>
          <w:w w:val="95"/>
        </w:rPr>
        <w:t xml:space="preserve"> </w:t>
      </w:r>
      <w:r>
        <w:rPr>
          <w:w w:val="95"/>
        </w:rPr>
        <w:t>тот</w:t>
      </w:r>
      <w:r>
        <w:rPr>
          <w:spacing w:val="25"/>
          <w:w w:val="95"/>
        </w:rPr>
        <w:t xml:space="preserve"> </w:t>
      </w:r>
      <w:r>
        <w:rPr>
          <w:w w:val="95"/>
        </w:rPr>
        <w:t>же</w:t>
      </w:r>
      <w:r>
        <w:rPr>
          <w:spacing w:val="30"/>
          <w:w w:val="95"/>
        </w:rPr>
        <w:t xml:space="preserve"> </w:t>
      </w:r>
      <w:r>
        <w:rPr>
          <w:w w:val="95"/>
        </w:rPr>
        <w:t>день</w:t>
      </w:r>
      <w:r>
        <w:rPr>
          <w:spacing w:val="25"/>
          <w:w w:val="95"/>
        </w:rPr>
        <w:t xml:space="preserve"> </w:t>
      </w:r>
      <w:r>
        <w:rPr>
          <w:w w:val="95"/>
        </w:rPr>
        <w:t>после</w:t>
      </w:r>
      <w:r>
        <w:rPr>
          <w:spacing w:val="24"/>
          <w:w w:val="95"/>
        </w:rPr>
        <w:t xml:space="preserve"> </w:t>
      </w:r>
      <w:r>
        <w:rPr>
          <w:w w:val="95"/>
        </w:rPr>
        <w:t>оформления</w:t>
      </w:r>
      <w:r>
        <w:rPr>
          <w:spacing w:val="30"/>
          <w:w w:val="95"/>
        </w:rPr>
        <w:t xml:space="preserve"> </w:t>
      </w:r>
      <w:r>
        <w:rPr>
          <w:w w:val="95"/>
        </w:rPr>
        <w:t>в</w:t>
      </w:r>
      <w:r>
        <w:rPr>
          <w:spacing w:val="25"/>
          <w:w w:val="95"/>
        </w:rPr>
        <w:t xml:space="preserve"> </w:t>
      </w:r>
      <w:r>
        <w:rPr>
          <w:w w:val="95"/>
        </w:rPr>
        <w:t>установленном</w:t>
      </w:r>
      <w:r>
        <w:rPr>
          <w:spacing w:val="30"/>
          <w:w w:val="95"/>
        </w:rPr>
        <w:t xml:space="preserve"> </w:t>
      </w:r>
      <w:r>
        <w:rPr>
          <w:w w:val="95"/>
        </w:rPr>
        <w:t>порядке</w:t>
      </w:r>
      <w:r>
        <w:rPr>
          <w:spacing w:val="31"/>
          <w:w w:val="95"/>
        </w:rPr>
        <w:t xml:space="preserve"> </w:t>
      </w:r>
      <w:r>
        <w:rPr>
          <w:w w:val="95"/>
        </w:rPr>
        <w:t>протоколов</w:t>
      </w:r>
      <w:r>
        <w:rPr>
          <w:spacing w:val="25"/>
          <w:w w:val="95"/>
        </w:rPr>
        <w:t xml:space="preserve"> </w:t>
      </w:r>
      <w:r>
        <w:rPr>
          <w:w w:val="95"/>
        </w:rPr>
        <w:t>заседаний</w:t>
      </w:r>
      <w:r>
        <w:rPr>
          <w:spacing w:val="20"/>
          <w:w w:val="95"/>
        </w:rPr>
        <w:t xml:space="preserve"> </w:t>
      </w:r>
      <w:r>
        <w:rPr>
          <w:w w:val="95"/>
        </w:rPr>
        <w:t>ГЭК.</w:t>
      </w:r>
    </w:p>
    <w:p w14:paraId="46A16529" w14:textId="5BBB797A" w:rsidR="008C7C5E" w:rsidRDefault="008C7C5E" w:rsidP="00803123">
      <w:pPr>
        <w:ind w:firstLine="823"/>
        <w:jc w:val="both"/>
      </w:pPr>
    </w:p>
    <w:p w14:paraId="7A287655" w14:textId="77777777" w:rsidR="00803123" w:rsidRDefault="00337D29" w:rsidP="00803123">
      <w:pPr>
        <w:pStyle w:val="a3"/>
        <w:ind w:right="108" w:firstLine="823"/>
        <w:jc w:val="both"/>
      </w:pPr>
      <w:r>
        <w:t>Принятие решения о присвоение квалификации «Медицинский лабораторный</w:t>
      </w:r>
      <w:r>
        <w:rPr>
          <w:spacing w:val="1"/>
        </w:rPr>
        <w:t xml:space="preserve"> </w:t>
      </w:r>
      <w:r>
        <w:t>техник»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решением</w:t>
      </w:r>
      <w:r>
        <w:rPr>
          <w:spacing w:val="1"/>
        </w:rPr>
        <w:t xml:space="preserve"> </w:t>
      </w:r>
      <w:r>
        <w:t>ГЭК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объявления</w:t>
      </w:r>
      <w:r>
        <w:rPr>
          <w:spacing w:val="1"/>
        </w:rPr>
        <w:t xml:space="preserve"> </w:t>
      </w:r>
      <w:r>
        <w:t>оценок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протокола</w:t>
      </w:r>
      <w:r>
        <w:rPr>
          <w:spacing w:val="1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установленном</w:t>
      </w:r>
      <w:r>
        <w:rPr>
          <w:spacing w:val="1"/>
        </w:rPr>
        <w:t xml:space="preserve"> </w:t>
      </w:r>
      <w:r>
        <w:t>порядке.</w:t>
      </w:r>
    </w:p>
    <w:p w14:paraId="18490728" w14:textId="77777777" w:rsidR="00803123" w:rsidRDefault="00803123" w:rsidP="00803123">
      <w:pPr>
        <w:pStyle w:val="a3"/>
        <w:ind w:right="108" w:firstLine="823"/>
        <w:jc w:val="both"/>
      </w:pPr>
    </w:p>
    <w:p w14:paraId="1F30F560" w14:textId="7D509AA1" w:rsidR="00A639C5" w:rsidRPr="00A639C5" w:rsidRDefault="00A639C5" w:rsidP="00803123">
      <w:pPr>
        <w:pStyle w:val="a3"/>
        <w:ind w:right="108" w:firstLine="823"/>
        <w:jc w:val="center"/>
        <w:rPr>
          <w:b/>
          <w:sz w:val="24"/>
          <w:szCs w:val="24"/>
          <w:lang w:eastAsia="zh-CN"/>
        </w:rPr>
      </w:pPr>
      <w:r w:rsidRPr="00A639C5">
        <w:rPr>
          <w:b/>
          <w:lang w:eastAsia="zh-CN"/>
        </w:rPr>
        <w:t>5. Порядок подачи и рассмотрения апелляций</w:t>
      </w:r>
    </w:p>
    <w:p w14:paraId="344223CA" w14:textId="77777777" w:rsidR="00A639C5" w:rsidRPr="00A639C5" w:rsidRDefault="00A639C5" w:rsidP="00A639C5">
      <w:pPr>
        <w:widowControl/>
        <w:numPr>
          <w:ilvl w:val="1"/>
          <w:numId w:val="40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zh-CN"/>
        </w:rPr>
      </w:pPr>
      <w:r w:rsidRPr="00A639C5">
        <w:rPr>
          <w:sz w:val="28"/>
          <w:szCs w:val="28"/>
          <w:lang w:eastAsia="zh-CN"/>
        </w:rPr>
        <w:t>По результатам государственной аттестации выпускник, участвовавший в государственной итоговой аттестации, имеет право подать в апелляционную комиссию письменное апелляционное заявление о нарушении, по его мнению, установленного порядка проведения государственной итоговой аттестации и (или) несогласии с ее результатами (далее – апелляция).</w:t>
      </w:r>
    </w:p>
    <w:p w14:paraId="6863D3E6" w14:textId="77777777" w:rsidR="00A639C5" w:rsidRPr="00A639C5" w:rsidRDefault="00A639C5" w:rsidP="00A639C5">
      <w:pPr>
        <w:widowControl/>
        <w:numPr>
          <w:ilvl w:val="1"/>
          <w:numId w:val="40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zh-CN"/>
        </w:rPr>
      </w:pPr>
      <w:r w:rsidRPr="00A639C5">
        <w:rPr>
          <w:sz w:val="28"/>
          <w:szCs w:val="28"/>
          <w:lang w:eastAsia="zh-CN"/>
        </w:rPr>
        <w:t>Апелляция подается лично выпускником или родителями (законными представителями) несовершеннолетнего выпускника в апелляционную комиссию Колледжа.</w:t>
      </w:r>
    </w:p>
    <w:p w14:paraId="58C4FE63" w14:textId="77777777" w:rsidR="00A639C5" w:rsidRPr="00A639C5" w:rsidRDefault="00A639C5" w:rsidP="00A639C5">
      <w:pPr>
        <w:widowControl/>
        <w:numPr>
          <w:ilvl w:val="1"/>
          <w:numId w:val="40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zh-CN"/>
        </w:rPr>
      </w:pPr>
      <w:r w:rsidRPr="00A639C5">
        <w:rPr>
          <w:sz w:val="28"/>
          <w:szCs w:val="28"/>
          <w:lang w:eastAsia="zh-CN"/>
        </w:rPr>
        <w:t>Апелляция о нарушении порядка проведения государственной итоговой аттестации подается непосредственно в день проведения государственной итоговой аттестации.</w:t>
      </w:r>
    </w:p>
    <w:p w14:paraId="18600205" w14:textId="77777777" w:rsidR="00A639C5" w:rsidRPr="00A639C5" w:rsidRDefault="00A639C5" w:rsidP="00A639C5">
      <w:pPr>
        <w:widowControl/>
        <w:numPr>
          <w:ilvl w:val="1"/>
          <w:numId w:val="40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zh-CN"/>
        </w:rPr>
      </w:pPr>
      <w:r w:rsidRPr="00A639C5">
        <w:rPr>
          <w:sz w:val="28"/>
          <w:szCs w:val="28"/>
          <w:lang w:eastAsia="zh-CN"/>
        </w:rPr>
        <w:t>Апелляция о несогласии с результатами государственной итоговой аттестации выдается не позднее следующего рабочего дня после объявления результатов государственной итоговой аттестации.</w:t>
      </w:r>
    </w:p>
    <w:p w14:paraId="363A3C6E" w14:textId="77777777" w:rsidR="00A639C5" w:rsidRPr="00A639C5" w:rsidRDefault="00A639C5" w:rsidP="00A639C5">
      <w:pPr>
        <w:widowControl/>
        <w:numPr>
          <w:ilvl w:val="1"/>
          <w:numId w:val="40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zh-CN"/>
        </w:rPr>
      </w:pPr>
      <w:r w:rsidRPr="00A639C5">
        <w:rPr>
          <w:sz w:val="28"/>
          <w:szCs w:val="28"/>
          <w:lang w:eastAsia="zh-CN"/>
        </w:rPr>
        <w:t>Апелляция рассматривается апелляционной комиссией не позднее трех рабочих дней с момента ее поступления.</w:t>
      </w:r>
    </w:p>
    <w:p w14:paraId="732D0DCB" w14:textId="77777777" w:rsidR="00A639C5" w:rsidRPr="00A639C5" w:rsidRDefault="00A639C5" w:rsidP="00A639C5">
      <w:pPr>
        <w:widowControl/>
        <w:numPr>
          <w:ilvl w:val="1"/>
          <w:numId w:val="40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zh-CN"/>
        </w:rPr>
      </w:pPr>
      <w:r w:rsidRPr="00A639C5">
        <w:rPr>
          <w:sz w:val="28"/>
          <w:szCs w:val="28"/>
          <w:lang w:eastAsia="zh-CN"/>
        </w:rPr>
        <w:t>Апелляция рассматривается на заседании апелляционной комиссии с участием не менее двух третей ее состава. На заседание апелляционной комиссии приглашается председатель соответствующей государственной экзаменационной комиссии. Выпускник, подавший апелляцию, имеет право присутствовать при рассмотрении апелляции. С несовершеннолетним выпускником имеет право присутствовать один из родителей (законных представителей). Указанные лица должны иметь при себе документы, удостоверяющие личность.</w:t>
      </w:r>
    </w:p>
    <w:p w14:paraId="227709AD" w14:textId="77777777" w:rsidR="00A639C5" w:rsidRPr="00A639C5" w:rsidRDefault="00A639C5" w:rsidP="00A639C5">
      <w:pPr>
        <w:widowControl/>
        <w:numPr>
          <w:ilvl w:val="1"/>
          <w:numId w:val="40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zh-CN"/>
        </w:rPr>
      </w:pPr>
      <w:r w:rsidRPr="00A639C5">
        <w:rPr>
          <w:sz w:val="28"/>
          <w:szCs w:val="28"/>
          <w:lang w:eastAsia="zh-CN"/>
        </w:rPr>
        <w:lastRenderedPageBreak/>
        <w:t>Рассмотрение апелляции не является пересдачей государственной итоговой аттестации.</w:t>
      </w:r>
    </w:p>
    <w:p w14:paraId="4BBAFF19" w14:textId="77777777" w:rsidR="00A639C5" w:rsidRPr="00A639C5" w:rsidRDefault="00A639C5" w:rsidP="00A639C5">
      <w:pPr>
        <w:widowControl/>
        <w:numPr>
          <w:ilvl w:val="1"/>
          <w:numId w:val="40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zh-CN"/>
        </w:rPr>
      </w:pPr>
      <w:r w:rsidRPr="00A639C5">
        <w:rPr>
          <w:sz w:val="28"/>
          <w:szCs w:val="28"/>
          <w:lang w:eastAsia="zh-CN"/>
        </w:rPr>
        <w:t>При рассмотрении апелляции о нарушении порядка проведения государственной итоговой аттестации апелляционная комиссия устанавливает достоверность изложенных в ней сведений и выносит одно из решений:</w:t>
      </w:r>
    </w:p>
    <w:p w14:paraId="5FD94656" w14:textId="77777777" w:rsidR="00A639C5" w:rsidRPr="00A639C5" w:rsidRDefault="00A639C5" w:rsidP="00A639C5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A639C5">
        <w:rPr>
          <w:sz w:val="28"/>
          <w:szCs w:val="28"/>
          <w:lang w:eastAsia="zh-CN"/>
        </w:rPr>
        <w:t>- об отклонении апелляции, если изложенные в ней сведения о нарушениях порядка проведения государственной итоговой аттестации выпускника не подтвердились и/или не повлияли на результат государственной итоговой аттестации;</w:t>
      </w:r>
    </w:p>
    <w:p w14:paraId="2D6C2C6E" w14:textId="77777777" w:rsidR="00A639C5" w:rsidRPr="00A639C5" w:rsidRDefault="00A639C5" w:rsidP="00A639C5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A639C5">
        <w:rPr>
          <w:sz w:val="28"/>
          <w:szCs w:val="28"/>
          <w:lang w:eastAsia="zh-CN"/>
        </w:rPr>
        <w:t>- об удовлетворении апелляции, если изложенные в ней сведения о допущенных нарушениях порядка проведения государственной итоговой аттестации выпускника подтвердились и повлияли на результат государственной итоговой аттестации.</w:t>
      </w:r>
    </w:p>
    <w:p w14:paraId="29F153F9" w14:textId="77777777" w:rsidR="00A639C5" w:rsidRPr="00A639C5" w:rsidRDefault="00A639C5" w:rsidP="00A639C5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A639C5">
        <w:rPr>
          <w:sz w:val="28"/>
          <w:szCs w:val="28"/>
          <w:lang w:eastAsia="zh-CN"/>
        </w:rPr>
        <w:t>5.9. В последнем случае результат проведения государственной итоговой аттестации подлежит аннулированию, в связи с чем протокол о рассмотрении апелляции не позднее следующего рабочего дня передается в государственную экзаменационную комиссию для реализации решения комиссии. Выпускнику предоставляется возможность пройти государственную итоговую аттестацию в дополнительные сроки, установленные Колледжем.</w:t>
      </w:r>
    </w:p>
    <w:p w14:paraId="2A2F5365" w14:textId="77777777" w:rsidR="00A639C5" w:rsidRPr="00A639C5" w:rsidRDefault="00A639C5" w:rsidP="00A639C5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A639C5">
        <w:rPr>
          <w:sz w:val="28"/>
          <w:szCs w:val="28"/>
          <w:lang w:eastAsia="zh-CN"/>
        </w:rPr>
        <w:t>5.10. Для рассмотрения апелляции о несогласии с результатами государственной итоговой аттестации,  полученными при защите дипломной работы, секретарь государственной экзаменационной комиссии не позднее следующего рабочего дня с момента поступления апелляции направляет в апелляционную комиссию выпускную квалификационную работу, протокол заседания государственной экзаменационной комиссии и заключение председателя государственной экзаменационной комиссии о соблюдении процедурных вопросов при защите подавшего апелляцию выпускника.</w:t>
      </w:r>
    </w:p>
    <w:p w14:paraId="749F1EA8" w14:textId="77777777" w:rsidR="00A639C5" w:rsidRPr="00A639C5" w:rsidRDefault="00A639C5" w:rsidP="00A639C5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A639C5">
        <w:rPr>
          <w:sz w:val="28"/>
          <w:szCs w:val="28"/>
          <w:lang w:eastAsia="zh-CN"/>
        </w:rPr>
        <w:t>Для рассмотрения апелляции о несогласии с результатами государственной итоговой аттестации, полученными при сдаче государственного экзамена, секретарь государственной экзаменационной комиссии не позднее следующего рабочего дня с момента поступления апелляции направляет в апелляционную комиссию протокол заседания государственной экзаменационной комиссии.</w:t>
      </w:r>
    </w:p>
    <w:p w14:paraId="1768127D" w14:textId="77777777" w:rsidR="00A639C5" w:rsidRPr="00A639C5" w:rsidRDefault="00A639C5" w:rsidP="00A639C5">
      <w:pPr>
        <w:widowControl/>
        <w:numPr>
          <w:ilvl w:val="1"/>
          <w:numId w:val="41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zh-CN"/>
        </w:rPr>
      </w:pPr>
      <w:r w:rsidRPr="00A639C5">
        <w:rPr>
          <w:sz w:val="28"/>
          <w:szCs w:val="28"/>
          <w:lang w:eastAsia="zh-CN"/>
        </w:rPr>
        <w:t>В результате рассмотрения апелляции о несогласии с результатами государственной итоговой аттестации апелляционная комиссия принимает решение об отклонении апелляции и сохранении результата государственной итоговой аттестации либо об удовлетворении апелляции и выставлении иного результата государственной итоговой аттестации. Решение апелляционной комиссии не позднее следующего рабочего дня передается в государственную экзаменационную комиссию. Решение апелляционной комиссии является основанием для аннулирования ранее выставленных результатов государственной итоговой аттестации выпускника и выставления новых.</w:t>
      </w:r>
    </w:p>
    <w:p w14:paraId="0E99F7D7" w14:textId="77777777" w:rsidR="00A639C5" w:rsidRPr="00A639C5" w:rsidRDefault="00A639C5" w:rsidP="00A639C5">
      <w:pPr>
        <w:widowControl/>
        <w:numPr>
          <w:ilvl w:val="1"/>
          <w:numId w:val="41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zh-CN"/>
        </w:rPr>
      </w:pPr>
      <w:r w:rsidRPr="00A639C5">
        <w:rPr>
          <w:sz w:val="28"/>
          <w:szCs w:val="28"/>
          <w:lang w:eastAsia="zh-CN"/>
        </w:rPr>
        <w:t>Решение апелляционной комиссии принимается простым большинством голосов. При равном числе голосов голос председательствующего на заседании апелляционной комиссии является решающим.</w:t>
      </w:r>
    </w:p>
    <w:p w14:paraId="43C5AFF3" w14:textId="77777777" w:rsidR="00A639C5" w:rsidRPr="00A639C5" w:rsidRDefault="00A639C5" w:rsidP="00A639C5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A639C5">
        <w:rPr>
          <w:sz w:val="28"/>
          <w:szCs w:val="28"/>
          <w:lang w:eastAsia="zh-CN"/>
        </w:rPr>
        <w:t>Решение апелляционной комиссии доводится до сведения подавшего апелляцию выпускника (под роспись) в течение трех рабочих дней со дня заседания апелляционной комиссии.</w:t>
      </w:r>
    </w:p>
    <w:p w14:paraId="11FBC3A3" w14:textId="77777777" w:rsidR="00A639C5" w:rsidRPr="00A639C5" w:rsidRDefault="00A639C5" w:rsidP="00A639C5">
      <w:pPr>
        <w:widowControl/>
        <w:numPr>
          <w:ilvl w:val="1"/>
          <w:numId w:val="41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zh-CN"/>
        </w:rPr>
      </w:pPr>
      <w:r w:rsidRPr="00A639C5">
        <w:rPr>
          <w:sz w:val="28"/>
          <w:szCs w:val="28"/>
          <w:lang w:eastAsia="zh-CN"/>
        </w:rPr>
        <w:t>Решение апелляционной комиссии является окончательным и пересмотру не подлежит.</w:t>
      </w:r>
    </w:p>
    <w:p w14:paraId="028D0D33" w14:textId="77777777" w:rsidR="00A639C5" w:rsidRPr="00A639C5" w:rsidRDefault="00A639C5" w:rsidP="00A639C5">
      <w:pPr>
        <w:widowControl/>
        <w:numPr>
          <w:ilvl w:val="1"/>
          <w:numId w:val="41"/>
        </w:numPr>
        <w:suppressAutoHyphens/>
        <w:autoSpaceDE/>
        <w:autoSpaceDN/>
        <w:ind w:left="0" w:firstLine="567"/>
        <w:jc w:val="both"/>
        <w:rPr>
          <w:sz w:val="24"/>
          <w:szCs w:val="24"/>
          <w:lang w:eastAsia="zh-CN"/>
        </w:rPr>
      </w:pPr>
      <w:r w:rsidRPr="00A639C5">
        <w:rPr>
          <w:sz w:val="28"/>
          <w:szCs w:val="28"/>
          <w:lang w:eastAsia="zh-CN"/>
        </w:rPr>
        <w:t>Решение апелляционной комиссии оформляется протоколом, который подписывается председателем и секретарем апелляционной комиссии и хранится в архиве колледжа.</w:t>
      </w:r>
    </w:p>
    <w:p w14:paraId="731B45B9" w14:textId="44A435F7" w:rsidR="000765BF" w:rsidRPr="000765BF" w:rsidRDefault="000765BF" w:rsidP="000765BF">
      <w:pPr>
        <w:widowControl/>
        <w:suppressAutoHyphens/>
        <w:autoSpaceDE/>
        <w:autoSpaceDN/>
        <w:jc w:val="center"/>
        <w:rPr>
          <w:sz w:val="24"/>
          <w:szCs w:val="24"/>
          <w:lang w:eastAsia="zh-CN"/>
        </w:rPr>
      </w:pPr>
      <w:r w:rsidRPr="000765BF">
        <w:rPr>
          <w:sz w:val="28"/>
          <w:szCs w:val="28"/>
          <w:lang w:eastAsia="zh-CN"/>
        </w:rPr>
        <w:lastRenderedPageBreak/>
        <w:t xml:space="preserve">Форма заявления о пересмотре в порядке апелляции </w:t>
      </w:r>
    </w:p>
    <w:p w14:paraId="784EBA85" w14:textId="77777777" w:rsidR="000765BF" w:rsidRPr="000765BF" w:rsidRDefault="000765BF" w:rsidP="000765BF">
      <w:pPr>
        <w:widowControl/>
        <w:suppressAutoHyphens/>
        <w:autoSpaceDE/>
        <w:autoSpaceDN/>
        <w:jc w:val="center"/>
        <w:rPr>
          <w:sz w:val="24"/>
          <w:szCs w:val="24"/>
          <w:lang w:eastAsia="zh-CN"/>
        </w:rPr>
      </w:pPr>
      <w:r w:rsidRPr="000765BF">
        <w:rPr>
          <w:sz w:val="28"/>
          <w:szCs w:val="28"/>
          <w:lang w:eastAsia="zh-CN"/>
        </w:rPr>
        <w:t xml:space="preserve">результата итогового аттестационного испытания </w:t>
      </w:r>
    </w:p>
    <w:p w14:paraId="7F568B4E" w14:textId="77777777" w:rsidR="000765BF" w:rsidRPr="000765BF" w:rsidRDefault="000765BF" w:rsidP="000765BF">
      <w:pPr>
        <w:widowControl/>
        <w:suppressAutoHyphens/>
        <w:autoSpaceDE/>
        <w:autoSpaceDN/>
        <w:rPr>
          <w:sz w:val="28"/>
          <w:szCs w:val="28"/>
          <w:lang w:eastAsia="zh-CN"/>
        </w:rPr>
      </w:pPr>
    </w:p>
    <w:p w14:paraId="362B2D71" w14:textId="77777777" w:rsidR="000765BF" w:rsidRPr="000765BF" w:rsidRDefault="000765BF" w:rsidP="000765BF">
      <w:pPr>
        <w:widowControl/>
        <w:suppressAutoHyphens/>
        <w:autoSpaceDE/>
        <w:autoSpaceDN/>
        <w:rPr>
          <w:sz w:val="28"/>
          <w:szCs w:val="28"/>
          <w:lang w:eastAsia="zh-CN"/>
        </w:rPr>
      </w:pPr>
    </w:p>
    <w:p w14:paraId="317B1680" w14:textId="77777777" w:rsidR="000765BF" w:rsidRPr="000765BF" w:rsidRDefault="000765BF" w:rsidP="00803123">
      <w:pPr>
        <w:widowControl/>
        <w:suppressAutoHyphens/>
        <w:autoSpaceDE/>
        <w:autoSpaceDN/>
        <w:jc w:val="right"/>
        <w:rPr>
          <w:sz w:val="24"/>
          <w:szCs w:val="24"/>
          <w:lang w:eastAsia="zh-CN"/>
        </w:rPr>
      </w:pPr>
      <w:r w:rsidRPr="000765BF">
        <w:rPr>
          <w:sz w:val="28"/>
          <w:szCs w:val="28"/>
          <w:lang w:eastAsia="zh-CN"/>
        </w:rPr>
        <w:t xml:space="preserve">Председателю апелляционной комиссии </w:t>
      </w:r>
    </w:p>
    <w:p w14:paraId="5A1B0D28" w14:textId="77777777" w:rsidR="000765BF" w:rsidRPr="000765BF" w:rsidRDefault="000765BF" w:rsidP="00803123">
      <w:pPr>
        <w:widowControl/>
        <w:suppressAutoHyphens/>
        <w:autoSpaceDE/>
        <w:autoSpaceDN/>
        <w:jc w:val="right"/>
        <w:rPr>
          <w:sz w:val="24"/>
          <w:szCs w:val="24"/>
          <w:lang w:eastAsia="zh-CN"/>
        </w:rPr>
      </w:pPr>
      <w:r w:rsidRPr="000765BF">
        <w:rPr>
          <w:sz w:val="28"/>
          <w:szCs w:val="28"/>
          <w:lang w:eastAsia="zh-CN"/>
        </w:rPr>
        <w:t>__________________________________</w:t>
      </w:r>
    </w:p>
    <w:p w14:paraId="5AD49D82" w14:textId="77777777" w:rsidR="000765BF" w:rsidRPr="000765BF" w:rsidRDefault="000765BF" w:rsidP="00803123">
      <w:pPr>
        <w:widowControl/>
        <w:suppressAutoHyphens/>
        <w:autoSpaceDE/>
        <w:autoSpaceDN/>
        <w:jc w:val="right"/>
        <w:rPr>
          <w:sz w:val="24"/>
          <w:szCs w:val="24"/>
          <w:lang w:eastAsia="zh-CN"/>
        </w:rPr>
      </w:pPr>
      <w:r w:rsidRPr="000765BF">
        <w:rPr>
          <w:sz w:val="28"/>
          <w:szCs w:val="28"/>
          <w:lang w:eastAsia="zh-CN"/>
        </w:rPr>
        <w:t>__________________________________</w:t>
      </w:r>
    </w:p>
    <w:p w14:paraId="29AB663C" w14:textId="77777777" w:rsidR="000765BF" w:rsidRPr="000765BF" w:rsidRDefault="000765BF" w:rsidP="00803123">
      <w:pPr>
        <w:widowControl/>
        <w:suppressAutoHyphens/>
        <w:autoSpaceDE/>
        <w:autoSpaceDN/>
        <w:jc w:val="right"/>
        <w:rPr>
          <w:sz w:val="24"/>
          <w:szCs w:val="24"/>
          <w:lang w:eastAsia="zh-CN"/>
        </w:rPr>
      </w:pPr>
      <w:r w:rsidRPr="000765BF">
        <w:rPr>
          <w:sz w:val="28"/>
          <w:szCs w:val="28"/>
          <w:lang w:eastAsia="zh-CN"/>
        </w:rPr>
        <w:t xml:space="preserve"> </w:t>
      </w:r>
      <w:r w:rsidRPr="000765BF">
        <w:rPr>
          <w:sz w:val="24"/>
          <w:szCs w:val="24"/>
          <w:lang w:eastAsia="zh-CN"/>
        </w:rPr>
        <w:t xml:space="preserve">(ФИО заявителя) </w:t>
      </w:r>
    </w:p>
    <w:p w14:paraId="2F7DD5C1" w14:textId="77777777" w:rsidR="000765BF" w:rsidRPr="000765BF" w:rsidRDefault="000765BF" w:rsidP="00803123">
      <w:pPr>
        <w:widowControl/>
        <w:suppressAutoHyphens/>
        <w:autoSpaceDE/>
        <w:autoSpaceDN/>
        <w:jc w:val="right"/>
        <w:rPr>
          <w:sz w:val="24"/>
          <w:szCs w:val="24"/>
          <w:lang w:eastAsia="zh-CN"/>
        </w:rPr>
      </w:pPr>
      <w:r w:rsidRPr="000765BF">
        <w:rPr>
          <w:sz w:val="28"/>
          <w:szCs w:val="28"/>
          <w:lang w:eastAsia="zh-CN"/>
        </w:rPr>
        <w:t>Проживающего (ей) по адресу _______</w:t>
      </w:r>
    </w:p>
    <w:p w14:paraId="097E0B4F" w14:textId="77777777" w:rsidR="000765BF" w:rsidRPr="000765BF" w:rsidRDefault="000765BF" w:rsidP="00803123">
      <w:pPr>
        <w:widowControl/>
        <w:suppressAutoHyphens/>
        <w:autoSpaceDE/>
        <w:autoSpaceDN/>
        <w:jc w:val="right"/>
        <w:rPr>
          <w:sz w:val="24"/>
          <w:szCs w:val="24"/>
          <w:lang w:eastAsia="zh-CN"/>
        </w:rPr>
      </w:pPr>
      <w:r w:rsidRPr="000765BF">
        <w:rPr>
          <w:sz w:val="28"/>
          <w:szCs w:val="28"/>
          <w:lang w:eastAsia="zh-CN"/>
        </w:rPr>
        <w:t xml:space="preserve">Телефон__________________________ </w:t>
      </w:r>
    </w:p>
    <w:p w14:paraId="43848009" w14:textId="77777777" w:rsidR="000765BF" w:rsidRPr="000765BF" w:rsidRDefault="000765BF" w:rsidP="00803123">
      <w:pPr>
        <w:widowControl/>
        <w:suppressAutoHyphens/>
        <w:autoSpaceDE/>
        <w:autoSpaceDN/>
        <w:jc w:val="right"/>
        <w:rPr>
          <w:sz w:val="24"/>
          <w:szCs w:val="24"/>
          <w:lang w:eastAsia="zh-CN"/>
        </w:rPr>
      </w:pPr>
      <w:r w:rsidRPr="000765BF">
        <w:rPr>
          <w:sz w:val="28"/>
          <w:szCs w:val="28"/>
          <w:lang w:eastAsia="zh-CN"/>
        </w:rPr>
        <w:t xml:space="preserve">Электронная почта ________________ </w:t>
      </w:r>
    </w:p>
    <w:p w14:paraId="4D30A4CC" w14:textId="77777777" w:rsidR="000765BF" w:rsidRPr="000765BF" w:rsidRDefault="000765BF" w:rsidP="000765BF">
      <w:pPr>
        <w:widowControl/>
        <w:suppressAutoHyphens/>
        <w:autoSpaceDE/>
        <w:autoSpaceDN/>
        <w:jc w:val="right"/>
        <w:rPr>
          <w:sz w:val="28"/>
          <w:szCs w:val="28"/>
          <w:lang w:eastAsia="zh-CN"/>
        </w:rPr>
      </w:pPr>
    </w:p>
    <w:p w14:paraId="5E2F038B" w14:textId="77777777" w:rsidR="000765BF" w:rsidRPr="000765BF" w:rsidRDefault="000765BF" w:rsidP="000765BF">
      <w:pPr>
        <w:widowControl/>
        <w:suppressAutoHyphens/>
        <w:autoSpaceDE/>
        <w:autoSpaceDN/>
        <w:jc w:val="right"/>
        <w:rPr>
          <w:sz w:val="28"/>
          <w:szCs w:val="28"/>
          <w:lang w:eastAsia="zh-CN"/>
        </w:rPr>
      </w:pPr>
    </w:p>
    <w:p w14:paraId="4CA7D8BE" w14:textId="77777777" w:rsidR="000765BF" w:rsidRPr="000765BF" w:rsidRDefault="000765BF" w:rsidP="000765BF">
      <w:pPr>
        <w:widowControl/>
        <w:suppressAutoHyphens/>
        <w:autoSpaceDE/>
        <w:autoSpaceDN/>
        <w:jc w:val="right"/>
        <w:rPr>
          <w:sz w:val="28"/>
          <w:szCs w:val="28"/>
          <w:lang w:eastAsia="zh-CN"/>
        </w:rPr>
      </w:pPr>
    </w:p>
    <w:p w14:paraId="5E32C46B" w14:textId="77777777" w:rsidR="000765BF" w:rsidRPr="000765BF" w:rsidRDefault="000765BF" w:rsidP="000765BF">
      <w:pPr>
        <w:widowControl/>
        <w:suppressAutoHyphens/>
        <w:autoSpaceDE/>
        <w:autoSpaceDN/>
        <w:jc w:val="center"/>
        <w:rPr>
          <w:sz w:val="24"/>
          <w:szCs w:val="24"/>
          <w:lang w:eastAsia="zh-CN"/>
        </w:rPr>
      </w:pPr>
      <w:r w:rsidRPr="000765BF">
        <w:rPr>
          <w:sz w:val="28"/>
          <w:szCs w:val="28"/>
          <w:lang w:eastAsia="zh-CN"/>
        </w:rPr>
        <w:t>ЗАЯВЛЕНИЕ</w:t>
      </w:r>
    </w:p>
    <w:p w14:paraId="5CA61D14" w14:textId="77777777" w:rsidR="000765BF" w:rsidRPr="000765BF" w:rsidRDefault="000765BF" w:rsidP="000765BF">
      <w:pPr>
        <w:widowControl/>
        <w:suppressAutoHyphens/>
        <w:autoSpaceDE/>
        <w:autoSpaceDN/>
        <w:ind w:firstLine="567"/>
        <w:jc w:val="both"/>
        <w:rPr>
          <w:sz w:val="24"/>
          <w:szCs w:val="24"/>
          <w:lang w:eastAsia="zh-CN"/>
        </w:rPr>
      </w:pPr>
      <w:r w:rsidRPr="000765BF">
        <w:rPr>
          <w:sz w:val="28"/>
          <w:szCs w:val="28"/>
          <w:lang w:eastAsia="zh-CN"/>
        </w:rPr>
        <w:t xml:space="preserve">Прошу пересмотреть в порядке апелляции результат итогового аттестационного испытания государственного экзамена в связи с ___________________________________________________________________ ________________________________________________________________________________________________________________________________________ </w:t>
      </w:r>
    </w:p>
    <w:p w14:paraId="6BB66ACB" w14:textId="77777777" w:rsidR="000765BF" w:rsidRPr="000765BF" w:rsidRDefault="000765BF" w:rsidP="000765BF">
      <w:pPr>
        <w:widowControl/>
        <w:suppressAutoHyphens/>
        <w:autoSpaceDE/>
        <w:autoSpaceDN/>
        <w:ind w:firstLine="567"/>
        <w:jc w:val="both"/>
        <w:rPr>
          <w:sz w:val="28"/>
          <w:szCs w:val="28"/>
          <w:lang w:eastAsia="zh-CN"/>
        </w:rPr>
      </w:pPr>
    </w:p>
    <w:p w14:paraId="502BE87A" w14:textId="77777777" w:rsidR="000765BF" w:rsidRPr="000765BF" w:rsidRDefault="000765BF" w:rsidP="000765BF">
      <w:pPr>
        <w:widowControl/>
        <w:suppressAutoHyphens/>
        <w:autoSpaceDE/>
        <w:autoSpaceDN/>
        <w:ind w:firstLine="567"/>
        <w:jc w:val="both"/>
        <w:rPr>
          <w:sz w:val="28"/>
          <w:szCs w:val="28"/>
          <w:lang w:eastAsia="zh-CN"/>
        </w:rPr>
      </w:pPr>
    </w:p>
    <w:p w14:paraId="3F827E8A" w14:textId="77777777" w:rsidR="000765BF" w:rsidRPr="000765BF" w:rsidRDefault="000765BF" w:rsidP="000765BF">
      <w:pPr>
        <w:widowControl/>
        <w:suppressAutoHyphens/>
        <w:autoSpaceDE/>
        <w:autoSpaceDN/>
        <w:ind w:firstLine="567"/>
        <w:jc w:val="both"/>
        <w:rPr>
          <w:sz w:val="28"/>
          <w:szCs w:val="28"/>
          <w:lang w:eastAsia="zh-CN"/>
        </w:rPr>
      </w:pPr>
    </w:p>
    <w:p w14:paraId="0C3D5565" w14:textId="77777777" w:rsidR="000765BF" w:rsidRPr="000765BF" w:rsidRDefault="000765BF" w:rsidP="000765BF">
      <w:pPr>
        <w:widowControl/>
        <w:suppressAutoHyphens/>
        <w:autoSpaceDE/>
        <w:autoSpaceDN/>
        <w:ind w:firstLine="567"/>
        <w:jc w:val="both"/>
        <w:rPr>
          <w:sz w:val="28"/>
          <w:szCs w:val="28"/>
          <w:lang w:eastAsia="zh-CN"/>
        </w:rPr>
      </w:pPr>
    </w:p>
    <w:p w14:paraId="2801AE54" w14:textId="77777777" w:rsidR="000765BF" w:rsidRPr="000765BF" w:rsidRDefault="000765BF" w:rsidP="000765BF">
      <w:pPr>
        <w:widowControl/>
        <w:suppressAutoHyphens/>
        <w:autoSpaceDE/>
        <w:autoSpaceDN/>
        <w:ind w:firstLine="567"/>
        <w:jc w:val="both"/>
        <w:rPr>
          <w:sz w:val="28"/>
          <w:szCs w:val="28"/>
          <w:lang w:eastAsia="zh-CN"/>
        </w:rPr>
      </w:pPr>
    </w:p>
    <w:p w14:paraId="63898D8D" w14:textId="77777777" w:rsidR="000765BF" w:rsidRPr="000765BF" w:rsidRDefault="000765BF" w:rsidP="000765BF">
      <w:pPr>
        <w:widowControl/>
        <w:suppressAutoHyphens/>
        <w:autoSpaceDE/>
        <w:autoSpaceDN/>
        <w:ind w:firstLine="567"/>
        <w:rPr>
          <w:sz w:val="28"/>
          <w:szCs w:val="28"/>
          <w:lang w:eastAsia="zh-CN"/>
        </w:rPr>
      </w:pPr>
    </w:p>
    <w:p w14:paraId="2F084D8A" w14:textId="77777777" w:rsidR="000765BF" w:rsidRPr="000765BF" w:rsidRDefault="000765BF" w:rsidP="000765BF">
      <w:pPr>
        <w:widowControl/>
        <w:suppressAutoHyphens/>
        <w:autoSpaceDE/>
        <w:autoSpaceDN/>
        <w:rPr>
          <w:sz w:val="28"/>
          <w:szCs w:val="28"/>
          <w:lang w:eastAsia="zh-CN"/>
        </w:rPr>
      </w:pPr>
    </w:p>
    <w:p w14:paraId="6C936F83" w14:textId="77777777" w:rsidR="000765BF" w:rsidRPr="000765BF" w:rsidRDefault="000765BF" w:rsidP="000765BF">
      <w:pPr>
        <w:widowControl/>
        <w:suppressAutoHyphens/>
        <w:autoSpaceDE/>
        <w:autoSpaceDN/>
        <w:rPr>
          <w:sz w:val="28"/>
          <w:szCs w:val="28"/>
          <w:lang w:eastAsia="zh-CN"/>
        </w:rPr>
      </w:pPr>
    </w:p>
    <w:p w14:paraId="6F29E042" w14:textId="77777777" w:rsidR="000765BF" w:rsidRPr="000765BF" w:rsidRDefault="000765BF" w:rsidP="000765BF">
      <w:pPr>
        <w:widowControl/>
        <w:suppressAutoHyphens/>
        <w:autoSpaceDE/>
        <w:autoSpaceDN/>
        <w:rPr>
          <w:sz w:val="28"/>
          <w:szCs w:val="28"/>
          <w:lang w:eastAsia="zh-CN"/>
        </w:rPr>
      </w:pPr>
    </w:p>
    <w:p w14:paraId="348D44EE" w14:textId="77777777" w:rsidR="000765BF" w:rsidRPr="000765BF" w:rsidRDefault="000765BF" w:rsidP="000765BF">
      <w:pPr>
        <w:widowControl/>
        <w:suppressAutoHyphens/>
        <w:autoSpaceDE/>
        <w:autoSpaceDN/>
        <w:rPr>
          <w:sz w:val="24"/>
          <w:szCs w:val="24"/>
          <w:lang w:eastAsia="zh-CN"/>
        </w:rPr>
      </w:pPr>
      <w:r w:rsidRPr="000765BF">
        <w:rPr>
          <w:sz w:val="28"/>
          <w:szCs w:val="28"/>
          <w:lang w:eastAsia="zh-CN"/>
        </w:rPr>
        <w:t>Ф.И.О. заявителя (полностью) _______________________________________</w:t>
      </w:r>
    </w:p>
    <w:p w14:paraId="2A9A292B" w14:textId="77777777" w:rsidR="000765BF" w:rsidRPr="000765BF" w:rsidRDefault="000765BF" w:rsidP="000765BF">
      <w:pPr>
        <w:widowControl/>
        <w:suppressAutoHyphens/>
        <w:autoSpaceDE/>
        <w:autoSpaceDN/>
        <w:rPr>
          <w:sz w:val="28"/>
          <w:szCs w:val="28"/>
          <w:lang w:eastAsia="zh-CN"/>
        </w:rPr>
      </w:pPr>
    </w:p>
    <w:p w14:paraId="772A0DC4" w14:textId="77777777" w:rsidR="000765BF" w:rsidRPr="000765BF" w:rsidRDefault="000765BF" w:rsidP="000765BF">
      <w:pPr>
        <w:widowControl/>
        <w:suppressAutoHyphens/>
        <w:autoSpaceDE/>
        <w:autoSpaceDN/>
        <w:rPr>
          <w:sz w:val="24"/>
          <w:szCs w:val="24"/>
          <w:lang w:eastAsia="zh-CN"/>
        </w:rPr>
      </w:pPr>
      <w:r w:rsidRPr="000765BF">
        <w:rPr>
          <w:sz w:val="28"/>
          <w:szCs w:val="28"/>
          <w:lang w:eastAsia="zh-CN"/>
        </w:rPr>
        <w:t>Личная подпись ___________</w:t>
      </w:r>
      <w:proofErr w:type="gramStart"/>
      <w:r w:rsidRPr="000765BF">
        <w:rPr>
          <w:sz w:val="28"/>
          <w:szCs w:val="28"/>
          <w:lang w:eastAsia="zh-CN"/>
        </w:rPr>
        <w:t>_«</w:t>
      </w:r>
      <w:proofErr w:type="gramEnd"/>
      <w:r w:rsidRPr="000765BF">
        <w:rPr>
          <w:sz w:val="28"/>
          <w:szCs w:val="28"/>
          <w:lang w:eastAsia="zh-CN"/>
        </w:rPr>
        <w:t xml:space="preserve">_____» _________20___ </w:t>
      </w:r>
    </w:p>
    <w:p w14:paraId="235F0C6B" w14:textId="77777777" w:rsidR="000765BF" w:rsidRPr="000765BF" w:rsidRDefault="000765BF" w:rsidP="000765BF">
      <w:pPr>
        <w:widowControl/>
        <w:suppressAutoHyphens/>
        <w:autoSpaceDE/>
        <w:autoSpaceDN/>
        <w:rPr>
          <w:sz w:val="28"/>
          <w:szCs w:val="28"/>
          <w:lang w:eastAsia="zh-CN"/>
        </w:rPr>
      </w:pPr>
    </w:p>
    <w:p w14:paraId="106C3439" w14:textId="77777777" w:rsidR="000765BF" w:rsidRPr="000765BF" w:rsidRDefault="000765BF" w:rsidP="000765BF">
      <w:pPr>
        <w:widowControl/>
        <w:suppressAutoHyphens/>
        <w:autoSpaceDE/>
        <w:autoSpaceDN/>
        <w:rPr>
          <w:sz w:val="28"/>
          <w:szCs w:val="28"/>
          <w:lang w:eastAsia="zh-CN"/>
        </w:rPr>
      </w:pPr>
    </w:p>
    <w:p w14:paraId="221C2FE6" w14:textId="77777777" w:rsidR="000765BF" w:rsidRPr="000765BF" w:rsidRDefault="000765BF" w:rsidP="000765BF">
      <w:pPr>
        <w:widowControl/>
        <w:suppressAutoHyphens/>
        <w:autoSpaceDE/>
        <w:autoSpaceDN/>
        <w:rPr>
          <w:sz w:val="28"/>
          <w:szCs w:val="28"/>
          <w:lang w:eastAsia="zh-CN"/>
        </w:rPr>
      </w:pPr>
    </w:p>
    <w:p w14:paraId="2E663F15" w14:textId="77777777" w:rsidR="000765BF" w:rsidRPr="000765BF" w:rsidRDefault="000765BF" w:rsidP="000765BF">
      <w:pPr>
        <w:widowControl/>
        <w:suppressAutoHyphens/>
        <w:autoSpaceDE/>
        <w:autoSpaceDN/>
        <w:rPr>
          <w:sz w:val="28"/>
          <w:szCs w:val="28"/>
          <w:lang w:eastAsia="zh-CN"/>
        </w:rPr>
      </w:pPr>
    </w:p>
    <w:p w14:paraId="238EC8C5" w14:textId="77777777" w:rsidR="000765BF" w:rsidRPr="000765BF" w:rsidRDefault="000765BF" w:rsidP="000765BF">
      <w:pPr>
        <w:widowControl/>
        <w:suppressAutoHyphens/>
        <w:autoSpaceDE/>
        <w:autoSpaceDN/>
        <w:rPr>
          <w:sz w:val="28"/>
          <w:szCs w:val="28"/>
          <w:lang w:eastAsia="zh-CN"/>
        </w:rPr>
      </w:pPr>
    </w:p>
    <w:p w14:paraId="4C606A78" w14:textId="77777777" w:rsidR="00A639C5" w:rsidRPr="00A639C5" w:rsidRDefault="00A639C5" w:rsidP="00A639C5">
      <w:pPr>
        <w:widowControl/>
        <w:suppressAutoHyphens/>
        <w:autoSpaceDE/>
        <w:autoSpaceDN/>
        <w:ind w:firstLine="567"/>
        <w:jc w:val="both"/>
        <w:rPr>
          <w:sz w:val="28"/>
          <w:szCs w:val="28"/>
          <w:lang w:eastAsia="zh-CN"/>
        </w:rPr>
      </w:pPr>
    </w:p>
    <w:p w14:paraId="29E15B55" w14:textId="77777777" w:rsidR="00A639C5" w:rsidRPr="00A639C5" w:rsidRDefault="00A639C5" w:rsidP="00A639C5">
      <w:pPr>
        <w:widowControl/>
        <w:suppressAutoHyphens/>
        <w:autoSpaceDE/>
        <w:autoSpaceDN/>
        <w:ind w:firstLine="567"/>
        <w:jc w:val="both"/>
        <w:rPr>
          <w:sz w:val="28"/>
          <w:szCs w:val="28"/>
          <w:lang w:eastAsia="zh-CN"/>
        </w:rPr>
      </w:pPr>
    </w:p>
    <w:p w14:paraId="3E890D7C" w14:textId="77777777" w:rsidR="00A639C5" w:rsidRDefault="00A639C5">
      <w:pPr>
        <w:pStyle w:val="a3"/>
        <w:spacing w:before="213" w:line="360" w:lineRule="auto"/>
        <w:ind w:left="113" w:right="104" w:firstLine="710"/>
        <w:jc w:val="both"/>
      </w:pPr>
    </w:p>
    <w:p w14:paraId="4A41FC37" w14:textId="77777777" w:rsidR="008C7C5E" w:rsidRDefault="008C7C5E">
      <w:pPr>
        <w:spacing w:line="360" w:lineRule="auto"/>
        <w:jc w:val="both"/>
        <w:sectPr w:rsidR="008C7C5E">
          <w:pgSz w:w="11910" w:h="16840"/>
          <w:pgMar w:top="1040" w:right="460" w:bottom="280" w:left="1020" w:header="720" w:footer="720" w:gutter="0"/>
          <w:cols w:space="720"/>
        </w:sectPr>
      </w:pPr>
    </w:p>
    <w:p w14:paraId="1EB562F6" w14:textId="7D223816" w:rsidR="008C7C5E" w:rsidRPr="000765BF" w:rsidRDefault="000765BF" w:rsidP="00C1338C">
      <w:pPr>
        <w:pStyle w:val="a4"/>
        <w:tabs>
          <w:tab w:val="left" w:pos="142"/>
        </w:tabs>
        <w:ind w:left="0" w:right="133" w:firstLine="0"/>
        <w:jc w:val="center"/>
        <w:rPr>
          <w:b/>
          <w:sz w:val="28"/>
        </w:rPr>
      </w:pPr>
      <w:r>
        <w:rPr>
          <w:b/>
          <w:sz w:val="24"/>
        </w:rPr>
        <w:lastRenderedPageBreak/>
        <w:t>6.ТИПОВОЕ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ЗАДАНИЕ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ГОСУДАРСТЕННОГО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ЭКЗАМЕНА</w:t>
      </w:r>
    </w:p>
    <w:p w14:paraId="2FA22D64" w14:textId="643DB8B5" w:rsidR="008C7C5E" w:rsidRDefault="000765BF" w:rsidP="00C1338C">
      <w:pPr>
        <w:pStyle w:val="1"/>
        <w:tabs>
          <w:tab w:val="left" w:pos="142"/>
          <w:tab w:val="left" w:pos="1315"/>
        </w:tabs>
        <w:ind w:left="0" w:right="133"/>
        <w:jc w:val="center"/>
      </w:pPr>
      <w:r>
        <w:t>6.1 Область применения</w:t>
      </w:r>
      <w:r>
        <w:rPr>
          <w:spacing w:val="1"/>
        </w:rPr>
        <w:t xml:space="preserve"> </w:t>
      </w:r>
      <w:r>
        <w:t>оценочных средств государственной итоговой</w:t>
      </w:r>
      <w:r>
        <w:rPr>
          <w:spacing w:val="1"/>
        </w:rPr>
        <w:t xml:space="preserve"> </w:t>
      </w:r>
      <w:r>
        <w:t>аттестации</w:t>
      </w:r>
    </w:p>
    <w:p w14:paraId="7BB42DBD" w14:textId="77777777" w:rsidR="008C7C5E" w:rsidRDefault="00337D29" w:rsidP="00C1338C">
      <w:pPr>
        <w:pStyle w:val="a3"/>
        <w:tabs>
          <w:tab w:val="left" w:pos="142"/>
        </w:tabs>
        <w:ind w:right="133" w:firstLine="567"/>
        <w:jc w:val="both"/>
      </w:pPr>
      <w:r>
        <w:t>Примерные</w:t>
      </w:r>
      <w:r>
        <w:rPr>
          <w:spacing w:val="1"/>
        </w:rPr>
        <w:t xml:space="preserve"> </w:t>
      </w:r>
      <w:r>
        <w:t>оценочные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-67"/>
        </w:rPr>
        <w:t xml:space="preserve"> </w:t>
      </w:r>
      <w:r>
        <w:t>образования       по       специальности       31.02.03       Лабораторная       диагностика</w:t>
      </w:r>
      <w:r>
        <w:rPr>
          <w:spacing w:val="1"/>
        </w:rPr>
        <w:t xml:space="preserve"> </w:t>
      </w:r>
      <w:r>
        <w:t xml:space="preserve">и  </w:t>
      </w:r>
      <w:r>
        <w:rPr>
          <w:spacing w:val="1"/>
        </w:rPr>
        <w:t xml:space="preserve"> </w:t>
      </w:r>
      <w:r>
        <w:t>предназначены    для    комплексной    оценки    освоения    видов    деятельности</w:t>
      </w:r>
      <w:r>
        <w:rPr>
          <w:spacing w:val="-67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профессиональных</w:t>
      </w:r>
      <w:r>
        <w:rPr>
          <w:spacing w:val="9"/>
        </w:rPr>
        <w:t xml:space="preserve"> </w:t>
      </w:r>
      <w:r>
        <w:t>компетенций,</w:t>
      </w:r>
      <w:r>
        <w:rPr>
          <w:spacing w:val="14"/>
        </w:rPr>
        <w:t xml:space="preserve"> </w:t>
      </w:r>
      <w:r>
        <w:t>необходимых</w:t>
      </w:r>
      <w:r>
        <w:rPr>
          <w:spacing w:val="9"/>
        </w:rPr>
        <w:t xml:space="preserve"> </w:t>
      </w:r>
      <w:r>
        <w:t>для</w:t>
      </w:r>
      <w:r>
        <w:rPr>
          <w:spacing w:val="14"/>
        </w:rPr>
        <w:t xml:space="preserve"> </w:t>
      </w:r>
      <w:r>
        <w:t>присвоения</w:t>
      </w:r>
      <w:r>
        <w:rPr>
          <w:spacing w:val="14"/>
        </w:rPr>
        <w:t xml:space="preserve"> </w:t>
      </w:r>
      <w:r>
        <w:t>квалификации</w:t>
      </w:r>
    </w:p>
    <w:p w14:paraId="4A4BB8C0" w14:textId="77777777" w:rsidR="008C7C5E" w:rsidRDefault="00337D29" w:rsidP="00C1338C">
      <w:pPr>
        <w:pStyle w:val="a3"/>
        <w:tabs>
          <w:tab w:val="left" w:pos="142"/>
        </w:tabs>
        <w:ind w:right="133" w:firstLine="567"/>
        <w:jc w:val="both"/>
      </w:pPr>
      <w:r>
        <w:t>«Медицинский</w:t>
      </w:r>
      <w:r>
        <w:rPr>
          <w:spacing w:val="-7"/>
        </w:rPr>
        <w:t xml:space="preserve"> </w:t>
      </w:r>
      <w:r>
        <w:t>лабораторный</w:t>
      </w:r>
      <w:r>
        <w:rPr>
          <w:spacing w:val="-3"/>
        </w:rPr>
        <w:t xml:space="preserve"> </w:t>
      </w:r>
      <w:r>
        <w:t>техник».</w:t>
      </w:r>
    </w:p>
    <w:p w14:paraId="55FB78C9" w14:textId="77777777" w:rsidR="008C7C5E" w:rsidRDefault="00337D29" w:rsidP="00C1338C">
      <w:pPr>
        <w:pStyle w:val="1"/>
        <w:tabs>
          <w:tab w:val="left" w:pos="142"/>
        </w:tabs>
        <w:ind w:left="0" w:right="133" w:firstLine="567"/>
        <w:jc w:val="center"/>
      </w:pPr>
      <w:r>
        <w:t>Примерное</w:t>
      </w:r>
      <w:r>
        <w:rPr>
          <w:spacing w:val="-3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первого</w:t>
      </w:r>
      <w:r>
        <w:rPr>
          <w:spacing w:val="-8"/>
        </w:rPr>
        <w:t xml:space="preserve"> </w:t>
      </w:r>
      <w:r>
        <w:t>этапа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8"/>
        </w:rPr>
        <w:t xml:space="preserve"> </w:t>
      </w:r>
      <w:r>
        <w:t>экзамена</w:t>
      </w:r>
      <w:r>
        <w:rPr>
          <w:spacing w:val="-67"/>
        </w:rPr>
        <w:t xml:space="preserve"> </w:t>
      </w:r>
      <w:r>
        <w:t>(тестирование)</w:t>
      </w:r>
    </w:p>
    <w:p w14:paraId="2B55AB76" w14:textId="77777777" w:rsidR="008C7C5E" w:rsidRDefault="00337D29" w:rsidP="00C1338C">
      <w:pPr>
        <w:tabs>
          <w:tab w:val="left" w:pos="142"/>
        </w:tabs>
        <w:ind w:right="133" w:firstLine="567"/>
        <w:jc w:val="center"/>
        <w:rPr>
          <w:b/>
          <w:sz w:val="28"/>
        </w:rPr>
      </w:pPr>
      <w:r>
        <w:rPr>
          <w:b/>
          <w:sz w:val="28"/>
        </w:rPr>
        <w:t>Инструкция: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Выберите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один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верный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ответ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из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четырех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предложенных.</w:t>
      </w:r>
    </w:p>
    <w:p w14:paraId="109F8BB0" w14:textId="77777777" w:rsidR="008C7C5E" w:rsidRDefault="00337D29" w:rsidP="00C1338C">
      <w:pPr>
        <w:pStyle w:val="1"/>
        <w:tabs>
          <w:tab w:val="left" w:pos="142"/>
        </w:tabs>
        <w:ind w:left="0" w:right="133" w:firstLine="567"/>
        <w:jc w:val="center"/>
      </w:pPr>
      <w:r>
        <w:t>Время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тестовых</w:t>
      </w:r>
      <w:r>
        <w:rPr>
          <w:spacing w:val="-3"/>
        </w:rPr>
        <w:t xml:space="preserve"> </w:t>
      </w:r>
      <w:r>
        <w:t>заданий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60</w:t>
      </w:r>
      <w:r>
        <w:rPr>
          <w:spacing w:val="-3"/>
        </w:rPr>
        <w:t xml:space="preserve"> </w:t>
      </w:r>
      <w:r>
        <w:t>минут</w:t>
      </w:r>
    </w:p>
    <w:p w14:paraId="53BE8CCB" w14:textId="77777777" w:rsidR="008C7C5E" w:rsidRDefault="00337D29" w:rsidP="00C1338C">
      <w:pPr>
        <w:pStyle w:val="a3"/>
        <w:tabs>
          <w:tab w:val="left" w:pos="142"/>
        </w:tabs>
        <w:ind w:right="133" w:firstLine="567"/>
        <w:jc w:val="both"/>
      </w:pPr>
      <w:r>
        <w:rPr>
          <w:w w:val="95"/>
        </w:rPr>
        <w:t>ПМ.01</w:t>
      </w:r>
      <w:r>
        <w:rPr>
          <w:spacing w:val="1"/>
          <w:w w:val="95"/>
        </w:rPr>
        <w:t xml:space="preserve"> </w:t>
      </w:r>
      <w:r>
        <w:rPr>
          <w:w w:val="95"/>
        </w:rPr>
        <w:t>Выполнение</w:t>
      </w:r>
      <w:r>
        <w:rPr>
          <w:spacing w:val="1"/>
          <w:w w:val="95"/>
        </w:rPr>
        <w:t xml:space="preserve"> </w:t>
      </w:r>
      <w:r>
        <w:rPr>
          <w:w w:val="95"/>
        </w:rPr>
        <w:t>организационно-технологических</w:t>
      </w:r>
      <w:r>
        <w:rPr>
          <w:spacing w:val="1"/>
          <w:w w:val="95"/>
        </w:rPr>
        <w:t xml:space="preserve"> </w:t>
      </w:r>
      <w:r>
        <w:rPr>
          <w:w w:val="95"/>
        </w:rPr>
        <w:t>и</w:t>
      </w:r>
      <w:r>
        <w:rPr>
          <w:spacing w:val="1"/>
          <w:w w:val="95"/>
        </w:rPr>
        <w:t xml:space="preserve"> </w:t>
      </w:r>
      <w:r>
        <w:rPr>
          <w:w w:val="95"/>
        </w:rPr>
        <w:t>базовых лабораторных</w:t>
      </w:r>
      <w:r>
        <w:rPr>
          <w:spacing w:val="1"/>
          <w:w w:val="95"/>
        </w:rPr>
        <w:t xml:space="preserve"> </w:t>
      </w:r>
      <w:r>
        <w:t>процедур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выполнении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лабораторных</w:t>
      </w:r>
      <w:r>
        <w:rPr>
          <w:spacing w:val="1"/>
        </w:rPr>
        <w:t xml:space="preserve"> </w:t>
      </w:r>
      <w:r>
        <w:t>исследований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проведения</w:t>
      </w:r>
      <w:r>
        <w:rPr>
          <w:spacing w:val="2"/>
        </w:rPr>
        <w:t xml:space="preserve"> </w:t>
      </w:r>
      <w:r>
        <w:t>ГИА</w:t>
      </w:r>
      <w:r>
        <w:rPr>
          <w:spacing w:val="-4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специальности</w:t>
      </w:r>
      <w:r>
        <w:rPr>
          <w:spacing w:val="-1"/>
        </w:rPr>
        <w:t xml:space="preserve"> </w:t>
      </w:r>
      <w:r>
        <w:t>31.02.03</w:t>
      </w:r>
      <w:r>
        <w:rPr>
          <w:spacing w:val="4"/>
        </w:rPr>
        <w:t xml:space="preserve"> </w:t>
      </w:r>
      <w:r>
        <w:t>Лабораторная</w:t>
      </w:r>
      <w:r>
        <w:rPr>
          <w:spacing w:val="1"/>
        </w:rPr>
        <w:t xml:space="preserve"> </w:t>
      </w:r>
      <w:r>
        <w:t>диагностика</w:t>
      </w:r>
    </w:p>
    <w:p w14:paraId="502C27E1" w14:textId="77777777" w:rsidR="008C7C5E" w:rsidRDefault="00337D29" w:rsidP="00C1338C">
      <w:pPr>
        <w:pStyle w:val="a3"/>
        <w:tabs>
          <w:tab w:val="left" w:pos="142"/>
        </w:tabs>
        <w:ind w:right="133" w:firstLine="567"/>
        <w:jc w:val="both"/>
      </w:pPr>
      <w:r>
        <w:t>Выберите</w:t>
      </w:r>
      <w:r>
        <w:rPr>
          <w:spacing w:val="-5"/>
        </w:rPr>
        <w:t xml:space="preserve"> </w:t>
      </w:r>
      <w:r>
        <w:t>один</w:t>
      </w:r>
      <w:r>
        <w:rPr>
          <w:spacing w:val="-6"/>
        </w:rPr>
        <w:t xml:space="preserve"> </w:t>
      </w:r>
      <w:r>
        <w:t>правильный</w:t>
      </w:r>
      <w:r>
        <w:rPr>
          <w:spacing w:val="-5"/>
        </w:rPr>
        <w:t xml:space="preserve"> </w:t>
      </w:r>
      <w:r>
        <w:t>ответ</w:t>
      </w:r>
    </w:p>
    <w:p w14:paraId="4902BE4D" w14:textId="77777777" w:rsidR="008C7C5E" w:rsidRDefault="00337D29" w:rsidP="00C1338C">
      <w:pPr>
        <w:pStyle w:val="a4"/>
        <w:numPr>
          <w:ilvl w:val="0"/>
          <w:numId w:val="20"/>
        </w:numPr>
        <w:tabs>
          <w:tab w:val="left" w:pos="142"/>
          <w:tab w:val="left" w:pos="471"/>
        </w:tabs>
        <w:ind w:left="0" w:right="133" w:firstLine="567"/>
        <w:rPr>
          <w:b/>
          <w:sz w:val="27"/>
        </w:rPr>
      </w:pPr>
      <w:r>
        <w:rPr>
          <w:b/>
          <w:sz w:val="27"/>
        </w:rPr>
        <w:t>Подвергаются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стерилизации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после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каждого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использования:</w:t>
      </w:r>
    </w:p>
    <w:p w14:paraId="094B6877" w14:textId="77777777" w:rsidR="008C7C5E" w:rsidRDefault="00337D29" w:rsidP="00C1338C">
      <w:pPr>
        <w:tabs>
          <w:tab w:val="left" w:pos="142"/>
        </w:tabs>
        <w:ind w:right="133" w:firstLine="567"/>
        <w:rPr>
          <w:sz w:val="27"/>
        </w:rPr>
      </w:pPr>
      <w:r>
        <w:rPr>
          <w:sz w:val="27"/>
        </w:rPr>
        <w:t>а)</w:t>
      </w:r>
      <w:r>
        <w:rPr>
          <w:spacing w:val="-6"/>
          <w:sz w:val="27"/>
        </w:rPr>
        <w:t xml:space="preserve"> </w:t>
      </w:r>
      <w:r>
        <w:rPr>
          <w:sz w:val="27"/>
        </w:rPr>
        <w:t>лабораторная</w:t>
      </w:r>
      <w:r>
        <w:rPr>
          <w:spacing w:val="-6"/>
          <w:sz w:val="27"/>
        </w:rPr>
        <w:t xml:space="preserve"> </w:t>
      </w:r>
      <w:r>
        <w:rPr>
          <w:sz w:val="27"/>
        </w:rPr>
        <w:t>посуда</w:t>
      </w:r>
      <w:r>
        <w:rPr>
          <w:spacing w:val="-7"/>
          <w:sz w:val="27"/>
        </w:rPr>
        <w:t xml:space="preserve"> </w:t>
      </w:r>
      <w:r>
        <w:rPr>
          <w:sz w:val="27"/>
        </w:rPr>
        <w:t>(капилляры,</w:t>
      </w:r>
      <w:r>
        <w:rPr>
          <w:spacing w:val="-7"/>
          <w:sz w:val="27"/>
        </w:rPr>
        <w:t xml:space="preserve"> </w:t>
      </w:r>
      <w:r>
        <w:rPr>
          <w:sz w:val="27"/>
        </w:rPr>
        <w:t>предметные</w:t>
      </w:r>
      <w:r>
        <w:rPr>
          <w:spacing w:val="-7"/>
          <w:sz w:val="27"/>
        </w:rPr>
        <w:t xml:space="preserve"> </w:t>
      </w:r>
      <w:r>
        <w:rPr>
          <w:sz w:val="27"/>
        </w:rPr>
        <w:t>стекла,</w:t>
      </w:r>
      <w:r>
        <w:rPr>
          <w:spacing w:val="-7"/>
          <w:sz w:val="27"/>
        </w:rPr>
        <w:t xml:space="preserve"> </w:t>
      </w:r>
      <w:r>
        <w:rPr>
          <w:sz w:val="27"/>
        </w:rPr>
        <w:t>пробирки,</w:t>
      </w:r>
      <w:r>
        <w:rPr>
          <w:spacing w:val="-7"/>
          <w:sz w:val="27"/>
        </w:rPr>
        <w:t xml:space="preserve"> </w:t>
      </w:r>
      <w:r>
        <w:rPr>
          <w:sz w:val="27"/>
        </w:rPr>
        <w:t>смесители,</w:t>
      </w:r>
      <w:r>
        <w:rPr>
          <w:spacing w:val="-65"/>
          <w:sz w:val="27"/>
        </w:rPr>
        <w:t xml:space="preserve"> </w:t>
      </w:r>
      <w:r>
        <w:rPr>
          <w:sz w:val="27"/>
        </w:rPr>
        <w:t>счетные</w:t>
      </w:r>
      <w:r>
        <w:rPr>
          <w:spacing w:val="-2"/>
          <w:sz w:val="27"/>
        </w:rPr>
        <w:t xml:space="preserve"> </w:t>
      </w:r>
      <w:r>
        <w:rPr>
          <w:sz w:val="27"/>
        </w:rPr>
        <w:t>камеры</w:t>
      </w:r>
      <w:r>
        <w:rPr>
          <w:spacing w:val="1"/>
          <w:sz w:val="27"/>
        </w:rPr>
        <w:t xml:space="preserve"> </w:t>
      </w:r>
      <w:r>
        <w:rPr>
          <w:sz w:val="27"/>
        </w:rPr>
        <w:t>и</w:t>
      </w:r>
      <w:r>
        <w:rPr>
          <w:spacing w:val="-1"/>
          <w:sz w:val="27"/>
        </w:rPr>
        <w:t xml:space="preserve"> </w:t>
      </w:r>
      <w:r>
        <w:rPr>
          <w:sz w:val="27"/>
        </w:rPr>
        <w:t>т.д.)</w:t>
      </w:r>
    </w:p>
    <w:p w14:paraId="2CF36490" w14:textId="77777777" w:rsidR="008C7C5E" w:rsidRDefault="00337D29" w:rsidP="00C1338C">
      <w:pPr>
        <w:tabs>
          <w:tab w:val="left" w:pos="142"/>
        </w:tabs>
        <w:ind w:right="133" w:firstLine="567"/>
        <w:rPr>
          <w:sz w:val="27"/>
        </w:rPr>
      </w:pPr>
      <w:r>
        <w:rPr>
          <w:sz w:val="27"/>
        </w:rPr>
        <w:t>б) резиновые груши, баллоны</w:t>
      </w:r>
      <w:r>
        <w:rPr>
          <w:spacing w:val="-65"/>
          <w:sz w:val="27"/>
        </w:rPr>
        <w:t xml:space="preserve"> </w:t>
      </w:r>
      <w:r>
        <w:rPr>
          <w:sz w:val="27"/>
        </w:rPr>
        <w:t>в)</w:t>
      </w:r>
      <w:r>
        <w:rPr>
          <w:spacing w:val="-8"/>
          <w:sz w:val="27"/>
        </w:rPr>
        <w:t xml:space="preserve"> </w:t>
      </w:r>
      <w:r>
        <w:rPr>
          <w:sz w:val="27"/>
        </w:rPr>
        <w:t>лабораторные</w:t>
      </w:r>
      <w:r>
        <w:rPr>
          <w:spacing w:val="-10"/>
          <w:sz w:val="27"/>
        </w:rPr>
        <w:t xml:space="preserve"> </w:t>
      </w:r>
      <w:r>
        <w:rPr>
          <w:sz w:val="27"/>
        </w:rPr>
        <w:t>инструменты</w:t>
      </w:r>
    </w:p>
    <w:p w14:paraId="1065BF28" w14:textId="77777777" w:rsidR="008C7C5E" w:rsidRDefault="00337D29" w:rsidP="00C1338C">
      <w:pPr>
        <w:tabs>
          <w:tab w:val="left" w:pos="142"/>
        </w:tabs>
        <w:ind w:right="133" w:firstLine="567"/>
        <w:rPr>
          <w:sz w:val="27"/>
        </w:rPr>
      </w:pPr>
      <w:r>
        <w:rPr>
          <w:sz w:val="27"/>
        </w:rPr>
        <w:t>г)</w:t>
      </w:r>
      <w:r>
        <w:rPr>
          <w:spacing w:val="-5"/>
          <w:sz w:val="27"/>
        </w:rPr>
        <w:t xml:space="preserve"> </w:t>
      </w:r>
      <w:r>
        <w:rPr>
          <w:sz w:val="27"/>
        </w:rPr>
        <w:t>кюветы</w:t>
      </w:r>
      <w:r>
        <w:rPr>
          <w:spacing w:val="-4"/>
          <w:sz w:val="27"/>
        </w:rPr>
        <w:t xml:space="preserve"> </w:t>
      </w:r>
      <w:r>
        <w:rPr>
          <w:sz w:val="27"/>
        </w:rPr>
        <w:t>измерительной</w:t>
      </w:r>
      <w:r>
        <w:rPr>
          <w:spacing w:val="-6"/>
          <w:sz w:val="27"/>
        </w:rPr>
        <w:t xml:space="preserve"> </w:t>
      </w:r>
      <w:r>
        <w:rPr>
          <w:sz w:val="27"/>
        </w:rPr>
        <w:t>аппаратуры,</w:t>
      </w:r>
      <w:r>
        <w:rPr>
          <w:spacing w:val="-7"/>
          <w:sz w:val="27"/>
        </w:rPr>
        <w:t xml:space="preserve"> </w:t>
      </w:r>
      <w:r>
        <w:rPr>
          <w:sz w:val="27"/>
        </w:rPr>
        <w:t>пластиковые</w:t>
      </w:r>
      <w:r>
        <w:rPr>
          <w:spacing w:val="-6"/>
          <w:sz w:val="27"/>
        </w:rPr>
        <w:t xml:space="preserve"> </w:t>
      </w:r>
      <w:r>
        <w:rPr>
          <w:sz w:val="27"/>
        </w:rPr>
        <w:t>пробирки</w:t>
      </w:r>
    </w:p>
    <w:p w14:paraId="2A632904" w14:textId="77777777" w:rsidR="008C7C5E" w:rsidRDefault="00337D29" w:rsidP="00C1338C">
      <w:pPr>
        <w:pStyle w:val="a4"/>
        <w:numPr>
          <w:ilvl w:val="0"/>
          <w:numId w:val="20"/>
        </w:numPr>
        <w:tabs>
          <w:tab w:val="left" w:pos="142"/>
          <w:tab w:val="left" w:pos="471"/>
        </w:tabs>
        <w:ind w:left="0" w:right="133" w:firstLine="567"/>
        <w:rPr>
          <w:b/>
          <w:sz w:val="27"/>
        </w:rPr>
      </w:pPr>
      <w:r>
        <w:rPr>
          <w:b/>
          <w:sz w:val="27"/>
        </w:rPr>
        <w:t>При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работе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в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КДЛ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запрещается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оставлять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на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столе:</w:t>
      </w:r>
    </w:p>
    <w:p w14:paraId="39293CDE" w14:textId="77777777" w:rsidR="008C7C5E" w:rsidRDefault="00337D29" w:rsidP="00C1338C">
      <w:pPr>
        <w:tabs>
          <w:tab w:val="left" w:pos="142"/>
        </w:tabs>
        <w:ind w:right="133" w:firstLine="567"/>
        <w:rPr>
          <w:sz w:val="27"/>
        </w:rPr>
      </w:pPr>
      <w:r>
        <w:rPr>
          <w:sz w:val="27"/>
        </w:rPr>
        <w:t>а)</w:t>
      </w:r>
      <w:r>
        <w:rPr>
          <w:spacing w:val="-3"/>
          <w:sz w:val="27"/>
        </w:rPr>
        <w:t xml:space="preserve"> </w:t>
      </w:r>
      <w:r>
        <w:rPr>
          <w:sz w:val="27"/>
        </w:rPr>
        <w:t>фиксированные</w:t>
      </w:r>
      <w:r>
        <w:rPr>
          <w:spacing w:val="-5"/>
          <w:sz w:val="27"/>
        </w:rPr>
        <w:t xml:space="preserve"> </w:t>
      </w:r>
      <w:r>
        <w:rPr>
          <w:sz w:val="27"/>
        </w:rPr>
        <w:t>мазки</w:t>
      </w:r>
      <w:r>
        <w:rPr>
          <w:spacing w:val="-5"/>
          <w:sz w:val="27"/>
        </w:rPr>
        <w:t xml:space="preserve"> </w:t>
      </w:r>
      <w:r>
        <w:rPr>
          <w:sz w:val="27"/>
        </w:rPr>
        <w:t>крови,</w:t>
      </w:r>
      <w:r>
        <w:rPr>
          <w:spacing w:val="-5"/>
          <w:sz w:val="27"/>
        </w:rPr>
        <w:t xml:space="preserve"> </w:t>
      </w:r>
      <w:r>
        <w:rPr>
          <w:sz w:val="27"/>
        </w:rPr>
        <w:t>окрашенные</w:t>
      </w:r>
      <w:r>
        <w:rPr>
          <w:spacing w:val="-5"/>
          <w:sz w:val="27"/>
        </w:rPr>
        <w:t xml:space="preserve"> </w:t>
      </w:r>
      <w:r>
        <w:rPr>
          <w:sz w:val="27"/>
        </w:rPr>
        <w:t>мазки</w:t>
      </w:r>
    </w:p>
    <w:p w14:paraId="7E10F63F" w14:textId="77777777" w:rsidR="008C7C5E" w:rsidRDefault="00337D29" w:rsidP="00C1338C">
      <w:pPr>
        <w:tabs>
          <w:tab w:val="left" w:pos="142"/>
        </w:tabs>
        <w:ind w:right="133" w:firstLine="567"/>
        <w:rPr>
          <w:sz w:val="27"/>
        </w:rPr>
      </w:pPr>
      <w:r>
        <w:rPr>
          <w:sz w:val="27"/>
        </w:rPr>
        <w:t>б) чашки Петри, пробирки и др. посуду с инфицированным материалом</w:t>
      </w:r>
      <w:r>
        <w:rPr>
          <w:spacing w:val="-65"/>
          <w:sz w:val="27"/>
        </w:rPr>
        <w:t xml:space="preserve"> </w:t>
      </w:r>
      <w:r>
        <w:rPr>
          <w:sz w:val="27"/>
        </w:rPr>
        <w:t>в) стерильные</w:t>
      </w:r>
      <w:r>
        <w:rPr>
          <w:spacing w:val="-1"/>
          <w:sz w:val="27"/>
        </w:rPr>
        <w:t xml:space="preserve"> </w:t>
      </w:r>
      <w:r>
        <w:rPr>
          <w:sz w:val="27"/>
        </w:rPr>
        <w:t>пробирки,</w:t>
      </w:r>
      <w:r>
        <w:rPr>
          <w:spacing w:val="3"/>
          <w:sz w:val="27"/>
        </w:rPr>
        <w:t xml:space="preserve"> </w:t>
      </w:r>
      <w:r>
        <w:rPr>
          <w:sz w:val="27"/>
        </w:rPr>
        <w:t>чашки</w:t>
      </w:r>
      <w:r>
        <w:rPr>
          <w:spacing w:val="4"/>
          <w:sz w:val="27"/>
        </w:rPr>
        <w:t xml:space="preserve"> </w:t>
      </w:r>
      <w:r>
        <w:rPr>
          <w:sz w:val="27"/>
        </w:rPr>
        <w:t>Петри</w:t>
      </w:r>
    </w:p>
    <w:p w14:paraId="6BC3DAC7" w14:textId="77777777" w:rsidR="008C7C5E" w:rsidRDefault="00337D29" w:rsidP="00C1338C">
      <w:pPr>
        <w:tabs>
          <w:tab w:val="left" w:pos="142"/>
        </w:tabs>
        <w:ind w:right="133" w:firstLine="567"/>
        <w:rPr>
          <w:sz w:val="27"/>
        </w:rPr>
      </w:pPr>
      <w:r>
        <w:rPr>
          <w:sz w:val="27"/>
        </w:rPr>
        <w:t>г)</w:t>
      </w:r>
      <w:r>
        <w:rPr>
          <w:spacing w:val="-3"/>
          <w:sz w:val="27"/>
        </w:rPr>
        <w:t xml:space="preserve"> </w:t>
      </w:r>
      <w:r>
        <w:rPr>
          <w:sz w:val="27"/>
        </w:rPr>
        <w:t>метиловый</w:t>
      </w:r>
      <w:r>
        <w:rPr>
          <w:spacing w:val="-5"/>
          <w:sz w:val="27"/>
        </w:rPr>
        <w:t xml:space="preserve"> </w:t>
      </w:r>
      <w:r>
        <w:rPr>
          <w:sz w:val="27"/>
        </w:rPr>
        <w:t>спирт</w:t>
      </w:r>
    </w:p>
    <w:p w14:paraId="53ACE2ED" w14:textId="44603E34" w:rsidR="008C7C5E" w:rsidRDefault="00337D29" w:rsidP="00803123">
      <w:pPr>
        <w:pStyle w:val="a4"/>
        <w:numPr>
          <w:ilvl w:val="0"/>
          <w:numId w:val="20"/>
        </w:numPr>
        <w:tabs>
          <w:tab w:val="left" w:pos="142"/>
          <w:tab w:val="left" w:pos="379"/>
        </w:tabs>
        <w:ind w:left="0" w:right="133" w:firstLine="0"/>
        <w:rPr>
          <w:b/>
          <w:sz w:val="27"/>
        </w:rPr>
      </w:pPr>
      <w:r>
        <w:rPr>
          <w:b/>
          <w:sz w:val="27"/>
        </w:rPr>
        <w:t>Испражнения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больного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для</w:t>
      </w:r>
      <w:r>
        <w:rPr>
          <w:b/>
          <w:spacing w:val="-1"/>
          <w:sz w:val="27"/>
        </w:rPr>
        <w:t xml:space="preserve"> </w:t>
      </w:r>
      <w:r>
        <w:rPr>
          <w:b/>
          <w:sz w:val="27"/>
        </w:rPr>
        <w:t>копрологического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исследования хранят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при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t</w:t>
      </w:r>
      <w:r>
        <w:rPr>
          <w:b/>
          <w:position w:val="8"/>
          <w:sz w:val="18"/>
        </w:rPr>
        <w:t>0</w:t>
      </w:r>
      <w:r>
        <w:rPr>
          <w:b/>
          <w:sz w:val="27"/>
        </w:rPr>
        <w:t>:</w:t>
      </w:r>
    </w:p>
    <w:tbl>
      <w:tblPr>
        <w:tblStyle w:val="TableNormal"/>
        <w:tblW w:w="0" w:type="auto"/>
        <w:tblInd w:w="675" w:type="dxa"/>
        <w:tblLayout w:type="fixed"/>
        <w:tblLook w:val="01E0" w:firstRow="1" w:lastRow="1" w:firstColumn="1" w:lastColumn="1" w:noHBand="0" w:noVBand="0"/>
      </w:tblPr>
      <w:tblGrid>
        <w:gridCol w:w="2391"/>
      </w:tblGrid>
      <w:tr w:rsidR="008C7C5E" w14:paraId="75789921" w14:textId="77777777">
        <w:trPr>
          <w:trHeight w:val="388"/>
        </w:trPr>
        <w:tc>
          <w:tcPr>
            <w:tcW w:w="2391" w:type="dxa"/>
          </w:tcPr>
          <w:p w14:paraId="1F896872" w14:textId="77777777" w:rsidR="008C7C5E" w:rsidRDefault="00337D29" w:rsidP="00803123">
            <w:pPr>
              <w:pStyle w:val="TableParagraph"/>
              <w:tabs>
                <w:tab w:val="left" w:pos="142"/>
              </w:tabs>
              <w:ind w:right="133"/>
              <w:rPr>
                <w:sz w:val="27"/>
              </w:rPr>
            </w:pPr>
            <w:r>
              <w:rPr>
                <w:sz w:val="27"/>
              </w:rPr>
              <w:t>а) от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z w:val="27"/>
              </w:rPr>
              <w:t>+ 1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z w:val="27"/>
              </w:rPr>
              <w:t>до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z w:val="27"/>
              </w:rPr>
              <w:t>3</w:t>
            </w:r>
            <w:r>
              <w:rPr>
                <w:sz w:val="27"/>
                <w:vertAlign w:val="superscript"/>
              </w:rPr>
              <w:t>0</w:t>
            </w:r>
          </w:p>
        </w:tc>
      </w:tr>
      <w:tr w:rsidR="008C7C5E" w14:paraId="51AADF6D" w14:textId="77777777">
        <w:trPr>
          <w:trHeight w:val="1320"/>
        </w:trPr>
        <w:tc>
          <w:tcPr>
            <w:tcW w:w="2391" w:type="dxa"/>
          </w:tcPr>
          <w:p w14:paraId="2E977E47" w14:textId="77777777" w:rsidR="008C7C5E" w:rsidRDefault="00337D29" w:rsidP="00803123">
            <w:pPr>
              <w:pStyle w:val="TableParagraph"/>
              <w:tabs>
                <w:tab w:val="left" w:pos="142"/>
              </w:tabs>
              <w:ind w:right="133"/>
              <w:rPr>
                <w:sz w:val="27"/>
              </w:rPr>
            </w:pPr>
            <w:r>
              <w:rPr>
                <w:sz w:val="27"/>
              </w:rPr>
              <w:t>б)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z w:val="27"/>
              </w:rPr>
              <w:t>от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+ 3</w:t>
            </w:r>
            <w:r>
              <w:rPr>
                <w:spacing w:val="2"/>
                <w:sz w:val="27"/>
              </w:rPr>
              <w:t xml:space="preserve"> </w:t>
            </w:r>
            <w:r>
              <w:rPr>
                <w:sz w:val="27"/>
              </w:rPr>
              <w:t>до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z w:val="27"/>
              </w:rPr>
              <w:t>5</w:t>
            </w:r>
            <w:r>
              <w:rPr>
                <w:sz w:val="27"/>
                <w:vertAlign w:val="superscript"/>
              </w:rPr>
              <w:t>0</w:t>
            </w:r>
          </w:p>
          <w:p w14:paraId="04D423DE" w14:textId="77777777" w:rsidR="008C7C5E" w:rsidRDefault="00337D29" w:rsidP="00803123">
            <w:pPr>
              <w:pStyle w:val="TableParagraph"/>
              <w:tabs>
                <w:tab w:val="left" w:pos="142"/>
              </w:tabs>
              <w:ind w:right="133"/>
              <w:rPr>
                <w:sz w:val="27"/>
              </w:rPr>
            </w:pPr>
            <w:r>
              <w:rPr>
                <w:sz w:val="27"/>
              </w:rPr>
              <w:t>в)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z w:val="27"/>
              </w:rPr>
              <w:t>от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+ 5</w:t>
            </w:r>
            <w:r>
              <w:rPr>
                <w:spacing w:val="2"/>
                <w:sz w:val="27"/>
              </w:rPr>
              <w:t xml:space="preserve"> </w:t>
            </w:r>
            <w:r>
              <w:rPr>
                <w:sz w:val="27"/>
              </w:rPr>
              <w:t>до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z w:val="27"/>
              </w:rPr>
              <w:t>8</w:t>
            </w:r>
            <w:r>
              <w:rPr>
                <w:sz w:val="27"/>
                <w:vertAlign w:val="superscript"/>
              </w:rPr>
              <w:t>0</w:t>
            </w:r>
          </w:p>
          <w:p w14:paraId="5970A65B" w14:textId="77777777" w:rsidR="008C7C5E" w:rsidRDefault="00337D29" w:rsidP="00803123">
            <w:pPr>
              <w:pStyle w:val="TableParagraph"/>
              <w:tabs>
                <w:tab w:val="left" w:pos="142"/>
              </w:tabs>
              <w:ind w:right="133"/>
              <w:rPr>
                <w:sz w:val="27"/>
              </w:rPr>
            </w:pPr>
            <w:r>
              <w:rPr>
                <w:sz w:val="27"/>
              </w:rPr>
              <w:t>г) от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z w:val="27"/>
              </w:rPr>
              <w:t>+ 10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z w:val="27"/>
              </w:rPr>
              <w:t>и</w:t>
            </w:r>
            <w:r>
              <w:rPr>
                <w:spacing w:val="-2"/>
                <w:sz w:val="27"/>
              </w:rPr>
              <w:t xml:space="preserve"> </w:t>
            </w:r>
            <w:r>
              <w:rPr>
                <w:sz w:val="27"/>
              </w:rPr>
              <w:t>выше</w:t>
            </w:r>
          </w:p>
        </w:tc>
      </w:tr>
    </w:tbl>
    <w:p w14:paraId="234A47CB" w14:textId="77777777" w:rsidR="008C7C5E" w:rsidRDefault="008C7C5E" w:rsidP="00803123">
      <w:pPr>
        <w:pStyle w:val="a3"/>
        <w:tabs>
          <w:tab w:val="left" w:pos="142"/>
        </w:tabs>
        <w:ind w:right="133"/>
        <w:rPr>
          <w:b/>
          <w:sz w:val="7"/>
        </w:rPr>
      </w:pPr>
    </w:p>
    <w:p w14:paraId="73B0FF80" w14:textId="77777777" w:rsidR="008C7C5E" w:rsidRDefault="00337D29" w:rsidP="00803123">
      <w:pPr>
        <w:pStyle w:val="a4"/>
        <w:numPr>
          <w:ilvl w:val="0"/>
          <w:numId w:val="20"/>
        </w:numPr>
        <w:tabs>
          <w:tab w:val="left" w:pos="142"/>
          <w:tab w:val="left" w:pos="379"/>
        </w:tabs>
        <w:ind w:left="0" w:right="133" w:firstLine="0"/>
        <w:rPr>
          <w:b/>
          <w:sz w:val="27"/>
        </w:rPr>
      </w:pPr>
      <w:r>
        <w:rPr>
          <w:b/>
          <w:sz w:val="27"/>
        </w:rPr>
        <w:t>Источником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ВИЧ-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инфекции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может</w:t>
      </w:r>
      <w:r>
        <w:rPr>
          <w:b/>
          <w:spacing w:val="-1"/>
          <w:sz w:val="27"/>
        </w:rPr>
        <w:t xml:space="preserve"> </w:t>
      </w:r>
      <w:r>
        <w:rPr>
          <w:b/>
          <w:sz w:val="27"/>
        </w:rPr>
        <w:t>быть:</w:t>
      </w:r>
    </w:p>
    <w:p w14:paraId="6846B9A6" w14:textId="77777777" w:rsidR="008C7C5E" w:rsidRDefault="008C7C5E" w:rsidP="00803123">
      <w:pPr>
        <w:pStyle w:val="a3"/>
        <w:tabs>
          <w:tab w:val="left" w:pos="142"/>
        </w:tabs>
        <w:ind w:right="133"/>
        <w:rPr>
          <w:b/>
          <w:sz w:val="13"/>
        </w:rPr>
      </w:pPr>
    </w:p>
    <w:tbl>
      <w:tblPr>
        <w:tblStyle w:val="TableNormal"/>
        <w:tblW w:w="0" w:type="auto"/>
        <w:tblInd w:w="675" w:type="dxa"/>
        <w:tblLayout w:type="fixed"/>
        <w:tblLook w:val="01E0" w:firstRow="1" w:lastRow="1" w:firstColumn="1" w:lastColumn="1" w:noHBand="0" w:noVBand="0"/>
      </w:tblPr>
      <w:tblGrid>
        <w:gridCol w:w="4559"/>
      </w:tblGrid>
      <w:tr w:rsidR="008C7C5E" w14:paraId="3148100B" w14:textId="77777777">
        <w:trPr>
          <w:trHeight w:val="381"/>
        </w:trPr>
        <w:tc>
          <w:tcPr>
            <w:tcW w:w="4559" w:type="dxa"/>
          </w:tcPr>
          <w:p w14:paraId="7C4D01B9" w14:textId="77777777" w:rsidR="008C7C5E" w:rsidRDefault="00337D29" w:rsidP="00803123">
            <w:pPr>
              <w:pStyle w:val="TableParagraph"/>
              <w:tabs>
                <w:tab w:val="left" w:pos="142"/>
              </w:tabs>
              <w:ind w:right="133"/>
              <w:rPr>
                <w:sz w:val="27"/>
              </w:rPr>
            </w:pPr>
            <w:r>
              <w:rPr>
                <w:sz w:val="27"/>
              </w:rPr>
              <w:t>а)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больной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СПИДом</w:t>
            </w:r>
          </w:p>
        </w:tc>
      </w:tr>
      <w:tr w:rsidR="008C7C5E" w14:paraId="0A03F777" w14:textId="77777777">
        <w:trPr>
          <w:trHeight w:val="1778"/>
        </w:trPr>
        <w:tc>
          <w:tcPr>
            <w:tcW w:w="4559" w:type="dxa"/>
          </w:tcPr>
          <w:p w14:paraId="349C36F6" w14:textId="77777777" w:rsidR="008C7C5E" w:rsidRDefault="00337D29" w:rsidP="00803123">
            <w:pPr>
              <w:pStyle w:val="TableParagraph"/>
              <w:tabs>
                <w:tab w:val="left" w:pos="142"/>
              </w:tabs>
              <w:ind w:right="133"/>
              <w:rPr>
                <w:sz w:val="27"/>
              </w:rPr>
            </w:pPr>
            <w:r>
              <w:rPr>
                <w:sz w:val="27"/>
              </w:rPr>
              <w:t>б)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здоровые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родственники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больного</w:t>
            </w:r>
            <w:r>
              <w:rPr>
                <w:spacing w:val="-64"/>
                <w:sz w:val="27"/>
              </w:rPr>
              <w:t xml:space="preserve"> </w:t>
            </w:r>
            <w:r>
              <w:rPr>
                <w:sz w:val="27"/>
              </w:rPr>
              <w:t>СПИДом</w:t>
            </w:r>
          </w:p>
          <w:p w14:paraId="67F54159" w14:textId="77777777" w:rsidR="008C7C5E" w:rsidRDefault="00337D29" w:rsidP="00803123">
            <w:pPr>
              <w:pStyle w:val="TableParagraph"/>
              <w:tabs>
                <w:tab w:val="left" w:pos="142"/>
              </w:tabs>
              <w:ind w:right="133"/>
              <w:rPr>
                <w:sz w:val="27"/>
              </w:rPr>
            </w:pPr>
            <w:r>
              <w:rPr>
                <w:sz w:val="27"/>
              </w:rPr>
              <w:t>в)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домашние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животные</w:t>
            </w:r>
          </w:p>
          <w:p w14:paraId="46D8E632" w14:textId="77777777" w:rsidR="008C7C5E" w:rsidRDefault="00337D29" w:rsidP="00803123">
            <w:pPr>
              <w:pStyle w:val="TableParagraph"/>
              <w:tabs>
                <w:tab w:val="left" w:pos="142"/>
              </w:tabs>
              <w:ind w:right="133"/>
              <w:rPr>
                <w:sz w:val="27"/>
              </w:rPr>
            </w:pPr>
            <w:r>
              <w:rPr>
                <w:sz w:val="27"/>
              </w:rPr>
              <w:t>г)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z w:val="27"/>
              </w:rPr>
              <w:t>насекомые</w:t>
            </w:r>
          </w:p>
        </w:tc>
      </w:tr>
    </w:tbl>
    <w:p w14:paraId="553947E7" w14:textId="77777777" w:rsidR="008C7C5E" w:rsidRDefault="00337D29" w:rsidP="00803123">
      <w:pPr>
        <w:pStyle w:val="a4"/>
        <w:numPr>
          <w:ilvl w:val="0"/>
          <w:numId w:val="20"/>
        </w:numPr>
        <w:tabs>
          <w:tab w:val="left" w:pos="142"/>
          <w:tab w:val="left" w:pos="384"/>
        </w:tabs>
        <w:ind w:left="0" w:right="133" w:firstLine="0"/>
        <w:rPr>
          <w:b/>
          <w:sz w:val="27"/>
        </w:rPr>
      </w:pPr>
      <w:r>
        <w:rPr>
          <w:b/>
          <w:sz w:val="27"/>
        </w:rPr>
        <w:t>Формы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контроля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качества:</w:t>
      </w:r>
    </w:p>
    <w:p w14:paraId="11884130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а)</w:t>
      </w:r>
      <w:r>
        <w:rPr>
          <w:spacing w:val="-3"/>
          <w:sz w:val="27"/>
        </w:rPr>
        <w:t xml:space="preserve"> </w:t>
      </w:r>
      <w:proofErr w:type="spellStart"/>
      <w:r>
        <w:rPr>
          <w:sz w:val="27"/>
        </w:rPr>
        <w:t>внутрилабораторный</w:t>
      </w:r>
      <w:proofErr w:type="spellEnd"/>
      <w:r>
        <w:rPr>
          <w:spacing w:val="-5"/>
          <w:sz w:val="27"/>
        </w:rPr>
        <w:t xml:space="preserve"> </w:t>
      </w:r>
      <w:r>
        <w:rPr>
          <w:sz w:val="27"/>
        </w:rPr>
        <w:t>и контроль</w:t>
      </w:r>
      <w:r>
        <w:rPr>
          <w:spacing w:val="-3"/>
          <w:sz w:val="27"/>
        </w:rPr>
        <w:t xml:space="preserve"> </w:t>
      </w:r>
      <w:r>
        <w:rPr>
          <w:sz w:val="27"/>
        </w:rPr>
        <w:t>на</w:t>
      </w:r>
      <w:r>
        <w:rPr>
          <w:spacing w:val="-4"/>
          <w:sz w:val="27"/>
        </w:rPr>
        <w:t xml:space="preserve"> </w:t>
      </w:r>
      <w:r>
        <w:rPr>
          <w:sz w:val="27"/>
        </w:rPr>
        <w:t>месте</w:t>
      </w:r>
    </w:p>
    <w:p w14:paraId="333980DE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б)</w:t>
      </w:r>
      <w:r>
        <w:rPr>
          <w:spacing w:val="-7"/>
          <w:sz w:val="27"/>
        </w:rPr>
        <w:t xml:space="preserve"> </w:t>
      </w:r>
      <w:r>
        <w:rPr>
          <w:sz w:val="27"/>
        </w:rPr>
        <w:t>межлабораторный,</w:t>
      </w:r>
      <w:r>
        <w:rPr>
          <w:spacing w:val="-8"/>
          <w:sz w:val="27"/>
        </w:rPr>
        <w:t xml:space="preserve"> </w:t>
      </w:r>
      <w:r>
        <w:rPr>
          <w:sz w:val="27"/>
        </w:rPr>
        <w:t>международный,</w:t>
      </w:r>
      <w:r>
        <w:rPr>
          <w:spacing w:val="-9"/>
          <w:sz w:val="27"/>
        </w:rPr>
        <w:t xml:space="preserve"> </w:t>
      </w:r>
      <w:r>
        <w:rPr>
          <w:sz w:val="27"/>
        </w:rPr>
        <w:t>контроль</w:t>
      </w:r>
      <w:r>
        <w:rPr>
          <w:spacing w:val="-6"/>
          <w:sz w:val="27"/>
        </w:rPr>
        <w:t xml:space="preserve"> </w:t>
      </w:r>
      <w:r>
        <w:rPr>
          <w:sz w:val="27"/>
        </w:rPr>
        <w:t>на</w:t>
      </w:r>
      <w:r>
        <w:rPr>
          <w:spacing w:val="-8"/>
          <w:sz w:val="27"/>
        </w:rPr>
        <w:t xml:space="preserve"> </w:t>
      </w:r>
      <w:r>
        <w:rPr>
          <w:sz w:val="27"/>
        </w:rPr>
        <w:t>месте,</w:t>
      </w:r>
      <w:r>
        <w:rPr>
          <w:spacing w:val="-3"/>
          <w:sz w:val="27"/>
        </w:rPr>
        <w:t xml:space="preserve"> </w:t>
      </w:r>
      <w:proofErr w:type="spellStart"/>
      <w:r>
        <w:rPr>
          <w:sz w:val="27"/>
        </w:rPr>
        <w:t>внутрилабораторный</w:t>
      </w:r>
      <w:proofErr w:type="spellEnd"/>
      <w:r>
        <w:rPr>
          <w:spacing w:val="-65"/>
          <w:sz w:val="27"/>
        </w:rPr>
        <w:t xml:space="preserve"> </w:t>
      </w:r>
      <w:r>
        <w:rPr>
          <w:sz w:val="27"/>
        </w:rPr>
        <w:t>в) международный</w:t>
      </w:r>
      <w:r>
        <w:rPr>
          <w:spacing w:val="-1"/>
          <w:sz w:val="27"/>
        </w:rPr>
        <w:t xml:space="preserve"> </w:t>
      </w:r>
      <w:r>
        <w:rPr>
          <w:sz w:val="27"/>
        </w:rPr>
        <w:t>и</w:t>
      </w:r>
      <w:r>
        <w:rPr>
          <w:spacing w:val="-1"/>
          <w:sz w:val="27"/>
        </w:rPr>
        <w:t xml:space="preserve"> </w:t>
      </w:r>
      <w:proofErr w:type="spellStart"/>
      <w:r>
        <w:rPr>
          <w:sz w:val="27"/>
        </w:rPr>
        <w:t>внутрилабораторный</w:t>
      </w:r>
      <w:proofErr w:type="spellEnd"/>
    </w:p>
    <w:p w14:paraId="4011817E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г)</w:t>
      </w:r>
      <w:r>
        <w:rPr>
          <w:spacing w:val="-4"/>
          <w:sz w:val="27"/>
        </w:rPr>
        <w:t xml:space="preserve"> </w:t>
      </w:r>
      <w:r>
        <w:rPr>
          <w:sz w:val="27"/>
        </w:rPr>
        <w:t>контроль</w:t>
      </w:r>
      <w:r>
        <w:rPr>
          <w:spacing w:val="-2"/>
          <w:sz w:val="27"/>
        </w:rPr>
        <w:t xml:space="preserve"> </w:t>
      </w:r>
      <w:r>
        <w:rPr>
          <w:sz w:val="27"/>
        </w:rPr>
        <w:t>на месте</w:t>
      </w:r>
      <w:r>
        <w:rPr>
          <w:spacing w:val="-5"/>
          <w:sz w:val="27"/>
        </w:rPr>
        <w:t xml:space="preserve"> </w:t>
      </w:r>
      <w:r>
        <w:rPr>
          <w:sz w:val="27"/>
        </w:rPr>
        <w:t>и межлабораторный</w:t>
      </w:r>
    </w:p>
    <w:p w14:paraId="7AA18521" w14:textId="77777777" w:rsidR="008C7C5E" w:rsidRDefault="008C7C5E" w:rsidP="00803123">
      <w:pPr>
        <w:pStyle w:val="a3"/>
        <w:tabs>
          <w:tab w:val="left" w:pos="142"/>
        </w:tabs>
        <w:ind w:right="133"/>
        <w:rPr>
          <w:sz w:val="30"/>
        </w:rPr>
      </w:pPr>
    </w:p>
    <w:p w14:paraId="217D3255" w14:textId="77777777" w:rsidR="008C7C5E" w:rsidRDefault="008C7C5E" w:rsidP="00803123">
      <w:pPr>
        <w:pStyle w:val="a3"/>
        <w:tabs>
          <w:tab w:val="left" w:pos="142"/>
        </w:tabs>
        <w:ind w:right="133"/>
        <w:rPr>
          <w:sz w:val="24"/>
        </w:rPr>
      </w:pPr>
    </w:p>
    <w:p w14:paraId="5B00BDB8" w14:textId="77777777" w:rsidR="008C7C5E" w:rsidRDefault="00337D29" w:rsidP="00803123">
      <w:pPr>
        <w:tabs>
          <w:tab w:val="left" w:pos="142"/>
        </w:tabs>
        <w:ind w:right="133"/>
        <w:rPr>
          <w:b/>
          <w:sz w:val="27"/>
        </w:rPr>
      </w:pPr>
      <w:r>
        <w:rPr>
          <w:b/>
          <w:sz w:val="27"/>
        </w:rPr>
        <w:lastRenderedPageBreak/>
        <w:t>Тестовые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задания</w:t>
      </w:r>
    </w:p>
    <w:p w14:paraId="467B29B0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ПМ.02</w:t>
      </w:r>
      <w:r>
        <w:rPr>
          <w:spacing w:val="45"/>
          <w:sz w:val="27"/>
        </w:rPr>
        <w:t xml:space="preserve"> </w:t>
      </w:r>
      <w:r>
        <w:rPr>
          <w:sz w:val="27"/>
        </w:rPr>
        <w:t>Выполнение</w:t>
      </w:r>
      <w:r>
        <w:rPr>
          <w:spacing w:val="46"/>
          <w:sz w:val="27"/>
        </w:rPr>
        <w:t xml:space="preserve"> </w:t>
      </w:r>
      <w:r>
        <w:rPr>
          <w:sz w:val="27"/>
        </w:rPr>
        <w:t>клинических</w:t>
      </w:r>
      <w:r>
        <w:rPr>
          <w:spacing w:val="41"/>
          <w:sz w:val="27"/>
        </w:rPr>
        <w:t xml:space="preserve"> </w:t>
      </w:r>
      <w:r>
        <w:rPr>
          <w:sz w:val="27"/>
        </w:rPr>
        <w:t>лабораторных</w:t>
      </w:r>
      <w:r>
        <w:rPr>
          <w:spacing w:val="42"/>
          <w:sz w:val="27"/>
        </w:rPr>
        <w:t xml:space="preserve"> </w:t>
      </w:r>
      <w:r>
        <w:rPr>
          <w:sz w:val="27"/>
        </w:rPr>
        <w:t>исследований</w:t>
      </w:r>
      <w:r>
        <w:rPr>
          <w:spacing w:val="41"/>
          <w:sz w:val="27"/>
        </w:rPr>
        <w:t xml:space="preserve"> </w:t>
      </w:r>
      <w:r>
        <w:rPr>
          <w:sz w:val="27"/>
        </w:rPr>
        <w:t>первой</w:t>
      </w:r>
      <w:r>
        <w:rPr>
          <w:spacing w:val="46"/>
          <w:sz w:val="27"/>
        </w:rPr>
        <w:t xml:space="preserve"> </w:t>
      </w:r>
      <w:r>
        <w:rPr>
          <w:sz w:val="27"/>
        </w:rPr>
        <w:t>и</w:t>
      </w:r>
      <w:r>
        <w:rPr>
          <w:spacing w:val="45"/>
          <w:sz w:val="27"/>
        </w:rPr>
        <w:t xml:space="preserve"> </w:t>
      </w:r>
      <w:r>
        <w:rPr>
          <w:sz w:val="27"/>
        </w:rPr>
        <w:t>второй</w:t>
      </w:r>
      <w:r>
        <w:rPr>
          <w:spacing w:val="-64"/>
          <w:sz w:val="27"/>
        </w:rPr>
        <w:t xml:space="preserve"> </w:t>
      </w:r>
      <w:r>
        <w:rPr>
          <w:sz w:val="27"/>
        </w:rPr>
        <w:t>категории</w:t>
      </w:r>
      <w:r>
        <w:rPr>
          <w:spacing w:val="-2"/>
          <w:sz w:val="27"/>
        </w:rPr>
        <w:t xml:space="preserve"> </w:t>
      </w:r>
      <w:r>
        <w:rPr>
          <w:sz w:val="27"/>
        </w:rPr>
        <w:t>сложности</w:t>
      </w:r>
      <w:r>
        <w:rPr>
          <w:spacing w:val="5"/>
          <w:sz w:val="27"/>
        </w:rPr>
        <w:t xml:space="preserve"> </w:t>
      </w:r>
      <w:r>
        <w:rPr>
          <w:sz w:val="27"/>
        </w:rPr>
        <w:t>для проведения</w:t>
      </w:r>
      <w:r>
        <w:rPr>
          <w:spacing w:val="-1"/>
          <w:sz w:val="27"/>
        </w:rPr>
        <w:t xml:space="preserve"> </w:t>
      </w:r>
      <w:r>
        <w:rPr>
          <w:sz w:val="27"/>
        </w:rPr>
        <w:t>ГИА</w:t>
      </w:r>
      <w:r>
        <w:rPr>
          <w:spacing w:val="-4"/>
          <w:sz w:val="27"/>
        </w:rPr>
        <w:t xml:space="preserve"> </w:t>
      </w:r>
      <w:r>
        <w:rPr>
          <w:sz w:val="27"/>
        </w:rPr>
        <w:t>по</w:t>
      </w:r>
      <w:r>
        <w:rPr>
          <w:spacing w:val="-1"/>
          <w:sz w:val="27"/>
        </w:rPr>
        <w:t xml:space="preserve"> </w:t>
      </w:r>
      <w:r>
        <w:rPr>
          <w:sz w:val="27"/>
        </w:rPr>
        <w:t>специальности</w:t>
      </w:r>
    </w:p>
    <w:p w14:paraId="7DFB29B6" w14:textId="77777777" w:rsidR="008C7C5E" w:rsidRDefault="00337D29" w:rsidP="00803123">
      <w:pPr>
        <w:tabs>
          <w:tab w:val="left" w:pos="142"/>
        </w:tabs>
        <w:ind w:right="133"/>
        <w:rPr>
          <w:b/>
          <w:sz w:val="27"/>
        </w:rPr>
      </w:pPr>
      <w:r>
        <w:rPr>
          <w:b/>
          <w:sz w:val="27"/>
        </w:rPr>
        <w:t>31.02.03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Лабораторная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диагностика</w:t>
      </w:r>
    </w:p>
    <w:p w14:paraId="277C3716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Выберите</w:t>
      </w:r>
      <w:r>
        <w:rPr>
          <w:spacing w:val="-6"/>
          <w:sz w:val="27"/>
        </w:rPr>
        <w:t xml:space="preserve"> </w:t>
      </w:r>
      <w:r>
        <w:rPr>
          <w:sz w:val="27"/>
        </w:rPr>
        <w:t>один</w:t>
      </w:r>
      <w:r>
        <w:rPr>
          <w:spacing w:val="-5"/>
          <w:sz w:val="27"/>
        </w:rPr>
        <w:t xml:space="preserve"> </w:t>
      </w:r>
      <w:r>
        <w:rPr>
          <w:sz w:val="27"/>
        </w:rPr>
        <w:t>правильный</w:t>
      </w:r>
      <w:r>
        <w:rPr>
          <w:spacing w:val="-5"/>
          <w:sz w:val="27"/>
        </w:rPr>
        <w:t xml:space="preserve"> </w:t>
      </w:r>
      <w:r>
        <w:rPr>
          <w:sz w:val="27"/>
        </w:rPr>
        <w:t>ответ</w:t>
      </w:r>
    </w:p>
    <w:p w14:paraId="635A0628" w14:textId="77777777" w:rsidR="008C7C5E" w:rsidRDefault="00337D29" w:rsidP="00803123">
      <w:pPr>
        <w:pStyle w:val="a4"/>
        <w:numPr>
          <w:ilvl w:val="1"/>
          <w:numId w:val="20"/>
        </w:numPr>
        <w:tabs>
          <w:tab w:val="left" w:pos="142"/>
          <w:tab w:val="left" w:pos="831"/>
        </w:tabs>
        <w:ind w:left="0" w:right="133" w:firstLine="0"/>
        <w:jc w:val="left"/>
        <w:rPr>
          <w:b/>
          <w:sz w:val="27"/>
        </w:rPr>
      </w:pPr>
      <w:r>
        <w:rPr>
          <w:b/>
          <w:sz w:val="27"/>
        </w:rPr>
        <w:t>Первичной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мочой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называется:</w:t>
      </w:r>
    </w:p>
    <w:p w14:paraId="0FAB0B18" w14:textId="77777777" w:rsidR="008C7C5E" w:rsidRDefault="008C7C5E" w:rsidP="00803123">
      <w:pPr>
        <w:pStyle w:val="a3"/>
        <w:tabs>
          <w:tab w:val="left" w:pos="142"/>
        </w:tabs>
        <w:ind w:right="133"/>
        <w:rPr>
          <w:b/>
          <w:sz w:val="13"/>
        </w:rPr>
      </w:pPr>
    </w:p>
    <w:tbl>
      <w:tblPr>
        <w:tblStyle w:val="TableNormal"/>
        <w:tblW w:w="0" w:type="auto"/>
        <w:tblInd w:w="675" w:type="dxa"/>
        <w:tblLayout w:type="fixed"/>
        <w:tblLook w:val="01E0" w:firstRow="1" w:lastRow="1" w:firstColumn="1" w:lastColumn="1" w:noHBand="0" w:noVBand="0"/>
      </w:tblPr>
      <w:tblGrid>
        <w:gridCol w:w="5436"/>
      </w:tblGrid>
      <w:tr w:rsidR="008C7C5E" w14:paraId="2605BF94" w14:textId="77777777">
        <w:trPr>
          <w:trHeight w:val="381"/>
        </w:trPr>
        <w:tc>
          <w:tcPr>
            <w:tcW w:w="5436" w:type="dxa"/>
          </w:tcPr>
          <w:p w14:paraId="2FD5540A" w14:textId="77777777" w:rsidR="008C7C5E" w:rsidRDefault="00337D29" w:rsidP="00803123">
            <w:pPr>
              <w:pStyle w:val="TableParagraph"/>
              <w:tabs>
                <w:tab w:val="left" w:pos="142"/>
              </w:tabs>
              <w:ind w:right="133"/>
              <w:rPr>
                <w:sz w:val="27"/>
              </w:rPr>
            </w:pPr>
            <w:r>
              <w:rPr>
                <w:sz w:val="27"/>
              </w:rPr>
              <w:t>а)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плазма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z w:val="27"/>
              </w:rPr>
              <w:t>крови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z w:val="27"/>
              </w:rPr>
              <w:t>с</w:t>
            </w:r>
            <w:r>
              <w:rPr>
                <w:spacing w:val="1"/>
                <w:sz w:val="27"/>
              </w:rPr>
              <w:t xml:space="preserve"> </w:t>
            </w:r>
            <w:r>
              <w:rPr>
                <w:sz w:val="27"/>
              </w:rPr>
              <w:t>белком</w:t>
            </w:r>
          </w:p>
        </w:tc>
      </w:tr>
      <w:tr w:rsidR="008C7C5E" w14:paraId="3F79BB81" w14:textId="77777777">
        <w:trPr>
          <w:trHeight w:val="381"/>
        </w:trPr>
        <w:tc>
          <w:tcPr>
            <w:tcW w:w="5436" w:type="dxa"/>
          </w:tcPr>
          <w:p w14:paraId="4593503B" w14:textId="77777777" w:rsidR="008C7C5E" w:rsidRDefault="00337D29" w:rsidP="00803123">
            <w:pPr>
              <w:pStyle w:val="TableParagraph"/>
              <w:tabs>
                <w:tab w:val="left" w:pos="142"/>
              </w:tabs>
              <w:ind w:right="133"/>
              <w:rPr>
                <w:sz w:val="27"/>
              </w:rPr>
            </w:pPr>
            <w:r>
              <w:rPr>
                <w:sz w:val="27"/>
              </w:rPr>
              <w:t>б)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плазма крови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с</w:t>
            </w:r>
            <w:r>
              <w:rPr>
                <w:spacing w:val="-3"/>
                <w:sz w:val="27"/>
              </w:rPr>
              <w:t xml:space="preserve"> </w:t>
            </w:r>
            <w:r>
              <w:rPr>
                <w:sz w:val="27"/>
              </w:rPr>
              <w:t>форменными элементами</w:t>
            </w:r>
          </w:p>
        </w:tc>
      </w:tr>
    </w:tbl>
    <w:p w14:paraId="3C1B160F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в)</w:t>
      </w:r>
      <w:r>
        <w:rPr>
          <w:spacing w:val="-4"/>
          <w:sz w:val="27"/>
        </w:rPr>
        <w:t xml:space="preserve"> </w:t>
      </w:r>
      <w:r>
        <w:rPr>
          <w:sz w:val="27"/>
        </w:rPr>
        <w:t>сыворотка</w:t>
      </w:r>
      <w:r>
        <w:rPr>
          <w:spacing w:val="-4"/>
          <w:sz w:val="27"/>
        </w:rPr>
        <w:t xml:space="preserve"> </w:t>
      </w:r>
      <w:r>
        <w:rPr>
          <w:sz w:val="27"/>
        </w:rPr>
        <w:t>крови</w:t>
      </w:r>
    </w:p>
    <w:p w14:paraId="762A2140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г)</w:t>
      </w:r>
      <w:r>
        <w:rPr>
          <w:spacing w:val="-4"/>
          <w:sz w:val="27"/>
        </w:rPr>
        <w:t xml:space="preserve"> </w:t>
      </w:r>
      <w:r>
        <w:rPr>
          <w:sz w:val="27"/>
        </w:rPr>
        <w:t>плазма</w:t>
      </w:r>
      <w:r>
        <w:rPr>
          <w:spacing w:val="-6"/>
          <w:sz w:val="27"/>
        </w:rPr>
        <w:t xml:space="preserve"> </w:t>
      </w:r>
      <w:r>
        <w:rPr>
          <w:sz w:val="27"/>
        </w:rPr>
        <w:t>крови без</w:t>
      </w:r>
      <w:r>
        <w:rPr>
          <w:spacing w:val="-1"/>
          <w:sz w:val="27"/>
        </w:rPr>
        <w:t xml:space="preserve"> </w:t>
      </w:r>
      <w:r>
        <w:rPr>
          <w:sz w:val="27"/>
        </w:rPr>
        <w:t>белка</w:t>
      </w:r>
    </w:p>
    <w:p w14:paraId="494A925B" w14:textId="77777777" w:rsidR="008C7C5E" w:rsidRDefault="00337D29" w:rsidP="00803123">
      <w:pPr>
        <w:pStyle w:val="a4"/>
        <w:numPr>
          <w:ilvl w:val="1"/>
          <w:numId w:val="20"/>
        </w:numPr>
        <w:tabs>
          <w:tab w:val="left" w:pos="142"/>
          <w:tab w:val="left" w:pos="471"/>
        </w:tabs>
        <w:ind w:left="0" w:right="133" w:firstLine="0"/>
        <w:jc w:val="left"/>
        <w:rPr>
          <w:b/>
          <w:sz w:val="27"/>
        </w:rPr>
      </w:pPr>
      <w:r>
        <w:rPr>
          <w:b/>
          <w:sz w:val="27"/>
        </w:rPr>
        <w:t>Фильтрация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мочи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–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это:</w:t>
      </w:r>
    </w:p>
    <w:p w14:paraId="4CDD7B82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а)</w:t>
      </w:r>
      <w:r>
        <w:rPr>
          <w:spacing w:val="-3"/>
          <w:sz w:val="27"/>
        </w:rPr>
        <w:t xml:space="preserve"> </w:t>
      </w:r>
      <w:r>
        <w:rPr>
          <w:sz w:val="27"/>
        </w:rPr>
        <w:t>переход</w:t>
      </w:r>
      <w:r>
        <w:rPr>
          <w:spacing w:val="-6"/>
          <w:sz w:val="27"/>
        </w:rPr>
        <w:t xml:space="preserve"> </w:t>
      </w:r>
      <w:r>
        <w:rPr>
          <w:sz w:val="27"/>
        </w:rPr>
        <w:t>жидкости</w:t>
      </w:r>
      <w:r>
        <w:rPr>
          <w:spacing w:val="1"/>
          <w:sz w:val="27"/>
        </w:rPr>
        <w:t xml:space="preserve"> </w:t>
      </w:r>
      <w:r>
        <w:rPr>
          <w:sz w:val="27"/>
        </w:rPr>
        <w:t>с</w:t>
      </w:r>
      <w:r>
        <w:rPr>
          <w:spacing w:val="-4"/>
          <w:sz w:val="27"/>
        </w:rPr>
        <w:t xml:space="preserve"> </w:t>
      </w:r>
      <w:r>
        <w:rPr>
          <w:sz w:val="27"/>
        </w:rPr>
        <w:t>растворенными</w:t>
      </w:r>
      <w:r>
        <w:rPr>
          <w:spacing w:val="-4"/>
          <w:sz w:val="27"/>
        </w:rPr>
        <w:t xml:space="preserve"> </w:t>
      </w:r>
      <w:r>
        <w:rPr>
          <w:sz w:val="27"/>
        </w:rPr>
        <w:t>в</w:t>
      </w:r>
      <w:r>
        <w:rPr>
          <w:spacing w:val="-6"/>
          <w:sz w:val="27"/>
        </w:rPr>
        <w:t xml:space="preserve"> </w:t>
      </w:r>
      <w:r>
        <w:rPr>
          <w:sz w:val="27"/>
        </w:rPr>
        <w:t>ней</w:t>
      </w:r>
      <w:r>
        <w:rPr>
          <w:spacing w:val="-3"/>
          <w:sz w:val="27"/>
        </w:rPr>
        <w:t xml:space="preserve"> </w:t>
      </w:r>
      <w:r>
        <w:rPr>
          <w:sz w:val="27"/>
        </w:rPr>
        <w:t>веществами</w:t>
      </w:r>
      <w:r>
        <w:rPr>
          <w:spacing w:val="-4"/>
          <w:sz w:val="27"/>
        </w:rPr>
        <w:t xml:space="preserve"> </w:t>
      </w:r>
      <w:r>
        <w:rPr>
          <w:sz w:val="27"/>
        </w:rPr>
        <w:t>из</w:t>
      </w:r>
      <w:r>
        <w:rPr>
          <w:spacing w:val="-4"/>
          <w:sz w:val="27"/>
        </w:rPr>
        <w:t xml:space="preserve"> </w:t>
      </w:r>
      <w:r>
        <w:rPr>
          <w:sz w:val="27"/>
        </w:rPr>
        <w:t>плазмы</w:t>
      </w:r>
      <w:r>
        <w:rPr>
          <w:spacing w:val="-2"/>
          <w:sz w:val="27"/>
        </w:rPr>
        <w:t xml:space="preserve"> </w:t>
      </w:r>
      <w:r>
        <w:rPr>
          <w:sz w:val="27"/>
        </w:rPr>
        <w:t>крови</w:t>
      </w:r>
      <w:r>
        <w:rPr>
          <w:spacing w:val="1"/>
          <w:sz w:val="27"/>
        </w:rPr>
        <w:t xml:space="preserve"> </w:t>
      </w:r>
      <w:r>
        <w:rPr>
          <w:sz w:val="27"/>
        </w:rPr>
        <w:t>в</w:t>
      </w:r>
      <w:r>
        <w:rPr>
          <w:spacing w:val="-65"/>
          <w:sz w:val="27"/>
        </w:rPr>
        <w:t xml:space="preserve"> </w:t>
      </w:r>
      <w:r>
        <w:rPr>
          <w:sz w:val="27"/>
        </w:rPr>
        <w:t>первичную</w:t>
      </w:r>
      <w:r>
        <w:rPr>
          <w:spacing w:val="4"/>
          <w:sz w:val="27"/>
        </w:rPr>
        <w:t xml:space="preserve"> </w:t>
      </w:r>
      <w:r>
        <w:rPr>
          <w:sz w:val="27"/>
        </w:rPr>
        <w:t>мочу</w:t>
      </w:r>
    </w:p>
    <w:p w14:paraId="67D80AE2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б)</w:t>
      </w:r>
      <w:r>
        <w:rPr>
          <w:spacing w:val="-3"/>
          <w:sz w:val="27"/>
        </w:rPr>
        <w:t xml:space="preserve"> </w:t>
      </w:r>
      <w:r>
        <w:rPr>
          <w:sz w:val="27"/>
        </w:rPr>
        <w:t>обратное всасывание</w:t>
      </w:r>
      <w:r>
        <w:rPr>
          <w:spacing w:val="-3"/>
          <w:sz w:val="27"/>
        </w:rPr>
        <w:t xml:space="preserve"> </w:t>
      </w:r>
      <w:r>
        <w:rPr>
          <w:sz w:val="27"/>
        </w:rPr>
        <w:t>из</w:t>
      </w:r>
      <w:r>
        <w:rPr>
          <w:spacing w:val="-4"/>
          <w:sz w:val="27"/>
        </w:rPr>
        <w:t xml:space="preserve"> </w:t>
      </w:r>
      <w:r>
        <w:rPr>
          <w:sz w:val="27"/>
        </w:rPr>
        <w:t>первичной</w:t>
      </w:r>
      <w:r>
        <w:rPr>
          <w:spacing w:val="-5"/>
          <w:sz w:val="27"/>
        </w:rPr>
        <w:t xml:space="preserve"> </w:t>
      </w:r>
      <w:r>
        <w:rPr>
          <w:sz w:val="27"/>
        </w:rPr>
        <w:t>мочи</w:t>
      </w:r>
      <w:r>
        <w:rPr>
          <w:spacing w:val="-4"/>
          <w:sz w:val="27"/>
        </w:rPr>
        <w:t xml:space="preserve"> </w:t>
      </w:r>
      <w:r>
        <w:rPr>
          <w:sz w:val="27"/>
        </w:rPr>
        <w:t>в</w:t>
      </w:r>
      <w:r>
        <w:rPr>
          <w:spacing w:val="-6"/>
          <w:sz w:val="27"/>
        </w:rPr>
        <w:t xml:space="preserve"> </w:t>
      </w:r>
      <w:r>
        <w:rPr>
          <w:sz w:val="27"/>
        </w:rPr>
        <w:t>кровь</w:t>
      </w:r>
      <w:r>
        <w:rPr>
          <w:spacing w:val="-3"/>
          <w:sz w:val="27"/>
        </w:rPr>
        <w:t xml:space="preserve"> </w:t>
      </w:r>
      <w:r>
        <w:rPr>
          <w:sz w:val="27"/>
        </w:rPr>
        <w:t>воды</w:t>
      </w:r>
      <w:r>
        <w:rPr>
          <w:spacing w:val="-2"/>
          <w:sz w:val="27"/>
        </w:rPr>
        <w:t xml:space="preserve"> </w:t>
      </w:r>
      <w:r>
        <w:rPr>
          <w:sz w:val="27"/>
        </w:rPr>
        <w:t>с</w:t>
      </w:r>
      <w:r>
        <w:rPr>
          <w:spacing w:val="-4"/>
          <w:sz w:val="27"/>
        </w:rPr>
        <w:t xml:space="preserve"> </w:t>
      </w:r>
      <w:r>
        <w:rPr>
          <w:sz w:val="27"/>
        </w:rPr>
        <w:t>растворенными</w:t>
      </w:r>
      <w:r>
        <w:rPr>
          <w:spacing w:val="-5"/>
          <w:sz w:val="27"/>
        </w:rPr>
        <w:t xml:space="preserve"> </w:t>
      </w:r>
      <w:r>
        <w:rPr>
          <w:sz w:val="27"/>
        </w:rPr>
        <w:t>в</w:t>
      </w:r>
      <w:r>
        <w:rPr>
          <w:spacing w:val="-1"/>
          <w:sz w:val="27"/>
        </w:rPr>
        <w:t xml:space="preserve"> </w:t>
      </w:r>
      <w:r>
        <w:rPr>
          <w:sz w:val="27"/>
        </w:rPr>
        <w:t>ней</w:t>
      </w:r>
      <w:r>
        <w:rPr>
          <w:spacing w:val="-65"/>
          <w:sz w:val="27"/>
        </w:rPr>
        <w:t xml:space="preserve"> </w:t>
      </w:r>
      <w:r>
        <w:rPr>
          <w:sz w:val="27"/>
        </w:rPr>
        <w:t>веществами</w:t>
      </w:r>
    </w:p>
    <w:p w14:paraId="6A26EF45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в) добавочное выделение из плазмы крови в мочу чужеродных для организма</w:t>
      </w:r>
      <w:r>
        <w:rPr>
          <w:spacing w:val="-66"/>
          <w:sz w:val="27"/>
        </w:rPr>
        <w:t xml:space="preserve"> </w:t>
      </w:r>
      <w:r>
        <w:rPr>
          <w:sz w:val="27"/>
        </w:rPr>
        <w:t>веществ</w:t>
      </w:r>
    </w:p>
    <w:p w14:paraId="72B61A62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г)</w:t>
      </w:r>
      <w:r>
        <w:rPr>
          <w:spacing w:val="-4"/>
          <w:sz w:val="27"/>
        </w:rPr>
        <w:t xml:space="preserve"> </w:t>
      </w:r>
      <w:r>
        <w:rPr>
          <w:sz w:val="27"/>
        </w:rPr>
        <w:t>образование</w:t>
      </w:r>
      <w:r>
        <w:rPr>
          <w:spacing w:val="-4"/>
          <w:sz w:val="27"/>
        </w:rPr>
        <w:t xml:space="preserve"> </w:t>
      </w:r>
      <w:r>
        <w:rPr>
          <w:sz w:val="27"/>
        </w:rPr>
        <w:t>вторичной</w:t>
      </w:r>
      <w:r>
        <w:rPr>
          <w:spacing w:val="-5"/>
          <w:sz w:val="27"/>
        </w:rPr>
        <w:t xml:space="preserve"> </w:t>
      </w:r>
      <w:r>
        <w:rPr>
          <w:sz w:val="27"/>
        </w:rPr>
        <w:t>мочи</w:t>
      </w:r>
    </w:p>
    <w:p w14:paraId="4F1F0628" w14:textId="77777777" w:rsidR="008C7C5E" w:rsidRDefault="00337D29" w:rsidP="00803123">
      <w:pPr>
        <w:pStyle w:val="a4"/>
        <w:numPr>
          <w:ilvl w:val="1"/>
          <w:numId w:val="20"/>
        </w:numPr>
        <w:tabs>
          <w:tab w:val="left" w:pos="142"/>
          <w:tab w:val="left" w:pos="269"/>
        </w:tabs>
        <w:ind w:left="0" w:right="133" w:firstLine="0"/>
        <w:rPr>
          <w:b/>
          <w:sz w:val="27"/>
        </w:rPr>
      </w:pPr>
      <w:r>
        <w:rPr>
          <w:b/>
          <w:sz w:val="27"/>
        </w:rPr>
        <w:t>Стволовая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клетка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кроветворения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обладает:</w:t>
      </w:r>
    </w:p>
    <w:p w14:paraId="743BFD60" w14:textId="77777777" w:rsidR="008C7C5E" w:rsidRDefault="00337D29" w:rsidP="00803123">
      <w:pPr>
        <w:tabs>
          <w:tab w:val="left" w:pos="142"/>
        </w:tabs>
        <w:ind w:right="133"/>
        <w:jc w:val="right"/>
        <w:rPr>
          <w:sz w:val="27"/>
        </w:rPr>
      </w:pPr>
      <w:r>
        <w:rPr>
          <w:sz w:val="27"/>
        </w:rPr>
        <w:t>а)</w:t>
      </w:r>
      <w:r>
        <w:rPr>
          <w:spacing w:val="-4"/>
          <w:sz w:val="27"/>
        </w:rPr>
        <w:t xml:space="preserve"> </w:t>
      </w:r>
      <w:proofErr w:type="spellStart"/>
      <w:r>
        <w:rPr>
          <w:sz w:val="27"/>
        </w:rPr>
        <w:t>полипотентностью</w:t>
      </w:r>
      <w:proofErr w:type="spellEnd"/>
      <w:r>
        <w:rPr>
          <w:spacing w:val="-7"/>
          <w:sz w:val="27"/>
        </w:rPr>
        <w:t xml:space="preserve"> </w:t>
      </w:r>
      <w:r>
        <w:rPr>
          <w:sz w:val="27"/>
        </w:rPr>
        <w:t>и</w:t>
      </w:r>
      <w:r>
        <w:rPr>
          <w:spacing w:val="-6"/>
          <w:sz w:val="27"/>
        </w:rPr>
        <w:t xml:space="preserve"> </w:t>
      </w:r>
      <w:proofErr w:type="spellStart"/>
      <w:r>
        <w:rPr>
          <w:sz w:val="27"/>
        </w:rPr>
        <w:t>самоподдержанием</w:t>
      </w:r>
      <w:proofErr w:type="spellEnd"/>
    </w:p>
    <w:p w14:paraId="3C744BB4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б)</w:t>
      </w:r>
      <w:r>
        <w:rPr>
          <w:spacing w:val="-7"/>
          <w:sz w:val="27"/>
        </w:rPr>
        <w:t xml:space="preserve"> </w:t>
      </w:r>
      <w:proofErr w:type="spellStart"/>
      <w:r>
        <w:rPr>
          <w:sz w:val="27"/>
        </w:rPr>
        <w:t>полипотентностью</w:t>
      </w:r>
      <w:proofErr w:type="spellEnd"/>
      <w:r>
        <w:rPr>
          <w:spacing w:val="-8"/>
          <w:sz w:val="27"/>
        </w:rPr>
        <w:t xml:space="preserve"> </w:t>
      </w:r>
      <w:r>
        <w:rPr>
          <w:sz w:val="27"/>
        </w:rPr>
        <w:t>и</w:t>
      </w:r>
      <w:r>
        <w:rPr>
          <w:spacing w:val="-7"/>
          <w:sz w:val="27"/>
        </w:rPr>
        <w:t xml:space="preserve"> </w:t>
      </w:r>
      <w:r>
        <w:rPr>
          <w:sz w:val="27"/>
        </w:rPr>
        <w:t>цитохимической</w:t>
      </w:r>
      <w:r>
        <w:rPr>
          <w:spacing w:val="-4"/>
          <w:sz w:val="27"/>
        </w:rPr>
        <w:t xml:space="preserve"> </w:t>
      </w:r>
      <w:r>
        <w:rPr>
          <w:sz w:val="27"/>
        </w:rPr>
        <w:t>инертностью</w:t>
      </w:r>
    </w:p>
    <w:p w14:paraId="54890DBC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в)</w:t>
      </w:r>
      <w:r>
        <w:rPr>
          <w:spacing w:val="-5"/>
          <w:sz w:val="27"/>
        </w:rPr>
        <w:t xml:space="preserve"> </w:t>
      </w:r>
      <w:r>
        <w:rPr>
          <w:sz w:val="27"/>
        </w:rPr>
        <w:t>цитохимической</w:t>
      </w:r>
      <w:r>
        <w:rPr>
          <w:spacing w:val="-4"/>
          <w:sz w:val="27"/>
        </w:rPr>
        <w:t xml:space="preserve"> </w:t>
      </w:r>
      <w:r>
        <w:rPr>
          <w:sz w:val="27"/>
        </w:rPr>
        <w:t>инертностью</w:t>
      </w:r>
      <w:r>
        <w:rPr>
          <w:spacing w:val="-6"/>
          <w:sz w:val="27"/>
        </w:rPr>
        <w:t xml:space="preserve"> </w:t>
      </w:r>
      <w:r>
        <w:rPr>
          <w:sz w:val="27"/>
        </w:rPr>
        <w:t>и</w:t>
      </w:r>
      <w:r>
        <w:rPr>
          <w:spacing w:val="-5"/>
          <w:sz w:val="27"/>
        </w:rPr>
        <w:t xml:space="preserve"> </w:t>
      </w:r>
      <w:r>
        <w:rPr>
          <w:sz w:val="27"/>
        </w:rPr>
        <w:t>регулятором</w:t>
      </w:r>
      <w:r>
        <w:rPr>
          <w:spacing w:val="-8"/>
          <w:sz w:val="27"/>
        </w:rPr>
        <w:t xml:space="preserve"> </w:t>
      </w:r>
      <w:r>
        <w:rPr>
          <w:sz w:val="27"/>
        </w:rPr>
        <w:t>кроветворения</w:t>
      </w:r>
    </w:p>
    <w:p w14:paraId="28E0BADE" w14:textId="77777777" w:rsidR="008C7C5E" w:rsidRDefault="00337D29" w:rsidP="00803123">
      <w:pPr>
        <w:tabs>
          <w:tab w:val="left" w:pos="142"/>
          <w:tab w:val="left" w:pos="1353"/>
          <w:tab w:val="left" w:pos="3992"/>
          <w:tab w:val="left" w:pos="6702"/>
          <w:tab w:val="left" w:pos="8549"/>
        </w:tabs>
        <w:ind w:right="133"/>
        <w:rPr>
          <w:sz w:val="27"/>
        </w:rPr>
      </w:pPr>
      <w:r>
        <w:rPr>
          <w:sz w:val="27"/>
        </w:rPr>
        <w:t>г)</w:t>
      </w:r>
      <w:r>
        <w:rPr>
          <w:sz w:val="27"/>
        </w:rPr>
        <w:tab/>
      </w:r>
      <w:proofErr w:type="spellStart"/>
      <w:r>
        <w:rPr>
          <w:sz w:val="27"/>
        </w:rPr>
        <w:t>полипотентностью</w:t>
      </w:r>
      <w:proofErr w:type="spellEnd"/>
      <w:r>
        <w:rPr>
          <w:sz w:val="27"/>
        </w:rPr>
        <w:t>,</w:t>
      </w:r>
      <w:r>
        <w:rPr>
          <w:sz w:val="27"/>
        </w:rPr>
        <w:tab/>
      </w:r>
      <w:proofErr w:type="spellStart"/>
      <w:r>
        <w:rPr>
          <w:sz w:val="27"/>
        </w:rPr>
        <w:t>самоподдержанием</w:t>
      </w:r>
      <w:proofErr w:type="spellEnd"/>
      <w:r>
        <w:rPr>
          <w:sz w:val="27"/>
        </w:rPr>
        <w:t>,</w:t>
      </w:r>
      <w:r>
        <w:rPr>
          <w:sz w:val="27"/>
        </w:rPr>
        <w:tab/>
        <w:t>регулятором</w:t>
      </w:r>
      <w:r>
        <w:rPr>
          <w:sz w:val="27"/>
        </w:rPr>
        <w:tab/>
        <w:t>кроветворения,</w:t>
      </w:r>
      <w:r>
        <w:rPr>
          <w:spacing w:val="-65"/>
          <w:sz w:val="27"/>
        </w:rPr>
        <w:t xml:space="preserve"> </w:t>
      </w:r>
      <w:r>
        <w:rPr>
          <w:sz w:val="27"/>
        </w:rPr>
        <w:t>цитохимической инертностью</w:t>
      </w:r>
    </w:p>
    <w:p w14:paraId="506D9AC2" w14:textId="77777777" w:rsidR="008C7C5E" w:rsidRDefault="00337D29" w:rsidP="00803123">
      <w:pPr>
        <w:pStyle w:val="a4"/>
        <w:numPr>
          <w:ilvl w:val="1"/>
          <w:numId w:val="20"/>
        </w:numPr>
        <w:tabs>
          <w:tab w:val="left" w:pos="142"/>
          <w:tab w:val="left" w:pos="379"/>
        </w:tabs>
        <w:ind w:left="0" w:right="133" w:firstLine="0"/>
        <w:jc w:val="left"/>
        <w:rPr>
          <w:b/>
          <w:sz w:val="27"/>
        </w:rPr>
      </w:pPr>
      <w:r>
        <w:rPr>
          <w:b/>
          <w:sz w:val="27"/>
        </w:rPr>
        <w:t>Величина</w:t>
      </w:r>
      <w:r>
        <w:rPr>
          <w:b/>
          <w:spacing w:val="-1"/>
          <w:sz w:val="27"/>
        </w:rPr>
        <w:t xml:space="preserve"> </w:t>
      </w:r>
      <w:r>
        <w:rPr>
          <w:b/>
          <w:sz w:val="27"/>
        </w:rPr>
        <w:t>цветового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показателя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отражает:</w:t>
      </w:r>
    </w:p>
    <w:p w14:paraId="17D6E297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а) диаметр эритроцитов</w:t>
      </w:r>
      <w:r>
        <w:rPr>
          <w:spacing w:val="-65"/>
          <w:sz w:val="27"/>
        </w:rPr>
        <w:t xml:space="preserve"> </w:t>
      </w:r>
      <w:r>
        <w:rPr>
          <w:sz w:val="27"/>
        </w:rPr>
        <w:t>б)</w:t>
      </w:r>
      <w:r>
        <w:rPr>
          <w:spacing w:val="-1"/>
          <w:sz w:val="27"/>
        </w:rPr>
        <w:t xml:space="preserve"> </w:t>
      </w:r>
      <w:r>
        <w:rPr>
          <w:sz w:val="27"/>
        </w:rPr>
        <w:t>форму</w:t>
      </w:r>
      <w:r>
        <w:rPr>
          <w:spacing w:val="-7"/>
          <w:sz w:val="27"/>
        </w:rPr>
        <w:t xml:space="preserve"> </w:t>
      </w:r>
      <w:r>
        <w:rPr>
          <w:sz w:val="27"/>
        </w:rPr>
        <w:t>эритроцитов</w:t>
      </w:r>
    </w:p>
    <w:p w14:paraId="30C77B3E" w14:textId="0C36D99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в) соотношение между гемоглобином и эритроцитом</w:t>
      </w:r>
      <w:r>
        <w:rPr>
          <w:spacing w:val="-66"/>
          <w:sz w:val="27"/>
        </w:rPr>
        <w:t xml:space="preserve"> </w:t>
      </w:r>
      <w:r>
        <w:rPr>
          <w:sz w:val="27"/>
        </w:rPr>
        <w:t>г)</w:t>
      </w:r>
      <w:r>
        <w:rPr>
          <w:spacing w:val="-2"/>
          <w:sz w:val="27"/>
        </w:rPr>
        <w:t xml:space="preserve"> </w:t>
      </w:r>
      <w:r>
        <w:rPr>
          <w:sz w:val="27"/>
        </w:rPr>
        <w:t>степень насыщения эритроцита</w:t>
      </w:r>
      <w:r>
        <w:rPr>
          <w:spacing w:val="-1"/>
          <w:sz w:val="27"/>
        </w:rPr>
        <w:t xml:space="preserve"> </w:t>
      </w:r>
      <w:r>
        <w:rPr>
          <w:sz w:val="27"/>
        </w:rPr>
        <w:t>гемоглобином</w:t>
      </w:r>
    </w:p>
    <w:p w14:paraId="6FCFB6BD" w14:textId="77777777" w:rsidR="008C7C5E" w:rsidRDefault="00337D29" w:rsidP="00803123">
      <w:pPr>
        <w:pStyle w:val="a4"/>
        <w:numPr>
          <w:ilvl w:val="1"/>
          <w:numId w:val="20"/>
        </w:numPr>
        <w:tabs>
          <w:tab w:val="left" w:pos="142"/>
          <w:tab w:val="left" w:pos="379"/>
        </w:tabs>
        <w:ind w:left="0" w:right="133" w:firstLine="0"/>
        <w:jc w:val="left"/>
        <w:rPr>
          <w:b/>
          <w:sz w:val="27"/>
        </w:rPr>
      </w:pPr>
      <w:r>
        <w:rPr>
          <w:b/>
          <w:sz w:val="27"/>
        </w:rPr>
        <w:t>Исследование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гликемического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профиля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проводят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с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целью:</w:t>
      </w:r>
    </w:p>
    <w:p w14:paraId="0EA259DD" w14:textId="77777777" w:rsidR="008C7C5E" w:rsidRDefault="008C7C5E" w:rsidP="00803123">
      <w:pPr>
        <w:pStyle w:val="a3"/>
        <w:tabs>
          <w:tab w:val="left" w:pos="142"/>
        </w:tabs>
        <w:ind w:right="133"/>
        <w:rPr>
          <w:b/>
          <w:sz w:val="13"/>
        </w:rPr>
      </w:pPr>
    </w:p>
    <w:tbl>
      <w:tblPr>
        <w:tblStyle w:val="TableNormal"/>
        <w:tblW w:w="0" w:type="auto"/>
        <w:tblInd w:w="675" w:type="dxa"/>
        <w:tblLayout w:type="fixed"/>
        <w:tblLook w:val="01E0" w:firstRow="1" w:lastRow="1" w:firstColumn="1" w:lastColumn="1" w:noHBand="0" w:noVBand="0"/>
      </w:tblPr>
      <w:tblGrid>
        <w:gridCol w:w="5930"/>
      </w:tblGrid>
      <w:tr w:rsidR="008C7C5E" w14:paraId="082456F7" w14:textId="77777777">
        <w:trPr>
          <w:trHeight w:val="381"/>
        </w:trPr>
        <w:tc>
          <w:tcPr>
            <w:tcW w:w="5930" w:type="dxa"/>
          </w:tcPr>
          <w:p w14:paraId="055E27AA" w14:textId="77777777" w:rsidR="008C7C5E" w:rsidRDefault="00337D29" w:rsidP="00803123">
            <w:pPr>
              <w:pStyle w:val="TableParagraph"/>
              <w:tabs>
                <w:tab w:val="left" w:pos="142"/>
              </w:tabs>
              <w:ind w:right="133"/>
              <w:rPr>
                <w:sz w:val="27"/>
              </w:rPr>
            </w:pPr>
            <w:r>
              <w:rPr>
                <w:sz w:val="27"/>
              </w:rPr>
              <w:t>а)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выявить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z w:val="27"/>
              </w:rPr>
              <w:t>сахарный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z w:val="27"/>
              </w:rPr>
              <w:t>диабет</w:t>
            </w:r>
          </w:p>
        </w:tc>
      </w:tr>
      <w:tr w:rsidR="008C7C5E" w14:paraId="3D9917D8" w14:textId="77777777">
        <w:trPr>
          <w:trHeight w:val="465"/>
        </w:trPr>
        <w:tc>
          <w:tcPr>
            <w:tcW w:w="5930" w:type="dxa"/>
          </w:tcPr>
          <w:p w14:paraId="7528E9AA" w14:textId="77777777" w:rsidR="008C7C5E" w:rsidRDefault="00337D29" w:rsidP="00803123">
            <w:pPr>
              <w:pStyle w:val="TableParagraph"/>
              <w:tabs>
                <w:tab w:val="left" w:pos="142"/>
              </w:tabs>
              <w:ind w:right="133"/>
              <w:rPr>
                <w:sz w:val="27"/>
              </w:rPr>
            </w:pPr>
            <w:r>
              <w:rPr>
                <w:sz w:val="27"/>
              </w:rPr>
              <w:t>б)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выявить</w:t>
            </w:r>
            <w:r>
              <w:rPr>
                <w:spacing w:val="-4"/>
                <w:sz w:val="27"/>
              </w:rPr>
              <w:t xml:space="preserve"> </w:t>
            </w:r>
            <w:r>
              <w:rPr>
                <w:sz w:val="27"/>
              </w:rPr>
              <w:t>нарушение</w:t>
            </w:r>
            <w:r>
              <w:rPr>
                <w:spacing w:val="-1"/>
                <w:sz w:val="27"/>
              </w:rPr>
              <w:t xml:space="preserve"> </w:t>
            </w:r>
            <w:r>
              <w:rPr>
                <w:sz w:val="27"/>
              </w:rPr>
              <w:t>толерантности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к</w:t>
            </w:r>
            <w:r>
              <w:rPr>
                <w:spacing w:val="-7"/>
                <w:sz w:val="27"/>
              </w:rPr>
              <w:t xml:space="preserve"> </w:t>
            </w:r>
            <w:r>
              <w:rPr>
                <w:sz w:val="27"/>
              </w:rPr>
              <w:t>глюкозе</w:t>
            </w:r>
          </w:p>
        </w:tc>
      </w:tr>
      <w:tr w:rsidR="008C7C5E" w14:paraId="3A522E69" w14:textId="77777777">
        <w:trPr>
          <w:trHeight w:val="381"/>
        </w:trPr>
        <w:tc>
          <w:tcPr>
            <w:tcW w:w="5930" w:type="dxa"/>
          </w:tcPr>
          <w:p w14:paraId="35348153" w14:textId="77777777" w:rsidR="008C7C5E" w:rsidRDefault="00337D29" w:rsidP="00803123">
            <w:pPr>
              <w:pStyle w:val="TableParagraph"/>
              <w:tabs>
                <w:tab w:val="left" w:pos="142"/>
              </w:tabs>
              <w:ind w:right="133"/>
              <w:rPr>
                <w:sz w:val="27"/>
              </w:rPr>
            </w:pPr>
            <w:r>
              <w:rPr>
                <w:sz w:val="27"/>
              </w:rPr>
              <w:t>в)</w:t>
            </w:r>
            <w:r>
              <w:rPr>
                <w:spacing w:val="-5"/>
                <w:sz w:val="27"/>
              </w:rPr>
              <w:t xml:space="preserve"> </w:t>
            </w:r>
            <w:r>
              <w:rPr>
                <w:sz w:val="27"/>
              </w:rPr>
              <w:t>подбора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адекватной</w:t>
            </w:r>
            <w:r>
              <w:rPr>
                <w:spacing w:val="-6"/>
                <w:sz w:val="27"/>
              </w:rPr>
              <w:t xml:space="preserve"> </w:t>
            </w:r>
            <w:r>
              <w:rPr>
                <w:sz w:val="27"/>
              </w:rPr>
              <w:t>инсулинотерапии</w:t>
            </w:r>
          </w:p>
        </w:tc>
      </w:tr>
    </w:tbl>
    <w:p w14:paraId="79DBA37A" w14:textId="63AAA881" w:rsidR="008C7C5E" w:rsidRPr="001179A8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г)</w:t>
      </w:r>
      <w:r>
        <w:rPr>
          <w:spacing w:val="-4"/>
          <w:sz w:val="27"/>
        </w:rPr>
        <w:t xml:space="preserve"> </w:t>
      </w:r>
      <w:r>
        <w:rPr>
          <w:sz w:val="27"/>
        </w:rPr>
        <w:t>подбора</w:t>
      </w:r>
      <w:r>
        <w:rPr>
          <w:spacing w:val="-5"/>
          <w:sz w:val="27"/>
        </w:rPr>
        <w:t xml:space="preserve"> </w:t>
      </w:r>
      <w:proofErr w:type="spellStart"/>
      <w:r>
        <w:rPr>
          <w:sz w:val="27"/>
        </w:rPr>
        <w:t>сахароснижающих</w:t>
      </w:r>
      <w:proofErr w:type="spellEnd"/>
      <w:r>
        <w:rPr>
          <w:spacing w:val="-2"/>
          <w:sz w:val="27"/>
        </w:rPr>
        <w:t xml:space="preserve"> </w:t>
      </w:r>
      <w:r>
        <w:rPr>
          <w:sz w:val="27"/>
        </w:rPr>
        <w:t>препаратов</w:t>
      </w:r>
    </w:p>
    <w:p w14:paraId="7A1B72A2" w14:textId="77777777" w:rsidR="008C7C5E" w:rsidRDefault="008C7C5E" w:rsidP="00803123">
      <w:pPr>
        <w:pStyle w:val="a3"/>
        <w:tabs>
          <w:tab w:val="left" w:pos="142"/>
        </w:tabs>
        <w:ind w:right="133"/>
        <w:rPr>
          <w:sz w:val="24"/>
        </w:rPr>
      </w:pPr>
    </w:p>
    <w:p w14:paraId="0A099FAD" w14:textId="77777777" w:rsidR="008C7C5E" w:rsidRDefault="00337D29" w:rsidP="00803123">
      <w:pPr>
        <w:tabs>
          <w:tab w:val="left" w:pos="142"/>
        </w:tabs>
        <w:ind w:right="133"/>
        <w:jc w:val="both"/>
        <w:rPr>
          <w:b/>
          <w:sz w:val="27"/>
        </w:rPr>
      </w:pPr>
      <w:r>
        <w:rPr>
          <w:b/>
          <w:sz w:val="27"/>
        </w:rPr>
        <w:t>Тестовые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задания</w:t>
      </w:r>
    </w:p>
    <w:p w14:paraId="2E3F55D6" w14:textId="77777777" w:rsidR="008C7C5E" w:rsidRDefault="00337D29" w:rsidP="00803123">
      <w:pPr>
        <w:tabs>
          <w:tab w:val="left" w:pos="142"/>
        </w:tabs>
        <w:ind w:right="133"/>
        <w:jc w:val="both"/>
        <w:rPr>
          <w:b/>
          <w:sz w:val="27"/>
        </w:rPr>
      </w:pPr>
      <w:r>
        <w:rPr>
          <w:sz w:val="27"/>
        </w:rPr>
        <w:t>ПМ.03 Выполнение микробиологических лабораторных исследований первой и</w:t>
      </w:r>
      <w:r>
        <w:rPr>
          <w:spacing w:val="1"/>
          <w:sz w:val="27"/>
        </w:rPr>
        <w:t xml:space="preserve"> </w:t>
      </w:r>
      <w:r>
        <w:rPr>
          <w:sz w:val="27"/>
        </w:rPr>
        <w:t>второй</w:t>
      </w:r>
      <w:r>
        <w:rPr>
          <w:spacing w:val="1"/>
          <w:sz w:val="27"/>
        </w:rPr>
        <w:t xml:space="preserve"> </w:t>
      </w:r>
      <w:r>
        <w:rPr>
          <w:sz w:val="27"/>
        </w:rPr>
        <w:t>категории</w:t>
      </w:r>
      <w:r>
        <w:rPr>
          <w:spacing w:val="1"/>
          <w:sz w:val="27"/>
        </w:rPr>
        <w:t xml:space="preserve"> </w:t>
      </w:r>
      <w:r>
        <w:rPr>
          <w:sz w:val="27"/>
        </w:rPr>
        <w:t>сложности</w:t>
      </w:r>
      <w:r>
        <w:rPr>
          <w:spacing w:val="1"/>
          <w:sz w:val="27"/>
        </w:rPr>
        <w:t xml:space="preserve"> </w:t>
      </w:r>
      <w:r>
        <w:rPr>
          <w:sz w:val="27"/>
        </w:rPr>
        <w:t>для</w:t>
      </w:r>
      <w:r>
        <w:rPr>
          <w:spacing w:val="1"/>
          <w:sz w:val="27"/>
        </w:rPr>
        <w:t xml:space="preserve"> </w:t>
      </w:r>
      <w:r>
        <w:rPr>
          <w:sz w:val="27"/>
        </w:rPr>
        <w:t>проведения</w:t>
      </w:r>
      <w:r>
        <w:rPr>
          <w:spacing w:val="1"/>
          <w:sz w:val="27"/>
        </w:rPr>
        <w:t xml:space="preserve"> </w:t>
      </w:r>
      <w:r>
        <w:rPr>
          <w:sz w:val="27"/>
        </w:rPr>
        <w:t>ГИА</w:t>
      </w:r>
      <w:r>
        <w:rPr>
          <w:spacing w:val="1"/>
          <w:sz w:val="27"/>
        </w:rPr>
        <w:t xml:space="preserve"> </w:t>
      </w:r>
      <w:r>
        <w:rPr>
          <w:sz w:val="27"/>
        </w:rPr>
        <w:t>по</w:t>
      </w:r>
      <w:r>
        <w:rPr>
          <w:spacing w:val="1"/>
          <w:sz w:val="27"/>
        </w:rPr>
        <w:t xml:space="preserve"> </w:t>
      </w:r>
      <w:r>
        <w:rPr>
          <w:sz w:val="27"/>
        </w:rPr>
        <w:t>специальности</w:t>
      </w:r>
      <w:r>
        <w:rPr>
          <w:spacing w:val="1"/>
          <w:sz w:val="27"/>
        </w:rPr>
        <w:t xml:space="preserve"> </w:t>
      </w:r>
      <w:r>
        <w:rPr>
          <w:b/>
          <w:sz w:val="27"/>
        </w:rPr>
        <w:t>31.02.03</w:t>
      </w:r>
      <w:r>
        <w:rPr>
          <w:b/>
          <w:spacing w:val="1"/>
          <w:sz w:val="27"/>
        </w:rPr>
        <w:t xml:space="preserve"> </w:t>
      </w:r>
      <w:r>
        <w:rPr>
          <w:b/>
          <w:sz w:val="27"/>
        </w:rPr>
        <w:t>Лабораторная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диагностика</w:t>
      </w:r>
    </w:p>
    <w:p w14:paraId="4ECCD01A" w14:textId="77777777" w:rsidR="008C7C5E" w:rsidRDefault="00337D29" w:rsidP="00803123">
      <w:pPr>
        <w:tabs>
          <w:tab w:val="left" w:pos="142"/>
        </w:tabs>
        <w:ind w:right="133"/>
        <w:jc w:val="both"/>
        <w:rPr>
          <w:sz w:val="27"/>
        </w:rPr>
      </w:pPr>
      <w:r>
        <w:rPr>
          <w:sz w:val="27"/>
        </w:rPr>
        <w:t>Выберите</w:t>
      </w:r>
      <w:r>
        <w:rPr>
          <w:spacing w:val="-6"/>
          <w:sz w:val="27"/>
        </w:rPr>
        <w:t xml:space="preserve"> </w:t>
      </w:r>
      <w:r>
        <w:rPr>
          <w:sz w:val="27"/>
        </w:rPr>
        <w:t>один</w:t>
      </w:r>
      <w:r>
        <w:rPr>
          <w:spacing w:val="-5"/>
          <w:sz w:val="27"/>
        </w:rPr>
        <w:t xml:space="preserve"> </w:t>
      </w:r>
      <w:r>
        <w:rPr>
          <w:sz w:val="27"/>
        </w:rPr>
        <w:t>правильный</w:t>
      </w:r>
      <w:r>
        <w:rPr>
          <w:spacing w:val="-5"/>
          <w:sz w:val="27"/>
        </w:rPr>
        <w:t xml:space="preserve"> </w:t>
      </w:r>
      <w:r>
        <w:rPr>
          <w:sz w:val="27"/>
        </w:rPr>
        <w:t>ответ</w:t>
      </w:r>
    </w:p>
    <w:p w14:paraId="22585BB9" w14:textId="77777777" w:rsidR="008C7C5E" w:rsidRDefault="00337D29" w:rsidP="00803123">
      <w:pPr>
        <w:pStyle w:val="a4"/>
        <w:numPr>
          <w:ilvl w:val="2"/>
          <w:numId w:val="20"/>
        </w:numPr>
        <w:tabs>
          <w:tab w:val="left" w:pos="142"/>
          <w:tab w:val="left" w:pos="1320"/>
          <w:tab w:val="left" w:pos="1321"/>
          <w:tab w:val="left" w:pos="2859"/>
          <w:tab w:val="left" w:pos="5381"/>
          <w:tab w:val="left" w:pos="6232"/>
          <w:tab w:val="left" w:pos="9234"/>
        </w:tabs>
        <w:ind w:left="0" w:right="133" w:firstLine="0"/>
        <w:rPr>
          <w:sz w:val="27"/>
        </w:rPr>
      </w:pPr>
      <w:r>
        <w:rPr>
          <w:sz w:val="27"/>
        </w:rPr>
        <w:t>ПЕРЕНОС</w:t>
      </w:r>
      <w:r>
        <w:rPr>
          <w:sz w:val="27"/>
        </w:rPr>
        <w:tab/>
        <w:t>БИОМАТЕРИАЛА</w:t>
      </w:r>
      <w:r>
        <w:rPr>
          <w:sz w:val="27"/>
        </w:rPr>
        <w:tab/>
        <w:t>ДЛЯ</w:t>
      </w:r>
      <w:r>
        <w:rPr>
          <w:sz w:val="27"/>
        </w:rPr>
        <w:tab/>
        <w:t>ОБЕЗЗАРАЖИВАНИЯ</w:t>
      </w:r>
      <w:r>
        <w:rPr>
          <w:sz w:val="27"/>
        </w:rPr>
        <w:tab/>
        <w:t>ВНУТРИ</w:t>
      </w:r>
      <w:r>
        <w:rPr>
          <w:spacing w:val="-65"/>
          <w:sz w:val="27"/>
        </w:rPr>
        <w:t xml:space="preserve"> </w:t>
      </w:r>
      <w:r>
        <w:rPr>
          <w:sz w:val="27"/>
        </w:rPr>
        <w:t>ЛАБОРАТОРИИ</w:t>
      </w:r>
      <w:r>
        <w:rPr>
          <w:spacing w:val="1"/>
          <w:sz w:val="27"/>
        </w:rPr>
        <w:t xml:space="preserve"> </w:t>
      </w:r>
      <w:r>
        <w:rPr>
          <w:sz w:val="27"/>
        </w:rPr>
        <w:t>ОСУЩЕСТВЛЯЮТ</w:t>
      </w:r>
      <w:r>
        <w:rPr>
          <w:spacing w:val="2"/>
          <w:sz w:val="27"/>
        </w:rPr>
        <w:t xml:space="preserve"> </w:t>
      </w:r>
      <w:r>
        <w:rPr>
          <w:sz w:val="27"/>
        </w:rPr>
        <w:t>С</w:t>
      </w:r>
      <w:r>
        <w:rPr>
          <w:spacing w:val="1"/>
          <w:sz w:val="27"/>
        </w:rPr>
        <w:t xml:space="preserve"> </w:t>
      </w:r>
      <w:r>
        <w:rPr>
          <w:sz w:val="27"/>
        </w:rPr>
        <w:t>ИСПОЛЬЗОВАНИЕМ</w:t>
      </w:r>
    </w:p>
    <w:p w14:paraId="32C39FB9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А.</w:t>
      </w:r>
      <w:r>
        <w:rPr>
          <w:spacing w:val="59"/>
          <w:sz w:val="27"/>
        </w:rPr>
        <w:t xml:space="preserve"> </w:t>
      </w:r>
      <w:r>
        <w:rPr>
          <w:sz w:val="27"/>
        </w:rPr>
        <w:t>специальной</w:t>
      </w:r>
      <w:r>
        <w:rPr>
          <w:spacing w:val="-4"/>
          <w:sz w:val="27"/>
        </w:rPr>
        <w:t xml:space="preserve"> </w:t>
      </w:r>
      <w:r>
        <w:rPr>
          <w:sz w:val="27"/>
        </w:rPr>
        <w:t>емкости</w:t>
      </w:r>
      <w:r>
        <w:rPr>
          <w:spacing w:val="-5"/>
          <w:sz w:val="27"/>
        </w:rPr>
        <w:t xml:space="preserve"> </w:t>
      </w:r>
      <w:r>
        <w:rPr>
          <w:sz w:val="27"/>
        </w:rPr>
        <w:t>с</w:t>
      </w:r>
      <w:r>
        <w:rPr>
          <w:spacing w:val="-3"/>
          <w:sz w:val="27"/>
        </w:rPr>
        <w:t xml:space="preserve"> </w:t>
      </w:r>
      <w:r>
        <w:rPr>
          <w:sz w:val="27"/>
        </w:rPr>
        <w:t>крышкой</w:t>
      </w:r>
      <w:r>
        <w:rPr>
          <w:spacing w:val="-65"/>
          <w:sz w:val="27"/>
        </w:rPr>
        <w:t xml:space="preserve"> </w:t>
      </w:r>
      <w:r>
        <w:rPr>
          <w:sz w:val="27"/>
        </w:rPr>
        <w:t>Б.</w:t>
      </w:r>
      <w:r>
        <w:rPr>
          <w:spacing w:val="64"/>
          <w:sz w:val="27"/>
        </w:rPr>
        <w:t xml:space="preserve"> </w:t>
      </w:r>
      <w:r>
        <w:rPr>
          <w:sz w:val="27"/>
        </w:rPr>
        <w:t>хозяйственной</w:t>
      </w:r>
      <w:r>
        <w:rPr>
          <w:spacing w:val="3"/>
          <w:sz w:val="27"/>
        </w:rPr>
        <w:t xml:space="preserve"> </w:t>
      </w:r>
      <w:r>
        <w:rPr>
          <w:sz w:val="27"/>
        </w:rPr>
        <w:t>корзины</w:t>
      </w:r>
    </w:p>
    <w:p w14:paraId="15D35C0B" w14:textId="77777777" w:rsidR="008C7C5E" w:rsidRDefault="00337D29" w:rsidP="00803123">
      <w:pPr>
        <w:tabs>
          <w:tab w:val="left" w:pos="142"/>
        </w:tabs>
        <w:ind w:right="133"/>
        <w:jc w:val="both"/>
        <w:rPr>
          <w:sz w:val="27"/>
        </w:rPr>
      </w:pPr>
      <w:r>
        <w:rPr>
          <w:sz w:val="27"/>
        </w:rPr>
        <w:t>В.</w:t>
      </w:r>
      <w:r>
        <w:rPr>
          <w:spacing w:val="58"/>
          <w:sz w:val="27"/>
        </w:rPr>
        <w:t xml:space="preserve"> </w:t>
      </w:r>
      <w:r>
        <w:rPr>
          <w:sz w:val="27"/>
        </w:rPr>
        <w:t>емкости</w:t>
      </w:r>
      <w:r>
        <w:rPr>
          <w:spacing w:val="-1"/>
          <w:sz w:val="27"/>
        </w:rPr>
        <w:t xml:space="preserve"> </w:t>
      </w:r>
      <w:r>
        <w:rPr>
          <w:sz w:val="27"/>
        </w:rPr>
        <w:t>для</w:t>
      </w:r>
      <w:r>
        <w:rPr>
          <w:spacing w:val="-4"/>
          <w:sz w:val="27"/>
        </w:rPr>
        <w:t xml:space="preserve"> </w:t>
      </w:r>
      <w:r>
        <w:rPr>
          <w:sz w:val="27"/>
        </w:rPr>
        <w:t>генеральной уборки</w:t>
      </w:r>
    </w:p>
    <w:p w14:paraId="687ED1AF" w14:textId="77777777" w:rsidR="008C7C5E" w:rsidRDefault="008C7C5E" w:rsidP="00803123">
      <w:pPr>
        <w:tabs>
          <w:tab w:val="left" w:pos="142"/>
        </w:tabs>
        <w:ind w:right="133"/>
        <w:jc w:val="both"/>
        <w:rPr>
          <w:sz w:val="27"/>
        </w:rPr>
        <w:sectPr w:rsidR="008C7C5E" w:rsidSect="00803123">
          <w:pgSz w:w="11910" w:h="16840"/>
          <w:pgMar w:top="1040" w:right="720" w:bottom="280" w:left="1418" w:header="720" w:footer="720" w:gutter="0"/>
          <w:cols w:space="720"/>
        </w:sectPr>
      </w:pPr>
    </w:p>
    <w:p w14:paraId="643F0F8C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lastRenderedPageBreak/>
        <w:t>Г.</w:t>
      </w:r>
      <w:r>
        <w:rPr>
          <w:spacing w:val="60"/>
          <w:sz w:val="27"/>
        </w:rPr>
        <w:t xml:space="preserve"> </w:t>
      </w:r>
      <w:r>
        <w:rPr>
          <w:sz w:val="27"/>
        </w:rPr>
        <w:t>контейнера для</w:t>
      </w:r>
      <w:r>
        <w:rPr>
          <w:spacing w:val="-3"/>
          <w:sz w:val="27"/>
        </w:rPr>
        <w:t xml:space="preserve"> </w:t>
      </w:r>
      <w:r>
        <w:rPr>
          <w:sz w:val="27"/>
        </w:rPr>
        <w:t>бытового</w:t>
      </w:r>
      <w:r>
        <w:rPr>
          <w:spacing w:val="-4"/>
          <w:sz w:val="27"/>
        </w:rPr>
        <w:t xml:space="preserve"> </w:t>
      </w:r>
      <w:r>
        <w:rPr>
          <w:sz w:val="27"/>
        </w:rPr>
        <w:t>мусора</w:t>
      </w:r>
    </w:p>
    <w:p w14:paraId="62445A0E" w14:textId="77777777" w:rsidR="008C7C5E" w:rsidRDefault="00337D29" w:rsidP="00803123">
      <w:pPr>
        <w:pStyle w:val="a4"/>
        <w:numPr>
          <w:ilvl w:val="2"/>
          <w:numId w:val="20"/>
        </w:numPr>
        <w:tabs>
          <w:tab w:val="left" w:pos="142"/>
          <w:tab w:val="left" w:pos="1090"/>
        </w:tabs>
        <w:ind w:left="0" w:right="133" w:firstLine="0"/>
        <w:rPr>
          <w:sz w:val="27"/>
        </w:rPr>
      </w:pPr>
      <w:r>
        <w:rPr>
          <w:sz w:val="27"/>
        </w:rPr>
        <w:t>К ОСОБО-ОПАСНЫМ ИНФЕКЦИЯМ ОТНОСИТСЯ</w:t>
      </w:r>
      <w:r>
        <w:rPr>
          <w:spacing w:val="-65"/>
          <w:sz w:val="27"/>
        </w:rPr>
        <w:t xml:space="preserve"> </w:t>
      </w:r>
      <w:r>
        <w:rPr>
          <w:sz w:val="27"/>
        </w:rPr>
        <w:t>А.</w:t>
      </w:r>
      <w:r>
        <w:rPr>
          <w:spacing w:val="66"/>
          <w:sz w:val="27"/>
        </w:rPr>
        <w:t xml:space="preserve"> </w:t>
      </w:r>
      <w:r>
        <w:rPr>
          <w:sz w:val="27"/>
        </w:rPr>
        <w:t>чума</w:t>
      </w:r>
    </w:p>
    <w:p w14:paraId="733FB003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Б.</w:t>
      </w:r>
      <w:r>
        <w:rPr>
          <w:spacing w:val="1"/>
          <w:sz w:val="27"/>
        </w:rPr>
        <w:t xml:space="preserve"> </w:t>
      </w:r>
      <w:r>
        <w:rPr>
          <w:sz w:val="27"/>
        </w:rPr>
        <w:t>сальмонелла</w:t>
      </w:r>
      <w:r>
        <w:rPr>
          <w:spacing w:val="-65"/>
          <w:sz w:val="27"/>
        </w:rPr>
        <w:t xml:space="preserve"> </w:t>
      </w:r>
      <w:r>
        <w:rPr>
          <w:sz w:val="27"/>
        </w:rPr>
        <w:t>В.</w:t>
      </w:r>
      <w:r>
        <w:rPr>
          <w:spacing w:val="67"/>
          <w:sz w:val="27"/>
        </w:rPr>
        <w:t xml:space="preserve"> </w:t>
      </w:r>
      <w:r>
        <w:rPr>
          <w:sz w:val="27"/>
        </w:rPr>
        <w:t>дизентерия</w:t>
      </w:r>
      <w:r>
        <w:rPr>
          <w:spacing w:val="1"/>
          <w:sz w:val="27"/>
        </w:rPr>
        <w:t xml:space="preserve"> </w:t>
      </w:r>
      <w:r>
        <w:rPr>
          <w:sz w:val="27"/>
        </w:rPr>
        <w:t>Г.</w:t>
      </w:r>
      <w:r>
        <w:rPr>
          <w:spacing w:val="49"/>
          <w:sz w:val="27"/>
        </w:rPr>
        <w:t xml:space="preserve"> </w:t>
      </w:r>
      <w:r>
        <w:rPr>
          <w:sz w:val="27"/>
        </w:rPr>
        <w:t>стафилококк</w:t>
      </w:r>
    </w:p>
    <w:p w14:paraId="6D5056A0" w14:textId="77777777" w:rsidR="008C7C5E" w:rsidRDefault="00337D29" w:rsidP="00803123">
      <w:pPr>
        <w:pStyle w:val="a4"/>
        <w:numPr>
          <w:ilvl w:val="2"/>
          <w:numId w:val="20"/>
        </w:numPr>
        <w:tabs>
          <w:tab w:val="left" w:pos="142"/>
          <w:tab w:val="left" w:pos="1387"/>
          <w:tab w:val="left" w:pos="1388"/>
          <w:tab w:val="left" w:pos="3972"/>
          <w:tab w:val="left" w:pos="5238"/>
          <w:tab w:val="left" w:pos="8557"/>
          <w:tab w:val="left" w:pos="10125"/>
        </w:tabs>
        <w:ind w:left="0" w:right="133" w:firstLine="0"/>
        <w:rPr>
          <w:sz w:val="27"/>
        </w:rPr>
      </w:pPr>
      <w:r>
        <w:rPr>
          <w:sz w:val="27"/>
        </w:rPr>
        <w:t>МИНИМАЛЬНЫЙ</w:t>
      </w:r>
      <w:r>
        <w:rPr>
          <w:sz w:val="27"/>
        </w:rPr>
        <w:tab/>
        <w:t>ЗАПАС</w:t>
      </w:r>
      <w:r>
        <w:rPr>
          <w:sz w:val="27"/>
        </w:rPr>
        <w:tab/>
        <w:t>ДЕЗИНФИЦИРУЮЩИХ</w:t>
      </w:r>
      <w:r>
        <w:rPr>
          <w:sz w:val="27"/>
        </w:rPr>
        <w:tab/>
        <w:t>СРЕДСТВ</w:t>
      </w:r>
      <w:r>
        <w:rPr>
          <w:sz w:val="27"/>
        </w:rPr>
        <w:tab/>
        <w:t>В</w:t>
      </w:r>
      <w:r>
        <w:rPr>
          <w:spacing w:val="-65"/>
          <w:sz w:val="27"/>
        </w:rPr>
        <w:t xml:space="preserve"> </w:t>
      </w:r>
      <w:r>
        <w:rPr>
          <w:sz w:val="27"/>
        </w:rPr>
        <w:t>ЛАБОРАТОРИИ</w:t>
      </w:r>
    </w:p>
    <w:p w14:paraId="3E183BED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pacing w:val="-1"/>
          <w:sz w:val="27"/>
        </w:rPr>
        <w:t>А. недельный</w:t>
      </w:r>
      <w:r>
        <w:rPr>
          <w:spacing w:val="-65"/>
          <w:sz w:val="27"/>
        </w:rPr>
        <w:t xml:space="preserve"> </w:t>
      </w:r>
      <w:r>
        <w:rPr>
          <w:sz w:val="27"/>
        </w:rPr>
        <w:t>Б.</w:t>
      </w:r>
      <w:r>
        <w:rPr>
          <w:spacing w:val="1"/>
          <w:sz w:val="27"/>
        </w:rPr>
        <w:t xml:space="preserve"> </w:t>
      </w:r>
      <w:r>
        <w:rPr>
          <w:sz w:val="27"/>
        </w:rPr>
        <w:t>месячный</w:t>
      </w:r>
      <w:r>
        <w:rPr>
          <w:spacing w:val="1"/>
          <w:sz w:val="27"/>
        </w:rPr>
        <w:t xml:space="preserve"> </w:t>
      </w:r>
      <w:r>
        <w:rPr>
          <w:sz w:val="27"/>
        </w:rPr>
        <w:t>В.</w:t>
      </w:r>
      <w:r>
        <w:rPr>
          <w:spacing w:val="76"/>
          <w:sz w:val="27"/>
        </w:rPr>
        <w:t xml:space="preserve"> </w:t>
      </w:r>
      <w:r>
        <w:rPr>
          <w:sz w:val="27"/>
        </w:rPr>
        <w:t>на</w:t>
      </w:r>
      <w:r>
        <w:rPr>
          <w:spacing w:val="11"/>
          <w:sz w:val="27"/>
        </w:rPr>
        <w:t xml:space="preserve"> </w:t>
      </w:r>
      <w:r>
        <w:rPr>
          <w:sz w:val="27"/>
        </w:rPr>
        <w:t>3</w:t>
      </w:r>
      <w:r>
        <w:rPr>
          <w:spacing w:val="15"/>
          <w:sz w:val="27"/>
        </w:rPr>
        <w:t xml:space="preserve"> </w:t>
      </w:r>
      <w:r>
        <w:rPr>
          <w:sz w:val="27"/>
        </w:rPr>
        <w:t>дня</w:t>
      </w:r>
      <w:r>
        <w:rPr>
          <w:spacing w:val="1"/>
          <w:sz w:val="27"/>
        </w:rPr>
        <w:t xml:space="preserve"> </w:t>
      </w:r>
      <w:r>
        <w:rPr>
          <w:sz w:val="27"/>
        </w:rPr>
        <w:t>Г.</w:t>
      </w:r>
      <w:r>
        <w:rPr>
          <w:spacing w:val="61"/>
          <w:sz w:val="27"/>
        </w:rPr>
        <w:t xml:space="preserve"> </w:t>
      </w:r>
      <w:r>
        <w:rPr>
          <w:sz w:val="27"/>
        </w:rPr>
        <w:t>на</w:t>
      </w:r>
      <w:r>
        <w:rPr>
          <w:spacing w:val="-3"/>
          <w:sz w:val="27"/>
        </w:rPr>
        <w:t xml:space="preserve"> </w:t>
      </w:r>
      <w:r>
        <w:rPr>
          <w:sz w:val="27"/>
        </w:rPr>
        <w:t>10</w:t>
      </w:r>
      <w:r>
        <w:rPr>
          <w:spacing w:val="1"/>
          <w:sz w:val="27"/>
        </w:rPr>
        <w:t xml:space="preserve"> </w:t>
      </w:r>
      <w:r>
        <w:rPr>
          <w:sz w:val="27"/>
        </w:rPr>
        <w:t>дней</w:t>
      </w:r>
    </w:p>
    <w:p w14:paraId="42BFBA0E" w14:textId="77777777" w:rsidR="008C7C5E" w:rsidRDefault="00337D29" w:rsidP="00803123">
      <w:pPr>
        <w:pStyle w:val="a4"/>
        <w:numPr>
          <w:ilvl w:val="2"/>
          <w:numId w:val="20"/>
        </w:numPr>
        <w:tabs>
          <w:tab w:val="left" w:pos="142"/>
          <w:tab w:val="left" w:pos="1220"/>
        </w:tabs>
        <w:ind w:left="0" w:right="133" w:firstLine="0"/>
        <w:rPr>
          <w:sz w:val="27"/>
        </w:rPr>
      </w:pPr>
      <w:r>
        <w:rPr>
          <w:sz w:val="27"/>
        </w:rPr>
        <w:t>БИОТЕСТ</w:t>
      </w:r>
      <w:r>
        <w:rPr>
          <w:spacing w:val="57"/>
          <w:sz w:val="27"/>
        </w:rPr>
        <w:t xml:space="preserve"> </w:t>
      </w:r>
      <w:r>
        <w:rPr>
          <w:sz w:val="27"/>
        </w:rPr>
        <w:t>ДЛЯ</w:t>
      </w:r>
      <w:r>
        <w:rPr>
          <w:spacing w:val="56"/>
          <w:sz w:val="27"/>
        </w:rPr>
        <w:t xml:space="preserve"> </w:t>
      </w:r>
      <w:r>
        <w:rPr>
          <w:sz w:val="27"/>
        </w:rPr>
        <w:t>КОНТРОЛЯ</w:t>
      </w:r>
      <w:r>
        <w:rPr>
          <w:spacing w:val="56"/>
          <w:sz w:val="27"/>
        </w:rPr>
        <w:t xml:space="preserve"> </w:t>
      </w:r>
      <w:r>
        <w:rPr>
          <w:sz w:val="27"/>
        </w:rPr>
        <w:t>РАБОТЫ</w:t>
      </w:r>
      <w:r>
        <w:rPr>
          <w:spacing w:val="54"/>
          <w:sz w:val="27"/>
        </w:rPr>
        <w:t xml:space="preserve"> </w:t>
      </w:r>
      <w:r>
        <w:rPr>
          <w:sz w:val="27"/>
        </w:rPr>
        <w:t>ПАРОВЫХ</w:t>
      </w:r>
      <w:r>
        <w:rPr>
          <w:spacing w:val="57"/>
          <w:sz w:val="27"/>
        </w:rPr>
        <w:t xml:space="preserve"> </w:t>
      </w:r>
      <w:r>
        <w:rPr>
          <w:sz w:val="27"/>
        </w:rPr>
        <w:t>СТЕРИЛИЗАТОРОВ</w:t>
      </w:r>
      <w:r>
        <w:rPr>
          <w:spacing w:val="-65"/>
          <w:sz w:val="27"/>
        </w:rPr>
        <w:t xml:space="preserve"> </w:t>
      </w:r>
      <w:r>
        <w:rPr>
          <w:sz w:val="27"/>
        </w:rPr>
        <w:t>СОДЕРЖИТ</w:t>
      </w:r>
      <w:r>
        <w:rPr>
          <w:spacing w:val="2"/>
          <w:sz w:val="27"/>
        </w:rPr>
        <w:t xml:space="preserve"> </w:t>
      </w:r>
      <w:r>
        <w:rPr>
          <w:sz w:val="27"/>
        </w:rPr>
        <w:t>ТЕСТ-КУЛЬТУРУ</w:t>
      </w:r>
    </w:p>
    <w:p w14:paraId="50518573" w14:textId="77777777" w:rsidR="008C7C5E" w:rsidRPr="00C05013" w:rsidRDefault="00337D29" w:rsidP="00803123">
      <w:pPr>
        <w:tabs>
          <w:tab w:val="left" w:pos="142"/>
        </w:tabs>
        <w:ind w:right="133"/>
        <w:rPr>
          <w:sz w:val="27"/>
          <w:lang w:val="en-US"/>
        </w:rPr>
      </w:pPr>
      <w:r>
        <w:rPr>
          <w:sz w:val="27"/>
        </w:rPr>
        <w:t>А</w:t>
      </w:r>
      <w:r w:rsidRPr="00C05013">
        <w:rPr>
          <w:sz w:val="27"/>
          <w:lang w:val="en-US"/>
        </w:rPr>
        <w:t xml:space="preserve">. </w:t>
      </w:r>
      <w:r>
        <w:rPr>
          <w:sz w:val="27"/>
        </w:rPr>
        <w:t>В</w:t>
      </w:r>
      <w:proofErr w:type="spellStart"/>
      <w:r w:rsidRPr="00C05013">
        <w:rPr>
          <w:sz w:val="27"/>
          <w:lang w:val="en-US"/>
        </w:rPr>
        <w:t>acillus</w:t>
      </w:r>
      <w:proofErr w:type="spellEnd"/>
      <w:r w:rsidRPr="00C05013">
        <w:rPr>
          <w:sz w:val="27"/>
          <w:lang w:val="en-US"/>
        </w:rPr>
        <w:t xml:space="preserve"> </w:t>
      </w:r>
      <w:proofErr w:type="spellStart"/>
      <w:r w:rsidRPr="00C05013">
        <w:rPr>
          <w:sz w:val="27"/>
          <w:lang w:val="en-US"/>
        </w:rPr>
        <w:t>stearothermophilus</w:t>
      </w:r>
      <w:proofErr w:type="spellEnd"/>
      <w:r w:rsidRPr="00C05013">
        <w:rPr>
          <w:spacing w:val="-66"/>
          <w:sz w:val="27"/>
          <w:lang w:val="en-US"/>
        </w:rPr>
        <w:t xml:space="preserve"> </w:t>
      </w:r>
      <w:r>
        <w:rPr>
          <w:sz w:val="27"/>
        </w:rPr>
        <w:t>Б</w:t>
      </w:r>
      <w:r w:rsidRPr="00C05013">
        <w:rPr>
          <w:sz w:val="27"/>
          <w:lang w:val="en-US"/>
        </w:rPr>
        <w:t>.</w:t>
      </w:r>
      <w:r w:rsidRPr="00C05013">
        <w:rPr>
          <w:spacing w:val="-2"/>
          <w:sz w:val="27"/>
          <w:lang w:val="en-US"/>
        </w:rPr>
        <w:t xml:space="preserve"> </w:t>
      </w:r>
      <w:r w:rsidRPr="00C05013">
        <w:rPr>
          <w:sz w:val="27"/>
          <w:lang w:val="en-US"/>
        </w:rPr>
        <w:t>Bac</w:t>
      </w:r>
      <w:r>
        <w:rPr>
          <w:sz w:val="27"/>
        </w:rPr>
        <w:t>Г</w:t>
      </w:r>
      <w:proofErr w:type="spellStart"/>
      <w:r w:rsidRPr="00C05013">
        <w:rPr>
          <w:sz w:val="27"/>
          <w:lang w:val="en-US"/>
        </w:rPr>
        <w:t>illus</w:t>
      </w:r>
      <w:proofErr w:type="spellEnd"/>
      <w:r w:rsidRPr="00C05013">
        <w:rPr>
          <w:spacing w:val="-1"/>
          <w:sz w:val="27"/>
          <w:lang w:val="en-US"/>
        </w:rPr>
        <w:t xml:space="preserve"> </w:t>
      </w:r>
      <w:proofErr w:type="spellStart"/>
      <w:r w:rsidRPr="00C05013">
        <w:rPr>
          <w:sz w:val="27"/>
          <w:lang w:val="en-US"/>
        </w:rPr>
        <w:t>anthracis</w:t>
      </w:r>
      <w:proofErr w:type="spellEnd"/>
    </w:p>
    <w:p w14:paraId="627968DD" w14:textId="77777777" w:rsidR="008C7C5E" w:rsidRPr="00C05013" w:rsidRDefault="00337D29" w:rsidP="00803123">
      <w:pPr>
        <w:tabs>
          <w:tab w:val="left" w:pos="142"/>
        </w:tabs>
        <w:ind w:right="133"/>
        <w:rPr>
          <w:sz w:val="27"/>
          <w:lang w:val="en-US"/>
        </w:rPr>
      </w:pPr>
      <w:r>
        <w:rPr>
          <w:sz w:val="27"/>
        </w:rPr>
        <w:t>В</w:t>
      </w:r>
      <w:r w:rsidRPr="00C05013">
        <w:rPr>
          <w:sz w:val="27"/>
          <w:lang w:val="en-US"/>
        </w:rPr>
        <w:t>.</w:t>
      </w:r>
      <w:r w:rsidRPr="00C05013">
        <w:rPr>
          <w:spacing w:val="-4"/>
          <w:sz w:val="27"/>
          <w:lang w:val="en-US"/>
        </w:rPr>
        <w:t xml:space="preserve"> </w:t>
      </w:r>
      <w:r w:rsidRPr="00C05013">
        <w:rPr>
          <w:sz w:val="27"/>
          <w:lang w:val="en-US"/>
        </w:rPr>
        <w:t>Escherichia</w:t>
      </w:r>
      <w:r w:rsidRPr="00C05013">
        <w:rPr>
          <w:spacing w:val="-4"/>
          <w:sz w:val="27"/>
          <w:lang w:val="en-US"/>
        </w:rPr>
        <w:t xml:space="preserve"> </w:t>
      </w:r>
      <w:r w:rsidRPr="00C05013">
        <w:rPr>
          <w:sz w:val="27"/>
          <w:lang w:val="en-US"/>
        </w:rPr>
        <w:t>coli</w:t>
      </w:r>
    </w:p>
    <w:p w14:paraId="66B8C930" w14:textId="77777777" w:rsidR="008C7C5E" w:rsidRPr="00C05013" w:rsidRDefault="00337D29" w:rsidP="00803123">
      <w:pPr>
        <w:tabs>
          <w:tab w:val="left" w:pos="142"/>
        </w:tabs>
        <w:ind w:right="133"/>
        <w:rPr>
          <w:sz w:val="27"/>
          <w:lang w:val="en-US"/>
        </w:rPr>
      </w:pPr>
      <w:r>
        <w:rPr>
          <w:sz w:val="27"/>
        </w:rPr>
        <w:t>Г</w:t>
      </w:r>
      <w:r w:rsidRPr="00C05013">
        <w:rPr>
          <w:sz w:val="27"/>
          <w:lang w:val="en-US"/>
        </w:rPr>
        <w:t>.</w:t>
      </w:r>
      <w:r w:rsidRPr="00C05013">
        <w:rPr>
          <w:spacing w:val="-4"/>
          <w:sz w:val="27"/>
          <w:lang w:val="en-US"/>
        </w:rPr>
        <w:t xml:space="preserve"> </w:t>
      </w:r>
      <w:proofErr w:type="spellStart"/>
      <w:r w:rsidRPr="00C05013">
        <w:rPr>
          <w:sz w:val="27"/>
          <w:lang w:val="en-US"/>
        </w:rPr>
        <w:t>Burkholderia</w:t>
      </w:r>
      <w:proofErr w:type="spellEnd"/>
      <w:r w:rsidRPr="00C05013">
        <w:rPr>
          <w:spacing w:val="-4"/>
          <w:sz w:val="27"/>
          <w:lang w:val="en-US"/>
        </w:rPr>
        <w:t xml:space="preserve"> </w:t>
      </w:r>
      <w:proofErr w:type="spellStart"/>
      <w:r w:rsidRPr="00C05013">
        <w:rPr>
          <w:sz w:val="27"/>
          <w:lang w:val="en-US"/>
        </w:rPr>
        <w:t>cepacia</w:t>
      </w:r>
      <w:proofErr w:type="spellEnd"/>
    </w:p>
    <w:p w14:paraId="5A0B2DA6" w14:textId="77777777" w:rsidR="008C7C5E" w:rsidRDefault="00337D29" w:rsidP="00803123">
      <w:pPr>
        <w:pStyle w:val="a4"/>
        <w:numPr>
          <w:ilvl w:val="2"/>
          <w:numId w:val="20"/>
        </w:numPr>
        <w:tabs>
          <w:tab w:val="left" w:pos="142"/>
          <w:tab w:val="left" w:pos="1238"/>
          <w:tab w:val="left" w:pos="1239"/>
          <w:tab w:val="left" w:pos="2869"/>
          <w:tab w:val="left" w:pos="4188"/>
          <w:tab w:val="left" w:pos="5861"/>
          <w:tab w:val="left" w:pos="8345"/>
        </w:tabs>
        <w:ind w:left="0" w:right="133" w:firstLine="0"/>
        <w:rPr>
          <w:sz w:val="27"/>
        </w:rPr>
      </w:pPr>
      <w:r>
        <w:rPr>
          <w:sz w:val="27"/>
        </w:rPr>
        <w:t>КОНТРОЛЬ</w:t>
      </w:r>
      <w:r>
        <w:rPr>
          <w:sz w:val="27"/>
        </w:rPr>
        <w:tab/>
        <w:t>РАБОТЫ</w:t>
      </w:r>
      <w:r>
        <w:rPr>
          <w:sz w:val="27"/>
        </w:rPr>
        <w:tab/>
        <w:t>ПАРОВОГО</w:t>
      </w:r>
      <w:r>
        <w:rPr>
          <w:sz w:val="27"/>
        </w:rPr>
        <w:tab/>
        <w:t>СТЕРИЛИЗАТОРА</w:t>
      </w:r>
      <w:r>
        <w:rPr>
          <w:sz w:val="27"/>
        </w:rPr>
        <w:tab/>
      </w:r>
      <w:r>
        <w:rPr>
          <w:spacing w:val="-1"/>
          <w:sz w:val="27"/>
        </w:rPr>
        <w:t>ХИМИЧЕСКИМ</w:t>
      </w:r>
      <w:r>
        <w:rPr>
          <w:spacing w:val="-65"/>
          <w:sz w:val="27"/>
        </w:rPr>
        <w:t xml:space="preserve"> </w:t>
      </w:r>
      <w:r>
        <w:rPr>
          <w:sz w:val="27"/>
        </w:rPr>
        <w:t>МЕТОДОМ</w:t>
      </w:r>
      <w:r>
        <w:rPr>
          <w:spacing w:val="4"/>
          <w:sz w:val="27"/>
        </w:rPr>
        <w:t xml:space="preserve"> </w:t>
      </w:r>
      <w:r>
        <w:rPr>
          <w:sz w:val="27"/>
        </w:rPr>
        <w:t>ПРОВОДЯТ</w:t>
      </w:r>
    </w:p>
    <w:p w14:paraId="79E312C4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А.</w:t>
      </w:r>
      <w:r>
        <w:rPr>
          <w:spacing w:val="-5"/>
          <w:sz w:val="27"/>
        </w:rPr>
        <w:t xml:space="preserve"> </w:t>
      </w:r>
      <w:r>
        <w:rPr>
          <w:sz w:val="27"/>
        </w:rPr>
        <w:t>при</w:t>
      </w:r>
      <w:r>
        <w:rPr>
          <w:spacing w:val="-5"/>
          <w:sz w:val="27"/>
        </w:rPr>
        <w:t xml:space="preserve"> </w:t>
      </w:r>
      <w:r>
        <w:rPr>
          <w:sz w:val="27"/>
        </w:rPr>
        <w:t>каждой</w:t>
      </w:r>
      <w:r>
        <w:rPr>
          <w:spacing w:val="-4"/>
          <w:sz w:val="27"/>
        </w:rPr>
        <w:t xml:space="preserve"> </w:t>
      </w:r>
      <w:r>
        <w:rPr>
          <w:sz w:val="27"/>
        </w:rPr>
        <w:t>загрузке</w:t>
      </w:r>
      <w:r>
        <w:rPr>
          <w:spacing w:val="-5"/>
          <w:sz w:val="27"/>
        </w:rPr>
        <w:t xml:space="preserve"> </w:t>
      </w:r>
      <w:r>
        <w:rPr>
          <w:sz w:val="27"/>
        </w:rPr>
        <w:t>аппарата</w:t>
      </w:r>
      <w:r>
        <w:rPr>
          <w:spacing w:val="-64"/>
          <w:sz w:val="27"/>
        </w:rPr>
        <w:t xml:space="preserve"> </w:t>
      </w:r>
      <w:r>
        <w:rPr>
          <w:sz w:val="27"/>
        </w:rPr>
        <w:t>Б.</w:t>
      </w:r>
      <w:r>
        <w:rPr>
          <w:spacing w:val="-2"/>
          <w:sz w:val="27"/>
        </w:rPr>
        <w:t xml:space="preserve"> </w:t>
      </w:r>
      <w:r>
        <w:rPr>
          <w:sz w:val="27"/>
        </w:rPr>
        <w:t>2</w:t>
      </w:r>
      <w:r>
        <w:rPr>
          <w:spacing w:val="-1"/>
          <w:sz w:val="27"/>
        </w:rPr>
        <w:t xml:space="preserve"> </w:t>
      </w:r>
      <w:r>
        <w:rPr>
          <w:sz w:val="27"/>
        </w:rPr>
        <w:t>раза</w:t>
      </w:r>
      <w:r>
        <w:rPr>
          <w:spacing w:val="-2"/>
          <w:sz w:val="27"/>
        </w:rPr>
        <w:t xml:space="preserve"> </w:t>
      </w:r>
      <w:r>
        <w:rPr>
          <w:sz w:val="27"/>
        </w:rPr>
        <w:t>в</w:t>
      </w:r>
      <w:r>
        <w:rPr>
          <w:spacing w:val="2"/>
          <w:sz w:val="27"/>
        </w:rPr>
        <w:t xml:space="preserve"> </w:t>
      </w:r>
      <w:r>
        <w:rPr>
          <w:sz w:val="27"/>
        </w:rPr>
        <w:t>неделю</w:t>
      </w:r>
    </w:p>
    <w:p w14:paraId="1753E4C3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В. 1раз в две недели</w:t>
      </w:r>
      <w:r>
        <w:rPr>
          <w:spacing w:val="-65"/>
          <w:sz w:val="27"/>
        </w:rPr>
        <w:t xml:space="preserve"> </w:t>
      </w:r>
      <w:r>
        <w:rPr>
          <w:sz w:val="27"/>
        </w:rPr>
        <w:t>Г.</w:t>
      </w:r>
      <w:r>
        <w:rPr>
          <w:spacing w:val="-3"/>
          <w:sz w:val="27"/>
        </w:rPr>
        <w:t xml:space="preserve"> </w:t>
      </w:r>
      <w:r>
        <w:rPr>
          <w:sz w:val="27"/>
        </w:rPr>
        <w:t>2</w:t>
      </w:r>
      <w:r>
        <w:rPr>
          <w:spacing w:val="-2"/>
          <w:sz w:val="27"/>
        </w:rPr>
        <w:t xml:space="preserve"> </w:t>
      </w:r>
      <w:r>
        <w:rPr>
          <w:sz w:val="27"/>
        </w:rPr>
        <w:t>раза</w:t>
      </w:r>
      <w:r>
        <w:rPr>
          <w:spacing w:val="4"/>
          <w:sz w:val="27"/>
        </w:rPr>
        <w:t xml:space="preserve"> </w:t>
      </w:r>
      <w:r>
        <w:rPr>
          <w:sz w:val="27"/>
        </w:rPr>
        <w:t>в</w:t>
      </w:r>
      <w:r>
        <w:rPr>
          <w:spacing w:val="-4"/>
          <w:sz w:val="27"/>
        </w:rPr>
        <w:t xml:space="preserve"> </w:t>
      </w:r>
      <w:r>
        <w:rPr>
          <w:sz w:val="27"/>
        </w:rPr>
        <w:t>месяц</w:t>
      </w:r>
    </w:p>
    <w:p w14:paraId="087BD48D" w14:textId="77777777" w:rsidR="008C7C5E" w:rsidRDefault="008C7C5E" w:rsidP="00803123">
      <w:pPr>
        <w:pStyle w:val="a3"/>
        <w:tabs>
          <w:tab w:val="left" w:pos="142"/>
        </w:tabs>
        <w:ind w:right="133"/>
        <w:rPr>
          <w:sz w:val="41"/>
        </w:rPr>
      </w:pPr>
    </w:p>
    <w:p w14:paraId="1195D22F" w14:textId="77777777" w:rsidR="008C7C5E" w:rsidRDefault="00337D29" w:rsidP="00803123">
      <w:pPr>
        <w:tabs>
          <w:tab w:val="left" w:pos="142"/>
        </w:tabs>
        <w:ind w:right="133"/>
        <w:rPr>
          <w:b/>
          <w:sz w:val="27"/>
        </w:rPr>
      </w:pPr>
      <w:r>
        <w:rPr>
          <w:b/>
          <w:sz w:val="27"/>
        </w:rPr>
        <w:t>Тестовые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задания</w:t>
      </w:r>
    </w:p>
    <w:p w14:paraId="3BAD07F3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ПМ.04</w:t>
      </w:r>
      <w:r>
        <w:rPr>
          <w:spacing w:val="33"/>
          <w:sz w:val="27"/>
        </w:rPr>
        <w:t xml:space="preserve"> </w:t>
      </w:r>
      <w:r>
        <w:rPr>
          <w:sz w:val="27"/>
        </w:rPr>
        <w:t>Выполнение</w:t>
      </w:r>
      <w:r>
        <w:rPr>
          <w:spacing w:val="29"/>
          <w:sz w:val="27"/>
        </w:rPr>
        <w:t xml:space="preserve"> </w:t>
      </w:r>
      <w:r>
        <w:rPr>
          <w:sz w:val="27"/>
        </w:rPr>
        <w:t>морфологических</w:t>
      </w:r>
      <w:r>
        <w:rPr>
          <w:spacing w:val="33"/>
          <w:sz w:val="27"/>
        </w:rPr>
        <w:t xml:space="preserve"> </w:t>
      </w:r>
      <w:r>
        <w:rPr>
          <w:sz w:val="27"/>
        </w:rPr>
        <w:t>лабораторных</w:t>
      </w:r>
      <w:r>
        <w:rPr>
          <w:spacing w:val="29"/>
          <w:sz w:val="27"/>
        </w:rPr>
        <w:t xml:space="preserve"> </w:t>
      </w:r>
      <w:r>
        <w:rPr>
          <w:sz w:val="27"/>
        </w:rPr>
        <w:t>исследований</w:t>
      </w:r>
      <w:r>
        <w:rPr>
          <w:spacing w:val="34"/>
          <w:sz w:val="27"/>
        </w:rPr>
        <w:t xml:space="preserve"> </w:t>
      </w:r>
      <w:r>
        <w:rPr>
          <w:sz w:val="27"/>
        </w:rPr>
        <w:t>первой</w:t>
      </w:r>
      <w:r>
        <w:rPr>
          <w:spacing w:val="33"/>
          <w:sz w:val="27"/>
        </w:rPr>
        <w:t xml:space="preserve"> </w:t>
      </w:r>
      <w:r>
        <w:rPr>
          <w:sz w:val="27"/>
        </w:rPr>
        <w:t>и</w:t>
      </w:r>
      <w:r>
        <w:rPr>
          <w:spacing w:val="-65"/>
          <w:sz w:val="27"/>
        </w:rPr>
        <w:t xml:space="preserve"> </w:t>
      </w:r>
      <w:r>
        <w:rPr>
          <w:sz w:val="27"/>
        </w:rPr>
        <w:t>второй</w:t>
      </w:r>
      <w:r>
        <w:rPr>
          <w:spacing w:val="-2"/>
          <w:sz w:val="27"/>
        </w:rPr>
        <w:t xml:space="preserve"> </w:t>
      </w:r>
      <w:r>
        <w:rPr>
          <w:sz w:val="27"/>
        </w:rPr>
        <w:t>категории</w:t>
      </w:r>
      <w:r>
        <w:rPr>
          <w:spacing w:val="-1"/>
          <w:sz w:val="27"/>
        </w:rPr>
        <w:t xml:space="preserve"> </w:t>
      </w:r>
      <w:r>
        <w:rPr>
          <w:sz w:val="27"/>
        </w:rPr>
        <w:t>сложности</w:t>
      </w:r>
    </w:p>
    <w:p w14:paraId="7816DBED" w14:textId="77777777" w:rsidR="008C7C5E" w:rsidRDefault="00337D29" w:rsidP="00803123">
      <w:pPr>
        <w:tabs>
          <w:tab w:val="left" w:pos="142"/>
        </w:tabs>
        <w:ind w:right="133"/>
        <w:rPr>
          <w:b/>
          <w:sz w:val="27"/>
        </w:rPr>
      </w:pPr>
      <w:r>
        <w:rPr>
          <w:sz w:val="27"/>
        </w:rPr>
        <w:t>для</w:t>
      </w:r>
      <w:r>
        <w:rPr>
          <w:spacing w:val="15"/>
          <w:sz w:val="27"/>
        </w:rPr>
        <w:t xml:space="preserve"> </w:t>
      </w:r>
      <w:r>
        <w:rPr>
          <w:sz w:val="27"/>
        </w:rPr>
        <w:t>проведения</w:t>
      </w:r>
      <w:r>
        <w:rPr>
          <w:spacing w:val="19"/>
          <w:sz w:val="27"/>
        </w:rPr>
        <w:t xml:space="preserve"> </w:t>
      </w:r>
      <w:r>
        <w:rPr>
          <w:sz w:val="27"/>
        </w:rPr>
        <w:t>первого</w:t>
      </w:r>
      <w:r>
        <w:rPr>
          <w:spacing w:val="17"/>
          <w:sz w:val="27"/>
        </w:rPr>
        <w:t xml:space="preserve"> </w:t>
      </w:r>
      <w:r>
        <w:rPr>
          <w:sz w:val="27"/>
        </w:rPr>
        <w:t>этапа</w:t>
      </w:r>
      <w:r>
        <w:rPr>
          <w:spacing w:val="15"/>
          <w:sz w:val="27"/>
        </w:rPr>
        <w:t xml:space="preserve"> </w:t>
      </w:r>
      <w:r>
        <w:rPr>
          <w:sz w:val="27"/>
        </w:rPr>
        <w:t>ГИА специалистов</w:t>
      </w:r>
      <w:r>
        <w:rPr>
          <w:spacing w:val="3"/>
          <w:sz w:val="27"/>
        </w:rPr>
        <w:t xml:space="preserve"> </w:t>
      </w:r>
      <w:r>
        <w:rPr>
          <w:sz w:val="27"/>
        </w:rPr>
        <w:t>со</w:t>
      </w:r>
      <w:r>
        <w:rPr>
          <w:spacing w:val="5"/>
          <w:sz w:val="27"/>
        </w:rPr>
        <w:t xml:space="preserve"> </w:t>
      </w:r>
      <w:r>
        <w:rPr>
          <w:sz w:val="27"/>
        </w:rPr>
        <w:t>средним</w:t>
      </w:r>
      <w:r>
        <w:rPr>
          <w:spacing w:val="4"/>
          <w:sz w:val="27"/>
        </w:rPr>
        <w:t xml:space="preserve"> </w:t>
      </w:r>
      <w:r>
        <w:rPr>
          <w:sz w:val="27"/>
        </w:rPr>
        <w:t>профессиональным</w:t>
      </w:r>
      <w:r>
        <w:rPr>
          <w:spacing w:val="-64"/>
          <w:sz w:val="27"/>
        </w:rPr>
        <w:t xml:space="preserve"> </w:t>
      </w:r>
      <w:r>
        <w:rPr>
          <w:sz w:val="27"/>
        </w:rPr>
        <w:t>образованием</w:t>
      </w:r>
      <w:r>
        <w:rPr>
          <w:spacing w:val="-1"/>
          <w:sz w:val="27"/>
        </w:rPr>
        <w:t xml:space="preserve"> </w:t>
      </w:r>
      <w:r>
        <w:rPr>
          <w:sz w:val="27"/>
        </w:rPr>
        <w:t>по</w:t>
      </w:r>
      <w:r>
        <w:rPr>
          <w:spacing w:val="-3"/>
          <w:sz w:val="27"/>
        </w:rPr>
        <w:t xml:space="preserve"> </w:t>
      </w:r>
      <w:r>
        <w:rPr>
          <w:sz w:val="27"/>
        </w:rPr>
        <w:t>специальности</w:t>
      </w:r>
      <w:r>
        <w:rPr>
          <w:spacing w:val="2"/>
          <w:sz w:val="27"/>
        </w:rPr>
        <w:t xml:space="preserve"> </w:t>
      </w:r>
      <w:r>
        <w:rPr>
          <w:b/>
          <w:sz w:val="27"/>
        </w:rPr>
        <w:t>31.02.03</w:t>
      </w:r>
      <w:r>
        <w:rPr>
          <w:b/>
          <w:spacing w:val="-8"/>
          <w:sz w:val="27"/>
        </w:rPr>
        <w:t xml:space="preserve"> </w:t>
      </w:r>
      <w:r>
        <w:rPr>
          <w:b/>
          <w:sz w:val="27"/>
        </w:rPr>
        <w:t>Лабораторная</w:t>
      </w:r>
      <w:r>
        <w:rPr>
          <w:b/>
          <w:spacing w:val="-9"/>
          <w:sz w:val="27"/>
        </w:rPr>
        <w:t xml:space="preserve"> </w:t>
      </w:r>
      <w:r>
        <w:rPr>
          <w:b/>
          <w:sz w:val="27"/>
        </w:rPr>
        <w:t>диагностика</w:t>
      </w:r>
    </w:p>
    <w:p w14:paraId="3D110CCF" w14:textId="0D38D610" w:rsidR="008C7C5E" w:rsidRDefault="00337D29" w:rsidP="00803123">
      <w:pPr>
        <w:tabs>
          <w:tab w:val="left" w:pos="142"/>
        </w:tabs>
        <w:ind w:right="133"/>
        <w:rPr>
          <w:b/>
          <w:sz w:val="27"/>
        </w:rPr>
      </w:pPr>
      <w:r>
        <w:rPr>
          <w:b/>
          <w:sz w:val="27"/>
        </w:rPr>
        <w:t>Выберите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ОДИН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правильный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ответ.</w:t>
      </w:r>
    </w:p>
    <w:p w14:paraId="5878E946" w14:textId="77777777" w:rsidR="00C1338C" w:rsidRDefault="00C1338C" w:rsidP="00803123">
      <w:pPr>
        <w:tabs>
          <w:tab w:val="left" w:pos="142"/>
        </w:tabs>
        <w:ind w:right="133"/>
        <w:rPr>
          <w:sz w:val="27"/>
        </w:rPr>
        <w:sectPr w:rsidR="00C1338C" w:rsidSect="00803123">
          <w:pgSz w:w="11910" w:h="16840"/>
          <w:pgMar w:top="1040" w:right="720" w:bottom="280" w:left="1418" w:header="720" w:footer="720" w:gutter="0"/>
          <w:cols w:space="720"/>
        </w:sectPr>
      </w:pPr>
    </w:p>
    <w:p w14:paraId="522529BB" w14:textId="2930F36C" w:rsidR="008C7C5E" w:rsidRDefault="008C7C5E" w:rsidP="00803123">
      <w:pPr>
        <w:pStyle w:val="a3"/>
        <w:tabs>
          <w:tab w:val="left" w:pos="142"/>
        </w:tabs>
        <w:ind w:right="133"/>
        <w:rPr>
          <w:b/>
          <w:sz w:val="30"/>
        </w:rPr>
      </w:pPr>
    </w:p>
    <w:p w14:paraId="76BEBE2D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вода</w:t>
      </w:r>
    </w:p>
    <w:p w14:paraId="0E92BCFC" w14:textId="77777777" w:rsidR="008C7C5E" w:rsidRDefault="00337D29" w:rsidP="00C1338C">
      <w:pPr>
        <w:pStyle w:val="a4"/>
        <w:numPr>
          <w:ilvl w:val="0"/>
          <w:numId w:val="19"/>
        </w:numPr>
        <w:tabs>
          <w:tab w:val="left" w:pos="142"/>
          <w:tab w:val="left" w:pos="399"/>
        </w:tabs>
        <w:ind w:left="0" w:right="668" w:firstLine="0"/>
        <w:jc w:val="left"/>
        <w:rPr>
          <w:sz w:val="27"/>
        </w:rPr>
      </w:pPr>
      <w:r>
        <w:rPr>
          <w:spacing w:val="-1"/>
          <w:w w:val="99"/>
          <w:sz w:val="27"/>
        </w:rPr>
        <w:br w:type="column"/>
      </w:r>
      <w:r>
        <w:rPr>
          <w:sz w:val="27"/>
        </w:rPr>
        <w:lastRenderedPageBreak/>
        <w:t>ДЛЯ</w:t>
      </w:r>
      <w:r>
        <w:rPr>
          <w:spacing w:val="9"/>
          <w:sz w:val="27"/>
        </w:rPr>
        <w:t xml:space="preserve"> </w:t>
      </w:r>
      <w:r>
        <w:rPr>
          <w:sz w:val="27"/>
        </w:rPr>
        <w:t>ПРИГОТОВЛЕНИЯ</w:t>
      </w:r>
      <w:r>
        <w:rPr>
          <w:spacing w:val="9"/>
          <w:sz w:val="27"/>
        </w:rPr>
        <w:t xml:space="preserve"> </w:t>
      </w:r>
      <w:r>
        <w:rPr>
          <w:sz w:val="27"/>
        </w:rPr>
        <w:t>РАСТВОРА</w:t>
      </w:r>
      <w:r>
        <w:rPr>
          <w:spacing w:val="9"/>
          <w:sz w:val="27"/>
        </w:rPr>
        <w:t xml:space="preserve"> </w:t>
      </w:r>
      <w:r>
        <w:rPr>
          <w:sz w:val="27"/>
        </w:rPr>
        <w:t>ГЕМАТОКСИЛИНА</w:t>
      </w:r>
      <w:r>
        <w:rPr>
          <w:spacing w:val="17"/>
          <w:sz w:val="27"/>
        </w:rPr>
        <w:t xml:space="preserve"> </w:t>
      </w:r>
      <w:r>
        <w:rPr>
          <w:sz w:val="27"/>
        </w:rPr>
        <w:t>ИСПОЛЬЗУЕТСЯ</w:t>
      </w:r>
    </w:p>
    <w:p w14:paraId="2E68D41C" w14:textId="77777777" w:rsidR="008C7C5E" w:rsidRDefault="008C7C5E" w:rsidP="00C1338C">
      <w:pPr>
        <w:pStyle w:val="a3"/>
        <w:tabs>
          <w:tab w:val="left" w:pos="142"/>
        </w:tabs>
        <w:ind w:right="668"/>
        <w:rPr>
          <w:sz w:val="30"/>
        </w:rPr>
      </w:pPr>
    </w:p>
    <w:p w14:paraId="069DF15E" w14:textId="77777777" w:rsidR="008C7C5E" w:rsidRDefault="008C7C5E" w:rsidP="00C1338C">
      <w:pPr>
        <w:pStyle w:val="a3"/>
        <w:tabs>
          <w:tab w:val="left" w:pos="142"/>
        </w:tabs>
        <w:ind w:right="668"/>
        <w:rPr>
          <w:sz w:val="24"/>
        </w:rPr>
      </w:pPr>
    </w:p>
    <w:p w14:paraId="744169A7" w14:textId="77777777" w:rsidR="008C7C5E" w:rsidRDefault="00337D29" w:rsidP="00C1338C">
      <w:pPr>
        <w:tabs>
          <w:tab w:val="left" w:pos="142"/>
        </w:tabs>
        <w:ind w:right="668"/>
        <w:rPr>
          <w:sz w:val="27"/>
        </w:rPr>
      </w:pPr>
      <w:r>
        <w:rPr>
          <w:sz w:val="27"/>
        </w:rPr>
        <w:t>А.</w:t>
      </w:r>
      <w:r>
        <w:rPr>
          <w:spacing w:val="-16"/>
          <w:sz w:val="27"/>
        </w:rPr>
        <w:t xml:space="preserve"> </w:t>
      </w:r>
      <w:r>
        <w:rPr>
          <w:sz w:val="27"/>
        </w:rPr>
        <w:t>дистиллированная</w:t>
      </w:r>
      <w:r>
        <w:rPr>
          <w:spacing w:val="-64"/>
          <w:sz w:val="27"/>
        </w:rPr>
        <w:t xml:space="preserve"> </w:t>
      </w:r>
      <w:r>
        <w:rPr>
          <w:sz w:val="27"/>
        </w:rPr>
        <w:t>Б.</w:t>
      </w:r>
      <w:r>
        <w:rPr>
          <w:spacing w:val="-2"/>
          <w:sz w:val="27"/>
        </w:rPr>
        <w:t xml:space="preserve"> </w:t>
      </w:r>
      <w:r>
        <w:rPr>
          <w:sz w:val="27"/>
        </w:rPr>
        <w:t>кипяченая</w:t>
      </w:r>
    </w:p>
    <w:p w14:paraId="0C7F28F4" w14:textId="77777777" w:rsidR="008C7C5E" w:rsidRDefault="00337D29" w:rsidP="00C1338C">
      <w:pPr>
        <w:tabs>
          <w:tab w:val="left" w:pos="142"/>
        </w:tabs>
        <w:ind w:right="668"/>
        <w:rPr>
          <w:sz w:val="27"/>
        </w:rPr>
      </w:pPr>
      <w:r>
        <w:rPr>
          <w:sz w:val="27"/>
        </w:rPr>
        <w:t xml:space="preserve">В. </w:t>
      </w:r>
      <w:proofErr w:type="spellStart"/>
      <w:r>
        <w:rPr>
          <w:sz w:val="27"/>
        </w:rPr>
        <w:t>бидистиллированная</w:t>
      </w:r>
      <w:proofErr w:type="spellEnd"/>
      <w:r>
        <w:rPr>
          <w:spacing w:val="-66"/>
          <w:sz w:val="27"/>
        </w:rPr>
        <w:t xml:space="preserve"> </w:t>
      </w:r>
      <w:r>
        <w:rPr>
          <w:sz w:val="27"/>
        </w:rPr>
        <w:t>Г.</w:t>
      </w:r>
      <w:r>
        <w:rPr>
          <w:spacing w:val="-2"/>
          <w:sz w:val="27"/>
        </w:rPr>
        <w:t xml:space="preserve"> </w:t>
      </w:r>
      <w:r>
        <w:rPr>
          <w:sz w:val="27"/>
        </w:rPr>
        <w:t>водопроводная</w:t>
      </w:r>
    </w:p>
    <w:p w14:paraId="0552C0BB" w14:textId="77777777" w:rsidR="008C7C5E" w:rsidRDefault="00337D29" w:rsidP="00C1338C">
      <w:pPr>
        <w:pStyle w:val="a4"/>
        <w:numPr>
          <w:ilvl w:val="0"/>
          <w:numId w:val="19"/>
        </w:numPr>
        <w:tabs>
          <w:tab w:val="left" w:pos="142"/>
          <w:tab w:val="left" w:pos="379"/>
        </w:tabs>
        <w:ind w:left="0" w:right="668" w:firstLine="0"/>
        <w:jc w:val="left"/>
        <w:rPr>
          <w:sz w:val="27"/>
        </w:rPr>
      </w:pPr>
      <w:proofErr w:type="spellStart"/>
      <w:r>
        <w:rPr>
          <w:sz w:val="27"/>
        </w:rPr>
        <w:t>Препаровальные</w:t>
      </w:r>
      <w:proofErr w:type="spellEnd"/>
      <w:r>
        <w:rPr>
          <w:spacing w:val="-8"/>
          <w:sz w:val="27"/>
        </w:rPr>
        <w:t xml:space="preserve"> </w:t>
      </w:r>
      <w:r>
        <w:rPr>
          <w:sz w:val="27"/>
        </w:rPr>
        <w:t>иглы</w:t>
      </w:r>
      <w:r>
        <w:rPr>
          <w:spacing w:val="-7"/>
          <w:sz w:val="27"/>
        </w:rPr>
        <w:t xml:space="preserve"> </w:t>
      </w:r>
      <w:r>
        <w:rPr>
          <w:sz w:val="27"/>
        </w:rPr>
        <w:t>при</w:t>
      </w:r>
      <w:r>
        <w:rPr>
          <w:spacing w:val="-8"/>
          <w:sz w:val="27"/>
        </w:rPr>
        <w:t xml:space="preserve"> </w:t>
      </w:r>
      <w:r>
        <w:rPr>
          <w:sz w:val="27"/>
        </w:rPr>
        <w:t>проведении</w:t>
      </w:r>
      <w:r>
        <w:rPr>
          <w:spacing w:val="-3"/>
          <w:sz w:val="27"/>
        </w:rPr>
        <w:t xml:space="preserve"> </w:t>
      </w:r>
      <w:r>
        <w:rPr>
          <w:sz w:val="27"/>
        </w:rPr>
        <w:t>импрегнации</w:t>
      </w:r>
      <w:r>
        <w:rPr>
          <w:spacing w:val="-8"/>
          <w:sz w:val="27"/>
        </w:rPr>
        <w:t xml:space="preserve"> </w:t>
      </w:r>
      <w:r>
        <w:rPr>
          <w:sz w:val="27"/>
        </w:rPr>
        <w:t>серебром</w:t>
      </w:r>
      <w:r>
        <w:rPr>
          <w:spacing w:val="-10"/>
          <w:sz w:val="27"/>
        </w:rPr>
        <w:t xml:space="preserve"> </w:t>
      </w:r>
      <w:r>
        <w:rPr>
          <w:sz w:val="27"/>
        </w:rPr>
        <w:t>должны</w:t>
      </w:r>
      <w:r>
        <w:rPr>
          <w:spacing w:val="-6"/>
          <w:sz w:val="27"/>
        </w:rPr>
        <w:t xml:space="preserve"> </w:t>
      </w:r>
      <w:r>
        <w:rPr>
          <w:sz w:val="27"/>
        </w:rPr>
        <w:t>быть</w:t>
      </w:r>
      <w:r>
        <w:rPr>
          <w:spacing w:val="-65"/>
          <w:sz w:val="27"/>
        </w:rPr>
        <w:t xml:space="preserve"> </w:t>
      </w:r>
      <w:r>
        <w:rPr>
          <w:sz w:val="27"/>
        </w:rPr>
        <w:t>А.</w:t>
      </w:r>
      <w:r>
        <w:rPr>
          <w:spacing w:val="-2"/>
          <w:sz w:val="27"/>
        </w:rPr>
        <w:t xml:space="preserve"> </w:t>
      </w:r>
      <w:r>
        <w:rPr>
          <w:sz w:val="27"/>
        </w:rPr>
        <w:t>Стеклянными</w:t>
      </w:r>
    </w:p>
    <w:p w14:paraId="52B8803A" w14:textId="77777777" w:rsidR="008C7C5E" w:rsidRDefault="00337D29" w:rsidP="00C1338C">
      <w:pPr>
        <w:tabs>
          <w:tab w:val="left" w:pos="142"/>
        </w:tabs>
        <w:ind w:right="668"/>
        <w:rPr>
          <w:sz w:val="27"/>
        </w:rPr>
      </w:pPr>
      <w:r>
        <w:rPr>
          <w:sz w:val="27"/>
        </w:rPr>
        <w:t>Б. Пластмассовыми</w:t>
      </w:r>
      <w:r>
        <w:rPr>
          <w:spacing w:val="-65"/>
          <w:sz w:val="27"/>
        </w:rPr>
        <w:t xml:space="preserve"> </w:t>
      </w:r>
      <w:r>
        <w:rPr>
          <w:sz w:val="27"/>
        </w:rPr>
        <w:t>В. Растительными</w:t>
      </w:r>
      <w:r>
        <w:rPr>
          <w:spacing w:val="1"/>
          <w:sz w:val="27"/>
        </w:rPr>
        <w:t xml:space="preserve"> </w:t>
      </w:r>
      <w:r>
        <w:rPr>
          <w:sz w:val="27"/>
        </w:rPr>
        <w:t>Г.</w:t>
      </w:r>
      <w:r>
        <w:rPr>
          <w:spacing w:val="-6"/>
          <w:sz w:val="27"/>
        </w:rPr>
        <w:t xml:space="preserve"> </w:t>
      </w:r>
      <w:r>
        <w:rPr>
          <w:sz w:val="27"/>
        </w:rPr>
        <w:t>Металлическим</w:t>
      </w:r>
    </w:p>
    <w:p w14:paraId="0B1C170D" w14:textId="77777777" w:rsidR="008C7C5E" w:rsidRDefault="00337D29" w:rsidP="00C1338C">
      <w:pPr>
        <w:pStyle w:val="a4"/>
        <w:numPr>
          <w:ilvl w:val="0"/>
          <w:numId w:val="19"/>
        </w:numPr>
        <w:tabs>
          <w:tab w:val="left" w:pos="142"/>
          <w:tab w:val="left" w:pos="379"/>
        </w:tabs>
        <w:ind w:left="0" w:right="668" w:firstLine="0"/>
        <w:jc w:val="left"/>
        <w:rPr>
          <w:sz w:val="27"/>
        </w:rPr>
      </w:pPr>
      <w:r>
        <w:rPr>
          <w:sz w:val="27"/>
        </w:rPr>
        <w:t>В</w:t>
      </w:r>
      <w:r>
        <w:rPr>
          <w:spacing w:val="-7"/>
          <w:sz w:val="27"/>
        </w:rPr>
        <w:t xml:space="preserve"> </w:t>
      </w:r>
      <w:r>
        <w:rPr>
          <w:sz w:val="27"/>
        </w:rPr>
        <w:t>состав</w:t>
      </w:r>
      <w:r>
        <w:rPr>
          <w:spacing w:val="-6"/>
          <w:sz w:val="27"/>
        </w:rPr>
        <w:t xml:space="preserve"> </w:t>
      </w:r>
      <w:r>
        <w:rPr>
          <w:sz w:val="27"/>
        </w:rPr>
        <w:t>смеси</w:t>
      </w:r>
      <w:r>
        <w:rPr>
          <w:spacing w:val="-1"/>
          <w:sz w:val="27"/>
        </w:rPr>
        <w:t xml:space="preserve"> </w:t>
      </w:r>
      <w:r>
        <w:rPr>
          <w:sz w:val="27"/>
        </w:rPr>
        <w:t>Никифорова для</w:t>
      </w:r>
      <w:r>
        <w:rPr>
          <w:spacing w:val="-5"/>
          <w:sz w:val="27"/>
        </w:rPr>
        <w:t xml:space="preserve"> </w:t>
      </w:r>
      <w:r>
        <w:rPr>
          <w:sz w:val="27"/>
        </w:rPr>
        <w:t>обеззараживания</w:t>
      </w:r>
      <w:r>
        <w:rPr>
          <w:spacing w:val="-4"/>
          <w:sz w:val="27"/>
        </w:rPr>
        <w:t xml:space="preserve"> </w:t>
      </w:r>
      <w:r>
        <w:rPr>
          <w:sz w:val="27"/>
        </w:rPr>
        <w:t>стёкол</w:t>
      </w:r>
      <w:r>
        <w:rPr>
          <w:spacing w:val="-5"/>
          <w:sz w:val="27"/>
        </w:rPr>
        <w:t xml:space="preserve"> </w:t>
      </w:r>
      <w:r>
        <w:rPr>
          <w:sz w:val="27"/>
        </w:rPr>
        <w:t>входит</w:t>
      </w:r>
      <w:r>
        <w:rPr>
          <w:spacing w:val="-65"/>
          <w:sz w:val="27"/>
        </w:rPr>
        <w:t xml:space="preserve"> </w:t>
      </w:r>
      <w:r>
        <w:rPr>
          <w:sz w:val="27"/>
        </w:rPr>
        <w:t>А.</w:t>
      </w:r>
      <w:r>
        <w:rPr>
          <w:spacing w:val="-1"/>
          <w:sz w:val="27"/>
        </w:rPr>
        <w:t xml:space="preserve"> </w:t>
      </w:r>
      <w:r>
        <w:rPr>
          <w:sz w:val="27"/>
        </w:rPr>
        <w:t>95%</w:t>
      </w:r>
      <w:r>
        <w:rPr>
          <w:spacing w:val="1"/>
          <w:sz w:val="27"/>
        </w:rPr>
        <w:t xml:space="preserve"> </w:t>
      </w:r>
      <w:r>
        <w:rPr>
          <w:sz w:val="27"/>
        </w:rPr>
        <w:t>спирт</w:t>
      </w:r>
      <w:r>
        <w:rPr>
          <w:spacing w:val="-3"/>
          <w:sz w:val="27"/>
        </w:rPr>
        <w:t xml:space="preserve"> </w:t>
      </w:r>
      <w:r>
        <w:rPr>
          <w:sz w:val="27"/>
        </w:rPr>
        <w:t>и</w:t>
      </w:r>
      <w:r>
        <w:rPr>
          <w:spacing w:val="-1"/>
          <w:sz w:val="27"/>
        </w:rPr>
        <w:t xml:space="preserve"> </w:t>
      </w:r>
      <w:r>
        <w:rPr>
          <w:sz w:val="27"/>
        </w:rPr>
        <w:t>эфир</w:t>
      </w:r>
    </w:p>
    <w:p w14:paraId="4FAD095D" w14:textId="77777777" w:rsidR="008C7C5E" w:rsidRDefault="00337D29" w:rsidP="00C1338C">
      <w:pPr>
        <w:tabs>
          <w:tab w:val="left" w:pos="142"/>
        </w:tabs>
        <w:ind w:right="668"/>
        <w:rPr>
          <w:sz w:val="27"/>
        </w:rPr>
      </w:pPr>
      <w:r>
        <w:rPr>
          <w:sz w:val="27"/>
        </w:rPr>
        <w:t>Б. 95% спирт и формалин</w:t>
      </w:r>
      <w:r>
        <w:rPr>
          <w:spacing w:val="1"/>
          <w:sz w:val="27"/>
        </w:rPr>
        <w:t xml:space="preserve"> </w:t>
      </w:r>
      <w:r>
        <w:rPr>
          <w:sz w:val="27"/>
        </w:rPr>
        <w:t>В. 95% спирт и хлороформ</w:t>
      </w:r>
      <w:r>
        <w:rPr>
          <w:spacing w:val="-65"/>
          <w:sz w:val="27"/>
        </w:rPr>
        <w:t xml:space="preserve"> </w:t>
      </w:r>
      <w:r>
        <w:rPr>
          <w:sz w:val="27"/>
        </w:rPr>
        <w:t>Г.</w:t>
      </w:r>
      <w:r>
        <w:rPr>
          <w:spacing w:val="-2"/>
          <w:sz w:val="27"/>
        </w:rPr>
        <w:t xml:space="preserve"> </w:t>
      </w:r>
      <w:r>
        <w:rPr>
          <w:sz w:val="27"/>
        </w:rPr>
        <w:t>95% спирт</w:t>
      </w:r>
      <w:r>
        <w:rPr>
          <w:spacing w:val="-4"/>
          <w:sz w:val="27"/>
        </w:rPr>
        <w:t xml:space="preserve"> </w:t>
      </w:r>
      <w:r>
        <w:rPr>
          <w:sz w:val="27"/>
        </w:rPr>
        <w:t>и</w:t>
      </w:r>
      <w:r>
        <w:rPr>
          <w:spacing w:val="-2"/>
          <w:sz w:val="27"/>
        </w:rPr>
        <w:t xml:space="preserve"> </w:t>
      </w:r>
      <w:r>
        <w:rPr>
          <w:sz w:val="27"/>
        </w:rPr>
        <w:t>ксилол</w:t>
      </w:r>
    </w:p>
    <w:p w14:paraId="56053FB2" w14:textId="257E3551" w:rsidR="008C7C5E" w:rsidRPr="00C1338C" w:rsidRDefault="00337D29" w:rsidP="0074458B">
      <w:pPr>
        <w:pStyle w:val="a4"/>
        <w:numPr>
          <w:ilvl w:val="0"/>
          <w:numId w:val="19"/>
        </w:numPr>
        <w:tabs>
          <w:tab w:val="left" w:pos="142"/>
          <w:tab w:val="left" w:pos="505"/>
        </w:tabs>
        <w:ind w:left="0" w:right="133" w:firstLine="0"/>
        <w:jc w:val="left"/>
        <w:rPr>
          <w:sz w:val="27"/>
        </w:rPr>
      </w:pPr>
      <w:r w:rsidRPr="00C1338C">
        <w:rPr>
          <w:sz w:val="27"/>
        </w:rPr>
        <w:t>Объём</w:t>
      </w:r>
      <w:r w:rsidRPr="00C1338C">
        <w:rPr>
          <w:spacing w:val="49"/>
          <w:sz w:val="27"/>
        </w:rPr>
        <w:t xml:space="preserve"> </w:t>
      </w:r>
      <w:r w:rsidRPr="00C1338C">
        <w:rPr>
          <w:sz w:val="27"/>
        </w:rPr>
        <w:t>фиксирующей</w:t>
      </w:r>
      <w:r w:rsidRPr="00C1338C">
        <w:rPr>
          <w:spacing w:val="117"/>
          <w:sz w:val="27"/>
        </w:rPr>
        <w:t xml:space="preserve"> </w:t>
      </w:r>
      <w:r w:rsidRPr="00C1338C">
        <w:rPr>
          <w:sz w:val="27"/>
        </w:rPr>
        <w:t>жидкости</w:t>
      </w:r>
      <w:r w:rsidRPr="00C1338C">
        <w:rPr>
          <w:spacing w:val="117"/>
          <w:sz w:val="27"/>
        </w:rPr>
        <w:t xml:space="preserve"> </w:t>
      </w:r>
      <w:r w:rsidRPr="00C1338C">
        <w:rPr>
          <w:sz w:val="27"/>
        </w:rPr>
        <w:t>должен</w:t>
      </w:r>
      <w:r w:rsidRPr="00C1338C">
        <w:rPr>
          <w:spacing w:val="117"/>
          <w:sz w:val="27"/>
        </w:rPr>
        <w:t xml:space="preserve"> </w:t>
      </w:r>
      <w:r w:rsidRPr="00C1338C">
        <w:rPr>
          <w:sz w:val="27"/>
        </w:rPr>
        <w:t>превышать</w:t>
      </w:r>
      <w:r w:rsidRPr="00C1338C">
        <w:rPr>
          <w:spacing w:val="120"/>
          <w:sz w:val="27"/>
        </w:rPr>
        <w:t xml:space="preserve"> </w:t>
      </w:r>
      <w:r w:rsidRPr="00C1338C">
        <w:rPr>
          <w:sz w:val="27"/>
        </w:rPr>
        <w:t>объём</w:t>
      </w:r>
      <w:r w:rsidRPr="00C1338C">
        <w:rPr>
          <w:spacing w:val="115"/>
          <w:sz w:val="27"/>
        </w:rPr>
        <w:t xml:space="preserve"> </w:t>
      </w:r>
      <w:r w:rsidRPr="00C1338C">
        <w:rPr>
          <w:sz w:val="27"/>
        </w:rPr>
        <w:t>исследуемого</w:t>
      </w:r>
      <w:r w:rsidR="00C1338C">
        <w:rPr>
          <w:sz w:val="27"/>
        </w:rPr>
        <w:t xml:space="preserve"> </w:t>
      </w:r>
      <w:r w:rsidRPr="00C1338C">
        <w:rPr>
          <w:sz w:val="27"/>
        </w:rPr>
        <w:t>материала</w:t>
      </w:r>
      <w:r w:rsidRPr="00C1338C">
        <w:rPr>
          <w:spacing w:val="-1"/>
          <w:sz w:val="27"/>
        </w:rPr>
        <w:t xml:space="preserve"> </w:t>
      </w:r>
      <w:r w:rsidRPr="00C1338C">
        <w:rPr>
          <w:sz w:val="27"/>
        </w:rPr>
        <w:t>в</w:t>
      </w:r>
    </w:p>
    <w:p w14:paraId="226981A2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pacing w:val="-3"/>
          <w:sz w:val="27"/>
        </w:rPr>
        <w:t>А.</w:t>
      </w:r>
      <w:r>
        <w:rPr>
          <w:spacing w:val="-10"/>
          <w:sz w:val="27"/>
        </w:rPr>
        <w:t xml:space="preserve"> </w:t>
      </w:r>
      <w:r>
        <w:rPr>
          <w:spacing w:val="-3"/>
          <w:sz w:val="27"/>
        </w:rPr>
        <w:t>15-20</w:t>
      </w:r>
      <w:r>
        <w:rPr>
          <w:spacing w:val="-13"/>
          <w:sz w:val="27"/>
        </w:rPr>
        <w:t xml:space="preserve"> </w:t>
      </w:r>
      <w:r>
        <w:rPr>
          <w:spacing w:val="-2"/>
          <w:sz w:val="27"/>
        </w:rPr>
        <w:t>раз</w:t>
      </w:r>
    </w:p>
    <w:p w14:paraId="449EE1E4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Б.</w:t>
      </w:r>
      <w:r>
        <w:rPr>
          <w:spacing w:val="-3"/>
          <w:sz w:val="27"/>
        </w:rPr>
        <w:t xml:space="preserve"> </w:t>
      </w:r>
      <w:r>
        <w:rPr>
          <w:sz w:val="27"/>
        </w:rPr>
        <w:t>5-10</w:t>
      </w:r>
      <w:r>
        <w:rPr>
          <w:spacing w:val="-3"/>
          <w:sz w:val="27"/>
        </w:rPr>
        <w:t xml:space="preserve"> </w:t>
      </w:r>
      <w:r>
        <w:rPr>
          <w:sz w:val="27"/>
        </w:rPr>
        <w:t>раз</w:t>
      </w:r>
    </w:p>
    <w:p w14:paraId="1E4CD0F4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В.</w:t>
      </w:r>
      <w:r>
        <w:rPr>
          <w:spacing w:val="-14"/>
          <w:sz w:val="27"/>
        </w:rPr>
        <w:t xml:space="preserve"> </w:t>
      </w:r>
      <w:r>
        <w:rPr>
          <w:sz w:val="27"/>
        </w:rPr>
        <w:t>3-5</w:t>
      </w:r>
      <w:r>
        <w:rPr>
          <w:spacing w:val="-14"/>
          <w:sz w:val="27"/>
        </w:rPr>
        <w:t xml:space="preserve"> </w:t>
      </w:r>
      <w:r>
        <w:rPr>
          <w:sz w:val="27"/>
        </w:rPr>
        <w:t>раз</w:t>
      </w:r>
    </w:p>
    <w:p w14:paraId="03F8F46A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pacing w:val="-2"/>
          <w:sz w:val="27"/>
        </w:rPr>
        <w:t>Г.</w:t>
      </w:r>
      <w:r>
        <w:rPr>
          <w:spacing w:val="-11"/>
          <w:sz w:val="27"/>
        </w:rPr>
        <w:t xml:space="preserve"> </w:t>
      </w:r>
      <w:r>
        <w:rPr>
          <w:spacing w:val="-2"/>
          <w:sz w:val="27"/>
        </w:rPr>
        <w:t>1-3</w:t>
      </w:r>
      <w:r>
        <w:rPr>
          <w:spacing w:val="-15"/>
          <w:sz w:val="27"/>
        </w:rPr>
        <w:t xml:space="preserve"> </w:t>
      </w:r>
      <w:r>
        <w:rPr>
          <w:spacing w:val="-2"/>
          <w:sz w:val="27"/>
        </w:rPr>
        <w:t>раза</w:t>
      </w:r>
    </w:p>
    <w:p w14:paraId="00C53CD6" w14:textId="77777777" w:rsidR="008C7C5E" w:rsidRDefault="00337D29" w:rsidP="00803123">
      <w:pPr>
        <w:pStyle w:val="a4"/>
        <w:numPr>
          <w:ilvl w:val="0"/>
          <w:numId w:val="19"/>
        </w:numPr>
        <w:tabs>
          <w:tab w:val="left" w:pos="142"/>
          <w:tab w:val="left" w:pos="1075"/>
        </w:tabs>
        <w:ind w:left="0" w:right="133" w:firstLine="0"/>
        <w:jc w:val="left"/>
        <w:rPr>
          <w:sz w:val="27"/>
        </w:rPr>
      </w:pPr>
      <w:r>
        <w:rPr>
          <w:w w:val="95"/>
          <w:sz w:val="27"/>
        </w:rPr>
        <w:t>ЦЕЛЬ</w:t>
      </w:r>
      <w:r>
        <w:rPr>
          <w:spacing w:val="12"/>
          <w:w w:val="95"/>
          <w:sz w:val="27"/>
        </w:rPr>
        <w:t xml:space="preserve"> </w:t>
      </w:r>
      <w:r>
        <w:rPr>
          <w:w w:val="95"/>
          <w:sz w:val="27"/>
        </w:rPr>
        <w:t>ФИКСАЦИИ</w:t>
      </w:r>
      <w:r>
        <w:rPr>
          <w:spacing w:val="9"/>
          <w:w w:val="95"/>
          <w:sz w:val="27"/>
        </w:rPr>
        <w:t xml:space="preserve"> </w:t>
      </w:r>
      <w:r>
        <w:rPr>
          <w:w w:val="95"/>
          <w:sz w:val="27"/>
        </w:rPr>
        <w:t>МАТЕРИАЛА</w:t>
      </w:r>
    </w:p>
    <w:p w14:paraId="29BB854E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w w:val="95"/>
          <w:sz w:val="27"/>
        </w:rPr>
        <w:t>А.</w:t>
      </w:r>
      <w:r>
        <w:rPr>
          <w:spacing w:val="-13"/>
          <w:w w:val="95"/>
          <w:sz w:val="27"/>
        </w:rPr>
        <w:t xml:space="preserve"> </w:t>
      </w:r>
      <w:r>
        <w:rPr>
          <w:w w:val="95"/>
          <w:sz w:val="27"/>
        </w:rPr>
        <w:t>стабилизация</w:t>
      </w:r>
      <w:r>
        <w:rPr>
          <w:spacing w:val="-12"/>
          <w:w w:val="95"/>
          <w:sz w:val="27"/>
        </w:rPr>
        <w:t xml:space="preserve"> </w:t>
      </w:r>
      <w:r>
        <w:rPr>
          <w:w w:val="95"/>
          <w:sz w:val="27"/>
        </w:rPr>
        <w:t>тканевых</w:t>
      </w:r>
      <w:r>
        <w:rPr>
          <w:spacing w:val="-12"/>
          <w:w w:val="95"/>
          <w:sz w:val="27"/>
        </w:rPr>
        <w:t xml:space="preserve"> </w:t>
      </w:r>
      <w:r>
        <w:rPr>
          <w:w w:val="95"/>
          <w:sz w:val="27"/>
        </w:rPr>
        <w:t>структур,</w:t>
      </w:r>
      <w:r>
        <w:rPr>
          <w:spacing w:val="-13"/>
          <w:w w:val="95"/>
          <w:sz w:val="27"/>
        </w:rPr>
        <w:t xml:space="preserve"> </w:t>
      </w:r>
      <w:r>
        <w:rPr>
          <w:w w:val="95"/>
          <w:sz w:val="27"/>
        </w:rPr>
        <w:t>предотвращение</w:t>
      </w:r>
      <w:r>
        <w:rPr>
          <w:spacing w:val="-11"/>
          <w:w w:val="95"/>
          <w:sz w:val="27"/>
        </w:rPr>
        <w:t xml:space="preserve"> </w:t>
      </w:r>
      <w:r>
        <w:rPr>
          <w:w w:val="95"/>
          <w:sz w:val="27"/>
        </w:rPr>
        <w:t>ферментативного</w:t>
      </w:r>
      <w:r>
        <w:rPr>
          <w:spacing w:val="-13"/>
          <w:w w:val="95"/>
          <w:sz w:val="27"/>
        </w:rPr>
        <w:t xml:space="preserve"> </w:t>
      </w:r>
      <w:r>
        <w:rPr>
          <w:w w:val="95"/>
          <w:sz w:val="27"/>
        </w:rPr>
        <w:t>распада</w:t>
      </w:r>
      <w:r>
        <w:rPr>
          <w:spacing w:val="-11"/>
          <w:w w:val="95"/>
          <w:sz w:val="27"/>
        </w:rPr>
        <w:t xml:space="preserve"> </w:t>
      </w:r>
      <w:r>
        <w:rPr>
          <w:w w:val="95"/>
          <w:sz w:val="27"/>
        </w:rPr>
        <w:t>тканей</w:t>
      </w:r>
      <w:r>
        <w:rPr>
          <w:spacing w:val="-62"/>
          <w:w w:val="95"/>
          <w:sz w:val="27"/>
        </w:rPr>
        <w:t xml:space="preserve"> </w:t>
      </w:r>
      <w:r>
        <w:rPr>
          <w:sz w:val="27"/>
        </w:rPr>
        <w:t>Б.</w:t>
      </w:r>
      <w:r>
        <w:rPr>
          <w:spacing w:val="-12"/>
          <w:sz w:val="27"/>
        </w:rPr>
        <w:t xml:space="preserve"> </w:t>
      </w:r>
      <w:r>
        <w:rPr>
          <w:sz w:val="27"/>
        </w:rPr>
        <w:t>удаление</w:t>
      </w:r>
      <w:r>
        <w:rPr>
          <w:spacing w:val="-11"/>
          <w:sz w:val="27"/>
        </w:rPr>
        <w:t xml:space="preserve"> </w:t>
      </w:r>
      <w:r>
        <w:rPr>
          <w:sz w:val="27"/>
        </w:rPr>
        <w:t>солей</w:t>
      </w:r>
      <w:r>
        <w:rPr>
          <w:spacing w:val="-11"/>
          <w:sz w:val="27"/>
        </w:rPr>
        <w:t xml:space="preserve"> </w:t>
      </w:r>
      <w:r>
        <w:rPr>
          <w:sz w:val="27"/>
        </w:rPr>
        <w:t>кальция</w:t>
      </w:r>
    </w:p>
    <w:p w14:paraId="19F5D795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pacing w:val="-5"/>
          <w:sz w:val="27"/>
        </w:rPr>
        <w:t>В.</w:t>
      </w:r>
      <w:r>
        <w:rPr>
          <w:spacing w:val="-11"/>
          <w:sz w:val="27"/>
        </w:rPr>
        <w:t xml:space="preserve"> </w:t>
      </w:r>
      <w:r>
        <w:rPr>
          <w:spacing w:val="-5"/>
          <w:sz w:val="27"/>
        </w:rPr>
        <w:t>удаление</w:t>
      </w:r>
      <w:r>
        <w:rPr>
          <w:spacing w:val="-11"/>
          <w:sz w:val="27"/>
        </w:rPr>
        <w:t xml:space="preserve"> </w:t>
      </w:r>
      <w:r>
        <w:rPr>
          <w:spacing w:val="-5"/>
          <w:sz w:val="27"/>
        </w:rPr>
        <w:t>воды</w:t>
      </w:r>
      <w:r>
        <w:rPr>
          <w:spacing w:val="-9"/>
          <w:sz w:val="27"/>
        </w:rPr>
        <w:t xml:space="preserve"> </w:t>
      </w:r>
      <w:r>
        <w:rPr>
          <w:spacing w:val="-5"/>
          <w:sz w:val="27"/>
        </w:rPr>
        <w:t>из</w:t>
      </w:r>
      <w:r>
        <w:rPr>
          <w:spacing w:val="-12"/>
          <w:sz w:val="27"/>
        </w:rPr>
        <w:t xml:space="preserve"> </w:t>
      </w:r>
      <w:r>
        <w:rPr>
          <w:spacing w:val="-5"/>
          <w:sz w:val="27"/>
        </w:rPr>
        <w:t>тканей</w:t>
      </w:r>
    </w:p>
    <w:p w14:paraId="075C30BB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w w:val="95"/>
          <w:sz w:val="27"/>
        </w:rPr>
        <w:t>Г.</w:t>
      </w:r>
      <w:r>
        <w:rPr>
          <w:spacing w:val="1"/>
          <w:w w:val="95"/>
          <w:sz w:val="27"/>
        </w:rPr>
        <w:t xml:space="preserve"> </w:t>
      </w:r>
      <w:r>
        <w:rPr>
          <w:w w:val="95"/>
          <w:sz w:val="27"/>
        </w:rPr>
        <w:t>получение</w:t>
      </w:r>
      <w:r>
        <w:rPr>
          <w:spacing w:val="2"/>
          <w:w w:val="95"/>
          <w:sz w:val="27"/>
        </w:rPr>
        <w:t xml:space="preserve"> </w:t>
      </w:r>
      <w:r>
        <w:rPr>
          <w:w w:val="95"/>
          <w:sz w:val="27"/>
        </w:rPr>
        <w:t>тонких</w:t>
      </w:r>
      <w:r>
        <w:rPr>
          <w:spacing w:val="2"/>
          <w:w w:val="95"/>
          <w:sz w:val="27"/>
        </w:rPr>
        <w:t xml:space="preserve"> </w:t>
      </w:r>
      <w:r>
        <w:rPr>
          <w:w w:val="95"/>
          <w:sz w:val="27"/>
        </w:rPr>
        <w:t>равномерных</w:t>
      </w:r>
      <w:r>
        <w:rPr>
          <w:spacing w:val="-3"/>
          <w:w w:val="95"/>
          <w:sz w:val="27"/>
        </w:rPr>
        <w:t xml:space="preserve"> </w:t>
      </w:r>
      <w:r>
        <w:rPr>
          <w:w w:val="95"/>
          <w:sz w:val="27"/>
        </w:rPr>
        <w:t>срезов</w:t>
      </w:r>
      <w:r>
        <w:rPr>
          <w:spacing w:val="-8"/>
          <w:w w:val="95"/>
          <w:sz w:val="27"/>
        </w:rPr>
        <w:t xml:space="preserve"> </w:t>
      </w:r>
      <w:r>
        <w:rPr>
          <w:w w:val="95"/>
          <w:sz w:val="27"/>
        </w:rPr>
        <w:t>с</w:t>
      </w:r>
      <w:r>
        <w:rPr>
          <w:spacing w:val="-2"/>
          <w:w w:val="95"/>
          <w:sz w:val="27"/>
        </w:rPr>
        <w:t xml:space="preserve"> </w:t>
      </w:r>
      <w:r>
        <w:rPr>
          <w:w w:val="95"/>
          <w:sz w:val="27"/>
        </w:rPr>
        <w:t>исследуемого</w:t>
      </w:r>
      <w:r>
        <w:rPr>
          <w:spacing w:val="1"/>
          <w:w w:val="95"/>
          <w:sz w:val="27"/>
        </w:rPr>
        <w:t xml:space="preserve"> </w:t>
      </w:r>
      <w:r>
        <w:rPr>
          <w:w w:val="95"/>
          <w:sz w:val="27"/>
        </w:rPr>
        <w:t>объекта</w:t>
      </w:r>
    </w:p>
    <w:p w14:paraId="76C63D99" w14:textId="77777777" w:rsidR="008C7C5E" w:rsidRDefault="00337D29" w:rsidP="00803123">
      <w:pPr>
        <w:tabs>
          <w:tab w:val="left" w:pos="142"/>
        </w:tabs>
        <w:ind w:right="133"/>
        <w:jc w:val="both"/>
        <w:rPr>
          <w:b/>
          <w:sz w:val="27"/>
        </w:rPr>
      </w:pPr>
      <w:r>
        <w:rPr>
          <w:b/>
          <w:sz w:val="27"/>
        </w:rPr>
        <w:t>Тестовые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задания</w:t>
      </w:r>
    </w:p>
    <w:p w14:paraId="2E361FF7" w14:textId="77777777" w:rsidR="008C7C5E" w:rsidRDefault="00337D29" w:rsidP="00803123">
      <w:pPr>
        <w:tabs>
          <w:tab w:val="left" w:pos="142"/>
        </w:tabs>
        <w:ind w:right="133"/>
        <w:jc w:val="both"/>
        <w:rPr>
          <w:b/>
          <w:sz w:val="27"/>
        </w:rPr>
      </w:pPr>
      <w:r>
        <w:rPr>
          <w:w w:val="95"/>
          <w:sz w:val="27"/>
        </w:rPr>
        <w:t>ПМ.05 Выполнение санитарно-эпидемиологических исследований</w:t>
      </w:r>
      <w:r>
        <w:rPr>
          <w:spacing w:val="1"/>
          <w:w w:val="95"/>
          <w:sz w:val="27"/>
        </w:rPr>
        <w:t xml:space="preserve"> </w:t>
      </w:r>
      <w:r>
        <w:rPr>
          <w:w w:val="95"/>
          <w:sz w:val="27"/>
        </w:rPr>
        <w:t>для</w:t>
      </w:r>
      <w:r>
        <w:rPr>
          <w:spacing w:val="1"/>
          <w:w w:val="95"/>
          <w:sz w:val="27"/>
        </w:rPr>
        <w:t xml:space="preserve"> </w:t>
      </w:r>
      <w:r>
        <w:rPr>
          <w:w w:val="95"/>
          <w:sz w:val="27"/>
        </w:rPr>
        <w:t>проведения</w:t>
      </w:r>
      <w:r>
        <w:rPr>
          <w:spacing w:val="1"/>
          <w:w w:val="95"/>
          <w:sz w:val="27"/>
        </w:rPr>
        <w:t xml:space="preserve"> </w:t>
      </w:r>
      <w:r>
        <w:rPr>
          <w:sz w:val="27"/>
        </w:rPr>
        <w:t>первого</w:t>
      </w:r>
      <w:r>
        <w:rPr>
          <w:spacing w:val="1"/>
          <w:sz w:val="27"/>
        </w:rPr>
        <w:t xml:space="preserve"> </w:t>
      </w:r>
      <w:r>
        <w:rPr>
          <w:sz w:val="27"/>
        </w:rPr>
        <w:t>этапа</w:t>
      </w:r>
      <w:r>
        <w:rPr>
          <w:spacing w:val="1"/>
          <w:sz w:val="27"/>
        </w:rPr>
        <w:t xml:space="preserve"> </w:t>
      </w:r>
      <w:r>
        <w:rPr>
          <w:sz w:val="27"/>
        </w:rPr>
        <w:t>ГИА</w:t>
      </w:r>
      <w:r>
        <w:rPr>
          <w:spacing w:val="1"/>
          <w:sz w:val="27"/>
        </w:rPr>
        <w:t xml:space="preserve"> </w:t>
      </w:r>
      <w:r>
        <w:rPr>
          <w:sz w:val="27"/>
        </w:rPr>
        <w:t>специалистов</w:t>
      </w:r>
      <w:r>
        <w:rPr>
          <w:spacing w:val="1"/>
          <w:sz w:val="27"/>
        </w:rPr>
        <w:t xml:space="preserve"> </w:t>
      </w:r>
      <w:r>
        <w:rPr>
          <w:sz w:val="27"/>
        </w:rPr>
        <w:t>со</w:t>
      </w:r>
      <w:r>
        <w:rPr>
          <w:spacing w:val="1"/>
          <w:sz w:val="27"/>
        </w:rPr>
        <w:t xml:space="preserve"> </w:t>
      </w:r>
      <w:r>
        <w:rPr>
          <w:sz w:val="27"/>
        </w:rPr>
        <w:t>средним</w:t>
      </w:r>
      <w:r>
        <w:rPr>
          <w:spacing w:val="1"/>
          <w:sz w:val="27"/>
        </w:rPr>
        <w:t xml:space="preserve"> </w:t>
      </w:r>
      <w:r>
        <w:rPr>
          <w:sz w:val="27"/>
        </w:rPr>
        <w:t>профессиональным</w:t>
      </w:r>
      <w:r>
        <w:rPr>
          <w:spacing w:val="1"/>
          <w:sz w:val="27"/>
        </w:rPr>
        <w:t xml:space="preserve"> </w:t>
      </w:r>
      <w:r>
        <w:rPr>
          <w:sz w:val="27"/>
        </w:rPr>
        <w:t>образованием</w:t>
      </w:r>
      <w:r>
        <w:rPr>
          <w:spacing w:val="1"/>
          <w:sz w:val="27"/>
        </w:rPr>
        <w:t xml:space="preserve"> </w:t>
      </w:r>
      <w:r>
        <w:rPr>
          <w:sz w:val="27"/>
        </w:rPr>
        <w:t>по</w:t>
      </w:r>
      <w:r>
        <w:rPr>
          <w:spacing w:val="1"/>
          <w:sz w:val="27"/>
        </w:rPr>
        <w:t xml:space="preserve"> </w:t>
      </w:r>
      <w:r>
        <w:rPr>
          <w:sz w:val="27"/>
        </w:rPr>
        <w:t>специальности</w:t>
      </w:r>
      <w:r>
        <w:rPr>
          <w:spacing w:val="-1"/>
          <w:sz w:val="27"/>
        </w:rPr>
        <w:t xml:space="preserve"> </w:t>
      </w:r>
      <w:r>
        <w:rPr>
          <w:b/>
          <w:sz w:val="27"/>
        </w:rPr>
        <w:t>31.02.03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Лабораторная</w:t>
      </w:r>
      <w:r>
        <w:rPr>
          <w:b/>
          <w:spacing w:val="-8"/>
          <w:sz w:val="27"/>
        </w:rPr>
        <w:t xml:space="preserve"> </w:t>
      </w:r>
      <w:r>
        <w:rPr>
          <w:b/>
          <w:sz w:val="27"/>
        </w:rPr>
        <w:t>диагностика</w:t>
      </w:r>
    </w:p>
    <w:p w14:paraId="3EC8F13B" w14:textId="77777777" w:rsidR="008C7C5E" w:rsidRDefault="00337D29" w:rsidP="00803123">
      <w:pPr>
        <w:tabs>
          <w:tab w:val="left" w:pos="142"/>
        </w:tabs>
        <w:ind w:right="133"/>
        <w:rPr>
          <w:b/>
          <w:sz w:val="27"/>
        </w:rPr>
      </w:pPr>
      <w:r>
        <w:rPr>
          <w:b/>
          <w:sz w:val="27"/>
        </w:rPr>
        <w:t>Выберите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ОДИН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правильный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ответ</w:t>
      </w:r>
    </w:p>
    <w:p w14:paraId="3DDB4B76" w14:textId="77777777" w:rsidR="008C7C5E" w:rsidRDefault="00337D29" w:rsidP="00803123">
      <w:pPr>
        <w:pStyle w:val="a4"/>
        <w:numPr>
          <w:ilvl w:val="0"/>
          <w:numId w:val="18"/>
        </w:numPr>
        <w:tabs>
          <w:tab w:val="left" w:pos="142"/>
          <w:tab w:val="left" w:pos="1090"/>
        </w:tabs>
        <w:ind w:left="0" w:right="133" w:firstLine="0"/>
        <w:jc w:val="both"/>
        <w:rPr>
          <w:sz w:val="27"/>
        </w:rPr>
      </w:pPr>
      <w:r>
        <w:rPr>
          <w:sz w:val="27"/>
        </w:rPr>
        <w:t>ИЗМЕРЕНИЕ</w:t>
      </w:r>
      <w:r>
        <w:rPr>
          <w:spacing w:val="-8"/>
          <w:sz w:val="27"/>
        </w:rPr>
        <w:t xml:space="preserve"> </w:t>
      </w:r>
      <w:r>
        <w:rPr>
          <w:sz w:val="27"/>
        </w:rPr>
        <w:t>ВЛАЖНОСТИ</w:t>
      </w:r>
      <w:r>
        <w:rPr>
          <w:spacing w:val="-4"/>
          <w:sz w:val="27"/>
        </w:rPr>
        <w:t xml:space="preserve"> </w:t>
      </w:r>
      <w:r>
        <w:rPr>
          <w:sz w:val="27"/>
        </w:rPr>
        <w:t>ВОЗДУХА</w:t>
      </w:r>
      <w:r>
        <w:rPr>
          <w:spacing w:val="-8"/>
          <w:sz w:val="27"/>
        </w:rPr>
        <w:t xml:space="preserve"> </w:t>
      </w:r>
      <w:r>
        <w:rPr>
          <w:sz w:val="27"/>
        </w:rPr>
        <w:t>ПРОВОДЯТСЯ</w:t>
      </w:r>
      <w:r>
        <w:rPr>
          <w:spacing w:val="-8"/>
          <w:sz w:val="27"/>
        </w:rPr>
        <w:t xml:space="preserve"> </w:t>
      </w:r>
      <w:r>
        <w:rPr>
          <w:sz w:val="27"/>
        </w:rPr>
        <w:t>С</w:t>
      </w:r>
      <w:r>
        <w:rPr>
          <w:spacing w:val="-4"/>
          <w:sz w:val="27"/>
        </w:rPr>
        <w:t xml:space="preserve"> </w:t>
      </w:r>
      <w:r>
        <w:rPr>
          <w:sz w:val="27"/>
        </w:rPr>
        <w:t>ПОМОЩЬЮ</w:t>
      </w:r>
      <w:r>
        <w:rPr>
          <w:spacing w:val="-65"/>
          <w:sz w:val="27"/>
        </w:rPr>
        <w:t xml:space="preserve"> </w:t>
      </w:r>
      <w:r>
        <w:rPr>
          <w:sz w:val="27"/>
        </w:rPr>
        <w:t>А.</w:t>
      </w:r>
      <w:r>
        <w:rPr>
          <w:spacing w:val="-1"/>
          <w:sz w:val="27"/>
        </w:rPr>
        <w:t xml:space="preserve"> </w:t>
      </w:r>
      <w:r>
        <w:rPr>
          <w:sz w:val="27"/>
        </w:rPr>
        <w:t>психрометра</w:t>
      </w:r>
    </w:p>
    <w:p w14:paraId="20EABE58" w14:textId="77777777" w:rsidR="008C7C5E" w:rsidRDefault="00337D29" w:rsidP="00803123">
      <w:pPr>
        <w:tabs>
          <w:tab w:val="left" w:pos="142"/>
        </w:tabs>
        <w:ind w:right="133"/>
        <w:jc w:val="both"/>
        <w:rPr>
          <w:sz w:val="27"/>
        </w:rPr>
      </w:pPr>
      <w:r>
        <w:rPr>
          <w:sz w:val="27"/>
        </w:rPr>
        <w:t>Б. термометра</w:t>
      </w:r>
      <w:r>
        <w:rPr>
          <w:spacing w:val="-65"/>
          <w:sz w:val="27"/>
        </w:rPr>
        <w:t xml:space="preserve"> </w:t>
      </w:r>
      <w:r>
        <w:rPr>
          <w:sz w:val="27"/>
        </w:rPr>
        <w:t>В. анемометра</w:t>
      </w:r>
      <w:r>
        <w:rPr>
          <w:spacing w:val="-65"/>
          <w:sz w:val="27"/>
        </w:rPr>
        <w:t xml:space="preserve"> </w:t>
      </w:r>
      <w:r>
        <w:rPr>
          <w:sz w:val="27"/>
        </w:rPr>
        <w:t>Г.</w:t>
      </w:r>
      <w:r>
        <w:rPr>
          <w:spacing w:val="-3"/>
          <w:sz w:val="27"/>
        </w:rPr>
        <w:t xml:space="preserve"> </w:t>
      </w:r>
      <w:r>
        <w:rPr>
          <w:sz w:val="27"/>
        </w:rPr>
        <w:t>барометра</w:t>
      </w:r>
    </w:p>
    <w:p w14:paraId="6894EC97" w14:textId="77777777" w:rsidR="008C7C5E" w:rsidRDefault="00337D29" w:rsidP="00803123">
      <w:pPr>
        <w:pStyle w:val="a4"/>
        <w:numPr>
          <w:ilvl w:val="0"/>
          <w:numId w:val="18"/>
        </w:numPr>
        <w:tabs>
          <w:tab w:val="left" w:pos="142"/>
          <w:tab w:val="left" w:pos="1257"/>
          <w:tab w:val="left" w:pos="1258"/>
          <w:tab w:val="left" w:pos="2044"/>
          <w:tab w:val="left" w:pos="4250"/>
          <w:tab w:val="left" w:pos="6370"/>
          <w:tab w:val="left" w:pos="7492"/>
          <w:tab w:val="left" w:pos="9166"/>
          <w:tab w:val="left" w:pos="9583"/>
        </w:tabs>
        <w:ind w:left="0" w:right="133" w:firstLine="0"/>
        <w:rPr>
          <w:sz w:val="27"/>
        </w:rPr>
      </w:pPr>
      <w:r>
        <w:rPr>
          <w:sz w:val="27"/>
        </w:rPr>
        <w:t>ДЛЯ</w:t>
      </w:r>
      <w:r>
        <w:rPr>
          <w:sz w:val="27"/>
        </w:rPr>
        <w:tab/>
        <w:t>ОПРЕДЕЛЕНИЯ</w:t>
      </w:r>
      <w:r>
        <w:rPr>
          <w:sz w:val="27"/>
        </w:rPr>
        <w:tab/>
        <w:t>СОДЕРЖАНИЯ</w:t>
      </w:r>
      <w:r>
        <w:rPr>
          <w:sz w:val="27"/>
        </w:rPr>
        <w:tab/>
        <w:t>АЗОТА</w:t>
      </w:r>
      <w:r>
        <w:rPr>
          <w:sz w:val="27"/>
        </w:rPr>
        <w:tab/>
        <w:t>НИТРИТОВ</w:t>
      </w:r>
      <w:r>
        <w:rPr>
          <w:sz w:val="27"/>
        </w:rPr>
        <w:tab/>
        <w:t>В</w:t>
      </w:r>
      <w:r>
        <w:rPr>
          <w:sz w:val="27"/>
        </w:rPr>
        <w:tab/>
      </w:r>
      <w:r>
        <w:rPr>
          <w:spacing w:val="-1"/>
          <w:sz w:val="27"/>
        </w:rPr>
        <w:t>ВОДЕ</w:t>
      </w:r>
      <w:r>
        <w:rPr>
          <w:spacing w:val="-65"/>
          <w:sz w:val="27"/>
        </w:rPr>
        <w:t xml:space="preserve"> </w:t>
      </w:r>
      <w:r>
        <w:rPr>
          <w:sz w:val="27"/>
        </w:rPr>
        <w:t>ИСПОЛЬЗУЕТСЯ</w:t>
      </w:r>
      <w:r>
        <w:rPr>
          <w:spacing w:val="-3"/>
          <w:sz w:val="27"/>
        </w:rPr>
        <w:t xml:space="preserve"> </w:t>
      </w:r>
      <w:r>
        <w:rPr>
          <w:sz w:val="27"/>
        </w:rPr>
        <w:t>МЕТОД</w:t>
      </w:r>
    </w:p>
    <w:p w14:paraId="344546A8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А.</w:t>
      </w:r>
      <w:r>
        <w:rPr>
          <w:spacing w:val="4"/>
          <w:sz w:val="27"/>
        </w:rPr>
        <w:t xml:space="preserve"> </w:t>
      </w:r>
      <w:r>
        <w:rPr>
          <w:sz w:val="27"/>
        </w:rPr>
        <w:t>фотометрический</w:t>
      </w:r>
      <w:r>
        <w:rPr>
          <w:spacing w:val="1"/>
          <w:sz w:val="27"/>
        </w:rPr>
        <w:t xml:space="preserve"> </w:t>
      </w:r>
      <w:r>
        <w:rPr>
          <w:sz w:val="27"/>
        </w:rPr>
        <w:t>Б.</w:t>
      </w:r>
      <w:r>
        <w:rPr>
          <w:spacing w:val="-14"/>
          <w:sz w:val="27"/>
        </w:rPr>
        <w:t xml:space="preserve"> </w:t>
      </w:r>
      <w:r>
        <w:rPr>
          <w:sz w:val="27"/>
        </w:rPr>
        <w:t>нефелометрический</w:t>
      </w:r>
      <w:r>
        <w:rPr>
          <w:spacing w:val="-65"/>
          <w:sz w:val="27"/>
        </w:rPr>
        <w:t xml:space="preserve"> </w:t>
      </w:r>
      <w:r>
        <w:rPr>
          <w:sz w:val="27"/>
        </w:rPr>
        <w:t>В.</w:t>
      </w:r>
      <w:r>
        <w:rPr>
          <w:spacing w:val="-2"/>
          <w:sz w:val="27"/>
        </w:rPr>
        <w:t xml:space="preserve"> </w:t>
      </w:r>
      <w:r>
        <w:rPr>
          <w:sz w:val="27"/>
        </w:rPr>
        <w:t>радиологический</w:t>
      </w:r>
    </w:p>
    <w:p w14:paraId="60B460CA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Г.</w:t>
      </w:r>
      <w:r>
        <w:rPr>
          <w:spacing w:val="-8"/>
          <w:sz w:val="27"/>
        </w:rPr>
        <w:t xml:space="preserve"> </w:t>
      </w:r>
      <w:r>
        <w:rPr>
          <w:sz w:val="27"/>
        </w:rPr>
        <w:t>титриметрический</w:t>
      </w:r>
    </w:p>
    <w:p w14:paraId="02F20359" w14:textId="77777777" w:rsidR="008C7C5E" w:rsidRDefault="00337D29" w:rsidP="00803123">
      <w:pPr>
        <w:pStyle w:val="a4"/>
        <w:numPr>
          <w:ilvl w:val="0"/>
          <w:numId w:val="18"/>
        </w:numPr>
        <w:tabs>
          <w:tab w:val="left" w:pos="142"/>
          <w:tab w:val="left" w:pos="1276"/>
          <w:tab w:val="left" w:pos="1277"/>
          <w:tab w:val="left" w:pos="1708"/>
          <w:tab w:val="left" w:pos="4355"/>
          <w:tab w:val="left" w:pos="6379"/>
          <w:tab w:val="left" w:pos="7496"/>
          <w:tab w:val="left" w:pos="9760"/>
        </w:tabs>
        <w:ind w:left="0" w:right="133" w:firstLine="0"/>
        <w:rPr>
          <w:sz w:val="27"/>
        </w:rPr>
      </w:pPr>
      <w:r>
        <w:rPr>
          <w:sz w:val="27"/>
        </w:rPr>
        <w:t>В</w:t>
      </w:r>
      <w:r>
        <w:rPr>
          <w:sz w:val="27"/>
        </w:rPr>
        <w:tab/>
        <w:t>ГИГИЕНИЧЕСКОМ</w:t>
      </w:r>
      <w:r>
        <w:rPr>
          <w:sz w:val="27"/>
        </w:rPr>
        <w:tab/>
        <w:t>ОТНОШЕНИИ</w:t>
      </w:r>
      <w:r>
        <w:rPr>
          <w:sz w:val="27"/>
        </w:rPr>
        <w:tab/>
        <w:t>БОЛЕЕ</w:t>
      </w:r>
      <w:r>
        <w:rPr>
          <w:sz w:val="27"/>
        </w:rPr>
        <w:tab/>
        <w:t>ПРИЕМЛЕМЫМ</w:t>
      </w:r>
      <w:r>
        <w:rPr>
          <w:sz w:val="27"/>
        </w:rPr>
        <w:tab/>
      </w:r>
      <w:r>
        <w:rPr>
          <w:spacing w:val="-2"/>
          <w:sz w:val="27"/>
        </w:rPr>
        <w:t>ДЛЯ</w:t>
      </w:r>
      <w:r>
        <w:rPr>
          <w:spacing w:val="-65"/>
          <w:sz w:val="27"/>
        </w:rPr>
        <w:t xml:space="preserve"> </w:t>
      </w:r>
      <w:r>
        <w:rPr>
          <w:sz w:val="27"/>
        </w:rPr>
        <w:t>ВОДОСНАБЖЕНИЯ</w:t>
      </w:r>
      <w:r>
        <w:rPr>
          <w:spacing w:val="-3"/>
          <w:sz w:val="27"/>
        </w:rPr>
        <w:t xml:space="preserve"> </w:t>
      </w:r>
      <w:r>
        <w:rPr>
          <w:sz w:val="27"/>
        </w:rPr>
        <w:t>ЯВЛЯЮТСЯ</w:t>
      </w:r>
      <w:r>
        <w:rPr>
          <w:spacing w:val="-2"/>
          <w:sz w:val="27"/>
        </w:rPr>
        <w:t xml:space="preserve"> </w:t>
      </w:r>
      <w:r>
        <w:rPr>
          <w:sz w:val="27"/>
        </w:rPr>
        <w:t>ВОДЫ</w:t>
      </w:r>
    </w:p>
    <w:p w14:paraId="19771845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А.</w:t>
      </w:r>
      <w:r>
        <w:rPr>
          <w:spacing w:val="-14"/>
          <w:sz w:val="27"/>
        </w:rPr>
        <w:t xml:space="preserve"> </w:t>
      </w:r>
      <w:r>
        <w:rPr>
          <w:sz w:val="27"/>
        </w:rPr>
        <w:t>межпластовые</w:t>
      </w:r>
      <w:r>
        <w:rPr>
          <w:spacing w:val="-64"/>
          <w:sz w:val="27"/>
        </w:rPr>
        <w:t xml:space="preserve"> </w:t>
      </w:r>
      <w:r>
        <w:rPr>
          <w:sz w:val="27"/>
        </w:rPr>
        <w:t>Б.</w:t>
      </w:r>
      <w:r>
        <w:rPr>
          <w:spacing w:val="-3"/>
          <w:sz w:val="27"/>
        </w:rPr>
        <w:t xml:space="preserve"> </w:t>
      </w:r>
      <w:r>
        <w:rPr>
          <w:sz w:val="27"/>
        </w:rPr>
        <w:t>грунтовые</w:t>
      </w:r>
    </w:p>
    <w:p w14:paraId="08EAC59F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В. рек</w:t>
      </w:r>
      <w:r>
        <w:rPr>
          <w:spacing w:val="1"/>
          <w:sz w:val="27"/>
        </w:rPr>
        <w:t xml:space="preserve"> </w:t>
      </w:r>
      <w:r>
        <w:rPr>
          <w:sz w:val="27"/>
        </w:rPr>
        <w:t>Г.</w:t>
      </w:r>
      <w:r>
        <w:rPr>
          <w:spacing w:val="-17"/>
          <w:sz w:val="27"/>
        </w:rPr>
        <w:t xml:space="preserve"> </w:t>
      </w:r>
      <w:r>
        <w:rPr>
          <w:sz w:val="27"/>
        </w:rPr>
        <w:t>озер</w:t>
      </w:r>
    </w:p>
    <w:p w14:paraId="31AC11DF" w14:textId="77777777" w:rsidR="008C7C5E" w:rsidRDefault="00337D29" w:rsidP="00803123">
      <w:pPr>
        <w:pStyle w:val="a4"/>
        <w:numPr>
          <w:ilvl w:val="0"/>
          <w:numId w:val="18"/>
        </w:numPr>
        <w:tabs>
          <w:tab w:val="left" w:pos="142"/>
          <w:tab w:val="left" w:pos="1440"/>
          <w:tab w:val="left" w:pos="1441"/>
          <w:tab w:val="left" w:pos="4058"/>
          <w:tab w:val="left" w:pos="6740"/>
          <w:tab w:val="left" w:pos="8467"/>
          <w:tab w:val="left" w:pos="9062"/>
        </w:tabs>
        <w:ind w:left="0" w:right="133" w:firstLine="0"/>
        <w:rPr>
          <w:sz w:val="27"/>
        </w:rPr>
      </w:pPr>
      <w:r>
        <w:rPr>
          <w:sz w:val="27"/>
        </w:rPr>
        <w:t>КОНЦЕНТРАЦИЯ</w:t>
      </w:r>
      <w:r>
        <w:rPr>
          <w:sz w:val="27"/>
        </w:rPr>
        <w:tab/>
        <w:t>ЗАГРЯЗНЯЮЩИХ</w:t>
      </w:r>
      <w:r>
        <w:rPr>
          <w:sz w:val="27"/>
        </w:rPr>
        <w:tab/>
        <w:t>ВЕЩЕСТВ</w:t>
      </w:r>
      <w:r>
        <w:rPr>
          <w:sz w:val="27"/>
        </w:rPr>
        <w:tab/>
        <w:t>В</w:t>
      </w:r>
      <w:r>
        <w:rPr>
          <w:sz w:val="27"/>
        </w:rPr>
        <w:tab/>
      </w:r>
      <w:r>
        <w:rPr>
          <w:spacing w:val="-1"/>
          <w:sz w:val="27"/>
        </w:rPr>
        <w:t>ВОЗДУХЕ</w:t>
      </w:r>
      <w:r>
        <w:rPr>
          <w:spacing w:val="-65"/>
          <w:sz w:val="27"/>
        </w:rPr>
        <w:t xml:space="preserve"> </w:t>
      </w:r>
      <w:r>
        <w:rPr>
          <w:sz w:val="27"/>
        </w:rPr>
        <w:t>ВЫРАЖАЕТСЯ</w:t>
      </w:r>
      <w:r>
        <w:rPr>
          <w:spacing w:val="1"/>
          <w:sz w:val="27"/>
        </w:rPr>
        <w:t xml:space="preserve"> </w:t>
      </w:r>
      <w:r>
        <w:rPr>
          <w:sz w:val="27"/>
        </w:rPr>
        <w:t>В</w:t>
      </w:r>
    </w:p>
    <w:p w14:paraId="313658D3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А.</w:t>
      </w:r>
      <w:r>
        <w:rPr>
          <w:spacing w:val="-5"/>
          <w:sz w:val="27"/>
        </w:rPr>
        <w:t xml:space="preserve"> </w:t>
      </w:r>
      <w:r>
        <w:rPr>
          <w:sz w:val="27"/>
        </w:rPr>
        <w:t>мг/м3</w:t>
      </w:r>
    </w:p>
    <w:p w14:paraId="0CFA7511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Б. процентах</w:t>
      </w:r>
      <w:r>
        <w:rPr>
          <w:spacing w:val="-65"/>
          <w:sz w:val="27"/>
        </w:rPr>
        <w:t xml:space="preserve"> </w:t>
      </w:r>
      <w:r>
        <w:rPr>
          <w:sz w:val="27"/>
        </w:rPr>
        <w:t>В.</w:t>
      </w:r>
      <w:r>
        <w:rPr>
          <w:spacing w:val="-2"/>
          <w:sz w:val="27"/>
        </w:rPr>
        <w:t xml:space="preserve"> </w:t>
      </w:r>
      <w:r>
        <w:rPr>
          <w:sz w:val="27"/>
        </w:rPr>
        <w:t>мл</w:t>
      </w:r>
    </w:p>
    <w:p w14:paraId="7F69BB8E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Г.</w:t>
      </w:r>
      <w:r>
        <w:rPr>
          <w:spacing w:val="-6"/>
          <w:sz w:val="27"/>
        </w:rPr>
        <w:t xml:space="preserve"> </w:t>
      </w:r>
      <w:r>
        <w:rPr>
          <w:sz w:val="27"/>
        </w:rPr>
        <w:t>граммах</w:t>
      </w:r>
    </w:p>
    <w:p w14:paraId="164D2123" w14:textId="77777777" w:rsidR="008C7C5E" w:rsidRDefault="00337D29" w:rsidP="00803123">
      <w:pPr>
        <w:pStyle w:val="a4"/>
        <w:numPr>
          <w:ilvl w:val="0"/>
          <w:numId w:val="18"/>
        </w:numPr>
        <w:tabs>
          <w:tab w:val="left" w:pos="142"/>
          <w:tab w:val="left" w:pos="1090"/>
        </w:tabs>
        <w:ind w:left="0" w:right="133" w:firstLine="0"/>
        <w:jc w:val="both"/>
        <w:rPr>
          <w:sz w:val="27"/>
        </w:rPr>
      </w:pPr>
      <w:r>
        <w:rPr>
          <w:sz w:val="27"/>
        </w:rPr>
        <w:t>ИСТОЧНИКАМИ УГЛЕВОДОВ ЯВЛЯЮТСЯ</w:t>
      </w:r>
      <w:r>
        <w:rPr>
          <w:spacing w:val="-65"/>
          <w:sz w:val="27"/>
        </w:rPr>
        <w:t xml:space="preserve"> </w:t>
      </w:r>
      <w:r>
        <w:rPr>
          <w:sz w:val="27"/>
        </w:rPr>
        <w:t>А.</w:t>
      </w:r>
      <w:r>
        <w:rPr>
          <w:spacing w:val="-2"/>
          <w:sz w:val="27"/>
        </w:rPr>
        <w:t xml:space="preserve"> </w:t>
      </w:r>
      <w:r>
        <w:rPr>
          <w:sz w:val="27"/>
        </w:rPr>
        <w:t>картофель</w:t>
      </w:r>
    </w:p>
    <w:p w14:paraId="2F25E8D1" w14:textId="2F463C97" w:rsidR="008C7C5E" w:rsidRPr="00D63693" w:rsidRDefault="00337D29" w:rsidP="00803123">
      <w:pPr>
        <w:tabs>
          <w:tab w:val="left" w:pos="142"/>
        </w:tabs>
        <w:ind w:right="133"/>
        <w:jc w:val="both"/>
        <w:rPr>
          <w:sz w:val="27"/>
        </w:rPr>
      </w:pPr>
      <w:r>
        <w:rPr>
          <w:sz w:val="27"/>
        </w:rPr>
        <w:t>Б. мясо</w:t>
      </w:r>
      <w:r>
        <w:rPr>
          <w:spacing w:val="-65"/>
          <w:sz w:val="27"/>
        </w:rPr>
        <w:t xml:space="preserve"> </w:t>
      </w:r>
      <w:r>
        <w:rPr>
          <w:spacing w:val="-1"/>
          <w:sz w:val="27"/>
        </w:rPr>
        <w:t xml:space="preserve">В. </w:t>
      </w:r>
      <w:r>
        <w:rPr>
          <w:sz w:val="27"/>
        </w:rPr>
        <w:t>рыба</w:t>
      </w:r>
      <w:r>
        <w:rPr>
          <w:spacing w:val="-65"/>
          <w:sz w:val="27"/>
        </w:rPr>
        <w:t xml:space="preserve"> </w:t>
      </w:r>
      <w:r>
        <w:rPr>
          <w:sz w:val="27"/>
        </w:rPr>
        <w:t>Г.</w:t>
      </w:r>
      <w:r>
        <w:rPr>
          <w:spacing w:val="-5"/>
          <w:sz w:val="27"/>
        </w:rPr>
        <w:t xml:space="preserve"> </w:t>
      </w:r>
      <w:r>
        <w:rPr>
          <w:sz w:val="27"/>
        </w:rPr>
        <w:t>яйца</w:t>
      </w:r>
    </w:p>
    <w:p w14:paraId="748A0F82" w14:textId="75D039B1" w:rsidR="00D63693" w:rsidRDefault="00D63693" w:rsidP="00803123">
      <w:pPr>
        <w:tabs>
          <w:tab w:val="left" w:pos="142"/>
        </w:tabs>
        <w:ind w:right="133"/>
        <w:rPr>
          <w:b/>
          <w:sz w:val="27"/>
        </w:rPr>
      </w:pPr>
    </w:p>
    <w:p w14:paraId="50423043" w14:textId="16426903" w:rsidR="00C1338C" w:rsidRDefault="00C1338C" w:rsidP="00803123">
      <w:pPr>
        <w:tabs>
          <w:tab w:val="left" w:pos="142"/>
        </w:tabs>
        <w:ind w:right="133"/>
        <w:rPr>
          <w:b/>
          <w:sz w:val="27"/>
        </w:rPr>
      </w:pPr>
    </w:p>
    <w:p w14:paraId="0CC3566F" w14:textId="77777777" w:rsidR="00C1338C" w:rsidRDefault="00C1338C" w:rsidP="00803123">
      <w:pPr>
        <w:tabs>
          <w:tab w:val="left" w:pos="142"/>
        </w:tabs>
        <w:ind w:right="133"/>
        <w:rPr>
          <w:b/>
          <w:sz w:val="27"/>
        </w:rPr>
      </w:pPr>
    </w:p>
    <w:p w14:paraId="5C6166BA" w14:textId="2592B365" w:rsidR="008C7C5E" w:rsidRDefault="00337D29" w:rsidP="00803123">
      <w:pPr>
        <w:tabs>
          <w:tab w:val="left" w:pos="142"/>
        </w:tabs>
        <w:ind w:right="133"/>
        <w:rPr>
          <w:b/>
          <w:sz w:val="27"/>
        </w:rPr>
      </w:pPr>
      <w:r>
        <w:rPr>
          <w:b/>
          <w:sz w:val="27"/>
        </w:rPr>
        <w:t>Тестовые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задания</w:t>
      </w:r>
    </w:p>
    <w:p w14:paraId="10302CCB" w14:textId="77777777" w:rsidR="008C7C5E" w:rsidRDefault="00337D29" w:rsidP="00803123">
      <w:pPr>
        <w:tabs>
          <w:tab w:val="left" w:pos="142"/>
          <w:tab w:val="left" w:pos="1803"/>
          <w:tab w:val="left" w:pos="3468"/>
          <w:tab w:val="left" w:pos="5310"/>
          <w:tab w:val="left" w:pos="5674"/>
          <w:tab w:val="left" w:pos="8072"/>
          <w:tab w:val="left" w:pos="9876"/>
        </w:tabs>
        <w:ind w:right="133"/>
        <w:rPr>
          <w:sz w:val="27"/>
        </w:rPr>
      </w:pPr>
      <w:r>
        <w:rPr>
          <w:sz w:val="27"/>
        </w:rPr>
        <w:lastRenderedPageBreak/>
        <w:t>ПМ.06</w:t>
      </w:r>
      <w:r>
        <w:rPr>
          <w:sz w:val="27"/>
        </w:rPr>
        <w:tab/>
        <w:t>Выполнение</w:t>
      </w:r>
      <w:r>
        <w:rPr>
          <w:sz w:val="27"/>
        </w:rPr>
        <w:tab/>
        <w:t>лабораторных</w:t>
      </w:r>
      <w:r>
        <w:rPr>
          <w:sz w:val="27"/>
        </w:rPr>
        <w:tab/>
        <w:t>и</w:t>
      </w:r>
      <w:r>
        <w:rPr>
          <w:sz w:val="27"/>
        </w:rPr>
        <w:tab/>
        <w:t>инструментальных</w:t>
      </w:r>
      <w:r>
        <w:rPr>
          <w:sz w:val="27"/>
        </w:rPr>
        <w:tab/>
        <w:t>исследований</w:t>
      </w:r>
      <w:r>
        <w:rPr>
          <w:sz w:val="27"/>
        </w:rPr>
        <w:tab/>
        <w:t>при</w:t>
      </w:r>
      <w:r>
        <w:rPr>
          <w:spacing w:val="-65"/>
          <w:sz w:val="27"/>
        </w:rPr>
        <w:t xml:space="preserve"> </w:t>
      </w:r>
      <w:r>
        <w:rPr>
          <w:sz w:val="27"/>
        </w:rPr>
        <w:t>производстве</w:t>
      </w:r>
      <w:r>
        <w:rPr>
          <w:spacing w:val="-2"/>
          <w:sz w:val="27"/>
        </w:rPr>
        <w:t xml:space="preserve"> </w:t>
      </w:r>
      <w:r>
        <w:rPr>
          <w:sz w:val="27"/>
        </w:rPr>
        <w:t>судебно-медицинских</w:t>
      </w:r>
      <w:r>
        <w:rPr>
          <w:spacing w:val="3"/>
          <w:sz w:val="27"/>
        </w:rPr>
        <w:t xml:space="preserve"> </w:t>
      </w:r>
      <w:r>
        <w:rPr>
          <w:sz w:val="27"/>
        </w:rPr>
        <w:t>экспертиз</w:t>
      </w:r>
      <w:r>
        <w:rPr>
          <w:spacing w:val="-2"/>
          <w:sz w:val="27"/>
        </w:rPr>
        <w:t xml:space="preserve"> </w:t>
      </w:r>
      <w:r>
        <w:rPr>
          <w:sz w:val="27"/>
        </w:rPr>
        <w:t>(исследований)</w:t>
      </w:r>
    </w:p>
    <w:p w14:paraId="23331B26" w14:textId="77777777" w:rsidR="008C7C5E" w:rsidRDefault="00337D29" w:rsidP="00803123">
      <w:pPr>
        <w:tabs>
          <w:tab w:val="left" w:pos="142"/>
        </w:tabs>
        <w:ind w:right="133"/>
        <w:rPr>
          <w:b/>
          <w:sz w:val="27"/>
        </w:rPr>
      </w:pPr>
      <w:r>
        <w:rPr>
          <w:b/>
          <w:sz w:val="27"/>
        </w:rPr>
        <w:t>Выберите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ОДИН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правильный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ответ.</w:t>
      </w:r>
    </w:p>
    <w:p w14:paraId="7AA54B81" w14:textId="77777777" w:rsidR="008C7C5E" w:rsidRDefault="008C7C5E" w:rsidP="00803123">
      <w:pPr>
        <w:pStyle w:val="a3"/>
        <w:tabs>
          <w:tab w:val="left" w:pos="142"/>
        </w:tabs>
        <w:ind w:right="133"/>
        <w:rPr>
          <w:b/>
          <w:sz w:val="31"/>
        </w:rPr>
      </w:pPr>
    </w:p>
    <w:p w14:paraId="324E97BD" w14:textId="77777777" w:rsidR="008C7C5E" w:rsidRDefault="00337D29" w:rsidP="00803123">
      <w:pPr>
        <w:pStyle w:val="a4"/>
        <w:numPr>
          <w:ilvl w:val="0"/>
          <w:numId w:val="17"/>
        </w:numPr>
        <w:tabs>
          <w:tab w:val="left" w:pos="142"/>
          <w:tab w:val="left" w:pos="379"/>
        </w:tabs>
        <w:ind w:left="0" w:right="133" w:firstLine="0"/>
        <w:rPr>
          <w:b/>
          <w:sz w:val="27"/>
        </w:rPr>
      </w:pPr>
      <w:r>
        <w:rPr>
          <w:b/>
          <w:sz w:val="27"/>
        </w:rPr>
        <w:t>Осмотр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трупа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на месте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его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обнаружения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производит:</w:t>
      </w:r>
    </w:p>
    <w:p w14:paraId="0C1FFB84" w14:textId="77777777" w:rsidR="008C7C5E" w:rsidRDefault="008C7C5E" w:rsidP="00803123">
      <w:pPr>
        <w:pStyle w:val="a3"/>
        <w:tabs>
          <w:tab w:val="left" w:pos="142"/>
        </w:tabs>
        <w:ind w:right="133"/>
        <w:rPr>
          <w:b/>
          <w:sz w:val="30"/>
        </w:rPr>
      </w:pPr>
    </w:p>
    <w:p w14:paraId="42009FDD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врач;</w:t>
      </w:r>
    </w:p>
    <w:p w14:paraId="2D01C1DF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судебно-медицинский</w:t>
      </w:r>
      <w:r>
        <w:rPr>
          <w:spacing w:val="-9"/>
          <w:sz w:val="27"/>
        </w:rPr>
        <w:t xml:space="preserve"> </w:t>
      </w:r>
      <w:r>
        <w:rPr>
          <w:sz w:val="27"/>
        </w:rPr>
        <w:t>эксперт;</w:t>
      </w:r>
    </w:p>
    <w:p w14:paraId="377740A9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следователь;</w:t>
      </w:r>
    </w:p>
    <w:p w14:paraId="74F85328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понятые;</w:t>
      </w:r>
    </w:p>
    <w:p w14:paraId="759B1579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эксперт-криминалист.</w:t>
      </w:r>
    </w:p>
    <w:p w14:paraId="5993AB2E" w14:textId="77777777" w:rsidR="008C7C5E" w:rsidRDefault="00337D29" w:rsidP="00803123">
      <w:pPr>
        <w:pStyle w:val="a4"/>
        <w:numPr>
          <w:ilvl w:val="0"/>
          <w:numId w:val="17"/>
        </w:numPr>
        <w:tabs>
          <w:tab w:val="left" w:pos="142"/>
          <w:tab w:val="left" w:pos="379"/>
        </w:tabs>
        <w:ind w:left="0" w:right="133" w:firstLine="0"/>
        <w:rPr>
          <w:b/>
          <w:sz w:val="27"/>
        </w:rPr>
      </w:pPr>
      <w:r>
        <w:rPr>
          <w:b/>
          <w:sz w:val="27"/>
        </w:rPr>
        <w:t>Основанием</w:t>
      </w:r>
      <w:r>
        <w:rPr>
          <w:b/>
          <w:spacing w:val="-1"/>
          <w:sz w:val="27"/>
        </w:rPr>
        <w:t xml:space="preserve"> </w:t>
      </w:r>
      <w:r>
        <w:rPr>
          <w:b/>
          <w:sz w:val="27"/>
        </w:rPr>
        <w:t>для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производства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судебно-медицинской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экспертизы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является:</w:t>
      </w:r>
    </w:p>
    <w:p w14:paraId="111AF707" w14:textId="77777777" w:rsidR="008C7C5E" w:rsidRDefault="008C7C5E" w:rsidP="00803123">
      <w:pPr>
        <w:pStyle w:val="a3"/>
        <w:tabs>
          <w:tab w:val="left" w:pos="142"/>
        </w:tabs>
        <w:ind w:right="133"/>
        <w:rPr>
          <w:b/>
          <w:sz w:val="29"/>
        </w:rPr>
      </w:pPr>
    </w:p>
    <w:p w14:paraId="52838FEC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направление</w:t>
      </w:r>
      <w:r>
        <w:rPr>
          <w:spacing w:val="-14"/>
          <w:sz w:val="27"/>
        </w:rPr>
        <w:t xml:space="preserve"> </w:t>
      </w:r>
      <w:r>
        <w:rPr>
          <w:sz w:val="27"/>
        </w:rPr>
        <w:t>медицинского</w:t>
      </w:r>
      <w:r>
        <w:rPr>
          <w:spacing w:val="-15"/>
          <w:sz w:val="27"/>
        </w:rPr>
        <w:t xml:space="preserve"> </w:t>
      </w:r>
      <w:r>
        <w:rPr>
          <w:sz w:val="27"/>
        </w:rPr>
        <w:t>учреждения;</w:t>
      </w:r>
    </w:p>
    <w:p w14:paraId="1C353C69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письменное</w:t>
      </w:r>
      <w:r>
        <w:rPr>
          <w:spacing w:val="-8"/>
          <w:sz w:val="27"/>
        </w:rPr>
        <w:t xml:space="preserve"> </w:t>
      </w:r>
      <w:r>
        <w:rPr>
          <w:sz w:val="27"/>
        </w:rPr>
        <w:t>поручение</w:t>
      </w:r>
      <w:r>
        <w:rPr>
          <w:spacing w:val="-10"/>
          <w:sz w:val="27"/>
        </w:rPr>
        <w:t xml:space="preserve"> </w:t>
      </w:r>
      <w:r>
        <w:rPr>
          <w:sz w:val="27"/>
        </w:rPr>
        <w:t>органа</w:t>
      </w:r>
      <w:r>
        <w:rPr>
          <w:spacing w:val="-6"/>
          <w:sz w:val="27"/>
        </w:rPr>
        <w:t xml:space="preserve"> </w:t>
      </w:r>
      <w:r>
        <w:rPr>
          <w:sz w:val="27"/>
        </w:rPr>
        <w:t>дознания;</w:t>
      </w:r>
    </w:p>
    <w:p w14:paraId="415B3C4B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устное</w:t>
      </w:r>
      <w:r>
        <w:rPr>
          <w:spacing w:val="-6"/>
          <w:sz w:val="27"/>
        </w:rPr>
        <w:t xml:space="preserve"> </w:t>
      </w:r>
      <w:r>
        <w:rPr>
          <w:sz w:val="27"/>
        </w:rPr>
        <w:t>определение</w:t>
      </w:r>
      <w:r>
        <w:rPr>
          <w:spacing w:val="-6"/>
          <w:sz w:val="27"/>
        </w:rPr>
        <w:t xml:space="preserve"> </w:t>
      </w:r>
      <w:r>
        <w:rPr>
          <w:sz w:val="27"/>
        </w:rPr>
        <w:t>следователя;</w:t>
      </w:r>
    </w:p>
    <w:p w14:paraId="6424F345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письменное</w:t>
      </w:r>
      <w:r>
        <w:rPr>
          <w:spacing w:val="-6"/>
          <w:sz w:val="27"/>
        </w:rPr>
        <w:t xml:space="preserve"> </w:t>
      </w:r>
      <w:r>
        <w:rPr>
          <w:sz w:val="27"/>
        </w:rPr>
        <w:t>определение</w:t>
      </w:r>
      <w:r>
        <w:rPr>
          <w:spacing w:val="-5"/>
          <w:sz w:val="27"/>
        </w:rPr>
        <w:t xml:space="preserve"> </w:t>
      </w:r>
      <w:r>
        <w:rPr>
          <w:sz w:val="27"/>
        </w:rPr>
        <w:t>суда;</w:t>
      </w:r>
    </w:p>
    <w:p w14:paraId="789578BA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заявление</w:t>
      </w:r>
      <w:r>
        <w:rPr>
          <w:spacing w:val="-8"/>
          <w:sz w:val="27"/>
        </w:rPr>
        <w:t xml:space="preserve"> </w:t>
      </w:r>
      <w:r>
        <w:rPr>
          <w:sz w:val="27"/>
        </w:rPr>
        <w:t>гражданина.</w:t>
      </w:r>
    </w:p>
    <w:p w14:paraId="19456F88" w14:textId="77777777" w:rsidR="008C7C5E" w:rsidRDefault="00337D29" w:rsidP="00803123">
      <w:pPr>
        <w:pStyle w:val="a4"/>
        <w:numPr>
          <w:ilvl w:val="0"/>
          <w:numId w:val="17"/>
        </w:numPr>
        <w:tabs>
          <w:tab w:val="left" w:pos="142"/>
          <w:tab w:val="left" w:pos="379"/>
        </w:tabs>
        <w:ind w:left="0" w:right="133" w:firstLine="0"/>
        <w:rPr>
          <w:b/>
          <w:sz w:val="27"/>
        </w:rPr>
      </w:pPr>
      <w:r>
        <w:rPr>
          <w:b/>
          <w:sz w:val="27"/>
        </w:rPr>
        <w:t>При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производстве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судебно-медицинской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экспертизы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составляется:</w:t>
      </w:r>
    </w:p>
    <w:p w14:paraId="17D486E8" w14:textId="77777777" w:rsidR="008C7C5E" w:rsidRDefault="008C7C5E" w:rsidP="00803123">
      <w:pPr>
        <w:pStyle w:val="a3"/>
        <w:tabs>
          <w:tab w:val="left" w:pos="142"/>
        </w:tabs>
        <w:ind w:right="133"/>
        <w:rPr>
          <w:b/>
          <w:sz w:val="29"/>
        </w:rPr>
      </w:pPr>
    </w:p>
    <w:p w14:paraId="4F48253B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акт</w:t>
      </w:r>
      <w:r>
        <w:rPr>
          <w:spacing w:val="-8"/>
          <w:sz w:val="27"/>
        </w:rPr>
        <w:t xml:space="preserve"> </w:t>
      </w:r>
      <w:r>
        <w:rPr>
          <w:sz w:val="27"/>
        </w:rPr>
        <w:t>судебно-медицинской</w:t>
      </w:r>
      <w:r>
        <w:rPr>
          <w:spacing w:val="-5"/>
          <w:sz w:val="27"/>
        </w:rPr>
        <w:t xml:space="preserve"> </w:t>
      </w:r>
      <w:r>
        <w:rPr>
          <w:sz w:val="27"/>
        </w:rPr>
        <w:t>экспертизы;</w:t>
      </w:r>
    </w:p>
    <w:p w14:paraId="1DC9360E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протокол</w:t>
      </w:r>
      <w:r>
        <w:rPr>
          <w:spacing w:val="-9"/>
          <w:sz w:val="27"/>
        </w:rPr>
        <w:t xml:space="preserve"> </w:t>
      </w:r>
      <w:r>
        <w:rPr>
          <w:sz w:val="27"/>
        </w:rPr>
        <w:t>судебно-медицинского</w:t>
      </w:r>
      <w:r>
        <w:rPr>
          <w:spacing w:val="-9"/>
          <w:sz w:val="27"/>
        </w:rPr>
        <w:t xml:space="preserve"> </w:t>
      </w:r>
      <w:r>
        <w:rPr>
          <w:sz w:val="27"/>
        </w:rPr>
        <w:t>исследования;</w:t>
      </w:r>
    </w:p>
    <w:p w14:paraId="4B2B86F6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заключение</w:t>
      </w:r>
      <w:r>
        <w:rPr>
          <w:spacing w:val="-6"/>
          <w:sz w:val="27"/>
        </w:rPr>
        <w:t xml:space="preserve"> </w:t>
      </w:r>
      <w:r>
        <w:rPr>
          <w:sz w:val="27"/>
        </w:rPr>
        <w:t>эксперта;</w:t>
      </w:r>
    </w:p>
    <w:p w14:paraId="5FE556F8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акт</w:t>
      </w:r>
      <w:r>
        <w:rPr>
          <w:spacing w:val="-10"/>
          <w:sz w:val="27"/>
        </w:rPr>
        <w:t xml:space="preserve"> </w:t>
      </w:r>
      <w:r>
        <w:rPr>
          <w:sz w:val="27"/>
        </w:rPr>
        <w:t>судебно-медицинского</w:t>
      </w:r>
      <w:r>
        <w:rPr>
          <w:spacing w:val="-7"/>
          <w:sz w:val="27"/>
        </w:rPr>
        <w:t xml:space="preserve"> </w:t>
      </w:r>
      <w:r>
        <w:rPr>
          <w:sz w:val="27"/>
        </w:rPr>
        <w:t>освидетельствования</w:t>
      </w:r>
    </w:p>
    <w:p w14:paraId="7C464C7F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протокол</w:t>
      </w:r>
      <w:r>
        <w:rPr>
          <w:spacing w:val="-9"/>
          <w:sz w:val="27"/>
        </w:rPr>
        <w:t xml:space="preserve"> </w:t>
      </w:r>
      <w:r>
        <w:rPr>
          <w:sz w:val="27"/>
        </w:rPr>
        <w:t>судебно-медицинской</w:t>
      </w:r>
      <w:r>
        <w:rPr>
          <w:spacing w:val="-9"/>
          <w:sz w:val="27"/>
        </w:rPr>
        <w:t xml:space="preserve"> </w:t>
      </w:r>
      <w:r>
        <w:rPr>
          <w:sz w:val="27"/>
        </w:rPr>
        <w:t>экспертизы.</w:t>
      </w:r>
    </w:p>
    <w:p w14:paraId="2FF18D43" w14:textId="77777777" w:rsidR="008C7C5E" w:rsidRDefault="00337D29" w:rsidP="00803123">
      <w:pPr>
        <w:pStyle w:val="a4"/>
        <w:numPr>
          <w:ilvl w:val="0"/>
          <w:numId w:val="17"/>
        </w:numPr>
        <w:tabs>
          <w:tab w:val="left" w:pos="142"/>
          <w:tab w:val="left" w:pos="379"/>
        </w:tabs>
        <w:ind w:left="0" w:right="133" w:firstLine="0"/>
        <w:rPr>
          <w:b/>
          <w:sz w:val="27"/>
        </w:rPr>
      </w:pPr>
      <w:r>
        <w:rPr>
          <w:b/>
          <w:sz w:val="27"/>
        </w:rPr>
        <w:t>Исследовательскую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часть</w:t>
      </w:r>
      <w:r>
        <w:rPr>
          <w:b/>
          <w:spacing w:val="-8"/>
          <w:sz w:val="27"/>
        </w:rPr>
        <w:t xml:space="preserve"> </w:t>
      </w:r>
      <w:r>
        <w:rPr>
          <w:b/>
          <w:sz w:val="27"/>
        </w:rPr>
        <w:t>заключения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эксперта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подписывают:</w:t>
      </w:r>
    </w:p>
    <w:p w14:paraId="60C5172F" w14:textId="77777777" w:rsidR="008C7C5E" w:rsidRDefault="008C7C5E" w:rsidP="00803123">
      <w:pPr>
        <w:pStyle w:val="a3"/>
        <w:tabs>
          <w:tab w:val="left" w:pos="142"/>
        </w:tabs>
        <w:ind w:right="133"/>
        <w:rPr>
          <w:b/>
          <w:sz w:val="30"/>
        </w:rPr>
      </w:pPr>
    </w:p>
    <w:p w14:paraId="041749BC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лицо,</w:t>
      </w:r>
      <w:r>
        <w:rPr>
          <w:spacing w:val="-7"/>
          <w:sz w:val="27"/>
        </w:rPr>
        <w:t xml:space="preserve"> </w:t>
      </w:r>
      <w:r>
        <w:rPr>
          <w:sz w:val="27"/>
        </w:rPr>
        <w:t>назначившее</w:t>
      </w:r>
      <w:r>
        <w:rPr>
          <w:spacing w:val="-6"/>
          <w:sz w:val="27"/>
        </w:rPr>
        <w:t xml:space="preserve"> </w:t>
      </w:r>
      <w:r>
        <w:rPr>
          <w:sz w:val="27"/>
        </w:rPr>
        <w:t>экспертизу;</w:t>
      </w:r>
    </w:p>
    <w:p w14:paraId="0C7454BE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руководитель</w:t>
      </w:r>
      <w:r>
        <w:rPr>
          <w:spacing w:val="-9"/>
          <w:sz w:val="27"/>
        </w:rPr>
        <w:t xml:space="preserve"> </w:t>
      </w:r>
      <w:r>
        <w:rPr>
          <w:sz w:val="27"/>
        </w:rPr>
        <w:t>экспертного</w:t>
      </w:r>
      <w:r>
        <w:rPr>
          <w:spacing w:val="-5"/>
          <w:sz w:val="27"/>
        </w:rPr>
        <w:t xml:space="preserve"> </w:t>
      </w:r>
      <w:r>
        <w:rPr>
          <w:sz w:val="27"/>
        </w:rPr>
        <w:t>учреждения;</w:t>
      </w:r>
    </w:p>
    <w:p w14:paraId="65E3AD46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понятые;</w:t>
      </w:r>
    </w:p>
    <w:p w14:paraId="6A7B55BB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эксперт,</w:t>
      </w:r>
      <w:r>
        <w:rPr>
          <w:spacing w:val="-9"/>
          <w:sz w:val="27"/>
        </w:rPr>
        <w:t xml:space="preserve"> </w:t>
      </w:r>
      <w:r>
        <w:rPr>
          <w:sz w:val="27"/>
        </w:rPr>
        <w:t>производивший</w:t>
      </w:r>
      <w:r>
        <w:rPr>
          <w:spacing w:val="-4"/>
          <w:sz w:val="27"/>
        </w:rPr>
        <w:t xml:space="preserve"> </w:t>
      </w:r>
      <w:r>
        <w:rPr>
          <w:sz w:val="27"/>
        </w:rPr>
        <w:t>экспертизу;</w:t>
      </w:r>
    </w:p>
    <w:p w14:paraId="1894D814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все</w:t>
      </w:r>
      <w:r>
        <w:rPr>
          <w:spacing w:val="-7"/>
          <w:sz w:val="27"/>
        </w:rPr>
        <w:t xml:space="preserve"> </w:t>
      </w:r>
      <w:r>
        <w:rPr>
          <w:sz w:val="27"/>
        </w:rPr>
        <w:t>вышеперечисленные</w:t>
      </w:r>
      <w:r>
        <w:rPr>
          <w:spacing w:val="-6"/>
          <w:sz w:val="27"/>
        </w:rPr>
        <w:t xml:space="preserve"> </w:t>
      </w:r>
      <w:r>
        <w:rPr>
          <w:sz w:val="27"/>
        </w:rPr>
        <w:t>лица.</w:t>
      </w:r>
    </w:p>
    <w:p w14:paraId="21323562" w14:textId="77777777" w:rsidR="008C7C5E" w:rsidRDefault="00337D29" w:rsidP="00803123">
      <w:pPr>
        <w:pStyle w:val="a4"/>
        <w:numPr>
          <w:ilvl w:val="0"/>
          <w:numId w:val="17"/>
        </w:numPr>
        <w:tabs>
          <w:tab w:val="left" w:pos="142"/>
          <w:tab w:val="left" w:pos="379"/>
        </w:tabs>
        <w:ind w:left="0" w:right="133" w:firstLine="0"/>
        <w:rPr>
          <w:b/>
          <w:sz w:val="27"/>
        </w:rPr>
      </w:pPr>
      <w:r>
        <w:rPr>
          <w:b/>
          <w:sz w:val="27"/>
        </w:rPr>
        <w:t>За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дачу</w:t>
      </w:r>
      <w:r>
        <w:rPr>
          <w:b/>
          <w:spacing w:val="-8"/>
          <w:sz w:val="27"/>
        </w:rPr>
        <w:t xml:space="preserve"> </w:t>
      </w:r>
      <w:r>
        <w:rPr>
          <w:b/>
          <w:sz w:val="27"/>
        </w:rPr>
        <w:t>заведомо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ложного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заключения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эксперт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несет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ответственность:</w:t>
      </w:r>
    </w:p>
    <w:p w14:paraId="1E36BA55" w14:textId="77777777" w:rsidR="008C7C5E" w:rsidRDefault="008C7C5E" w:rsidP="00803123">
      <w:pPr>
        <w:pStyle w:val="a3"/>
        <w:tabs>
          <w:tab w:val="left" w:pos="142"/>
        </w:tabs>
        <w:ind w:right="133"/>
        <w:rPr>
          <w:b/>
          <w:sz w:val="30"/>
        </w:rPr>
      </w:pPr>
    </w:p>
    <w:p w14:paraId="247AFE1B" w14:textId="39600D2E" w:rsidR="008C7C5E" w:rsidRDefault="00337D29" w:rsidP="00C332E5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 w:rsidRPr="00C1338C">
        <w:rPr>
          <w:sz w:val="27"/>
        </w:rPr>
        <w:t>дисциплинарную;</w:t>
      </w:r>
    </w:p>
    <w:p w14:paraId="1D731C37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административную;</w:t>
      </w:r>
    </w:p>
    <w:p w14:paraId="640E2B9E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уголовную;</w:t>
      </w:r>
    </w:p>
    <w:p w14:paraId="0EAC2ABD" w14:textId="77777777" w:rsidR="008C7C5E" w:rsidRDefault="00337D29" w:rsidP="00803123">
      <w:pPr>
        <w:pStyle w:val="a4"/>
        <w:numPr>
          <w:ilvl w:val="1"/>
          <w:numId w:val="17"/>
        </w:numPr>
        <w:tabs>
          <w:tab w:val="left" w:pos="142"/>
          <w:tab w:val="left" w:pos="831"/>
        </w:tabs>
        <w:ind w:left="0" w:right="133" w:firstLine="0"/>
        <w:rPr>
          <w:sz w:val="27"/>
        </w:rPr>
      </w:pPr>
      <w:r>
        <w:rPr>
          <w:sz w:val="27"/>
        </w:rPr>
        <w:t>имущественную;</w:t>
      </w:r>
    </w:p>
    <w:p w14:paraId="7DF03C12" w14:textId="77777777" w:rsidR="008C7C5E" w:rsidRDefault="00337D29" w:rsidP="00803123">
      <w:pPr>
        <w:tabs>
          <w:tab w:val="left" w:pos="142"/>
        </w:tabs>
        <w:ind w:right="133"/>
        <w:jc w:val="both"/>
        <w:rPr>
          <w:sz w:val="27"/>
        </w:rPr>
      </w:pPr>
      <w:r>
        <w:rPr>
          <w:sz w:val="27"/>
        </w:rPr>
        <w:t>Е.</w:t>
      </w:r>
      <w:r>
        <w:rPr>
          <w:spacing w:val="-7"/>
          <w:sz w:val="27"/>
        </w:rPr>
        <w:t xml:space="preserve"> </w:t>
      </w:r>
      <w:r>
        <w:rPr>
          <w:sz w:val="27"/>
        </w:rPr>
        <w:t>возможны</w:t>
      </w:r>
      <w:r>
        <w:rPr>
          <w:spacing w:val="-6"/>
          <w:sz w:val="27"/>
        </w:rPr>
        <w:t xml:space="preserve"> </w:t>
      </w:r>
      <w:r>
        <w:rPr>
          <w:sz w:val="27"/>
        </w:rPr>
        <w:t>все</w:t>
      </w:r>
      <w:r>
        <w:rPr>
          <w:spacing w:val="-1"/>
          <w:sz w:val="27"/>
        </w:rPr>
        <w:t xml:space="preserve"> </w:t>
      </w:r>
      <w:r>
        <w:rPr>
          <w:sz w:val="27"/>
        </w:rPr>
        <w:t>вышеперечисленные</w:t>
      </w:r>
      <w:r>
        <w:rPr>
          <w:spacing w:val="-7"/>
          <w:sz w:val="27"/>
        </w:rPr>
        <w:t xml:space="preserve"> </w:t>
      </w:r>
      <w:r>
        <w:rPr>
          <w:sz w:val="27"/>
        </w:rPr>
        <w:t>виды</w:t>
      </w:r>
      <w:r>
        <w:rPr>
          <w:spacing w:val="-5"/>
          <w:sz w:val="27"/>
        </w:rPr>
        <w:t xml:space="preserve"> </w:t>
      </w:r>
      <w:r>
        <w:rPr>
          <w:sz w:val="27"/>
        </w:rPr>
        <w:t>ответственности.</w:t>
      </w:r>
    </w:p>
    <w:p w14:paraId="043D6D36" w14:textId="77777777" w:rsidR="008C7C5E" w:rsidRDefault="00337D29" w:rsidP="00803123">
      <w:pPr>
        <w:pStyle w:val="1"/>
        <w:numPr>
          <w:ilvl w:val="1"/>
          <w:numId w:val="21"/>
        </w:numPr>
        <w:tabs>
          <w:tab w:val="left" w:pos="142"/>
          <w:tab w:val="left" w:pos="1527"/>
        </w:tabs>
        <w:ind w:left="0" w:right="133" w:firstLine="0"/>
        <w:jc w:val="both"/>
      </w:pPr>
      <w:r>
        <w:t>Примерный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второго этапа государственной итоговой аттестации (решение практико-</w:t>
      </w:r>
      <w:r>
        <w:rPr>
          <w:spacing w:val="1"/>
        </w:rPr>
        <w:t xml:space="preserve"> </w:t>
      </w:r>
      <w:r>
        <w:t>ориентированных</w:t>
      </w:r>
      <w:r>
        <w:rPr>
          <w:spacing w:val="-4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задач)</w:t>
      </w:r>
    </w:p>
    <w:p w14:paraId="43936F08" w14:textId="77777777" w:rsidR="008C7C5E" w:rsidRDefault="00337D29" w:rsidP="00803123">
      <w:pPr>
        <w:pStyle w:val="a3"/>
        <w:tabs>
          <w:tab w:val="left" w:pos="142"/>
          <w:tab w:val="left" w:pos="1112"/>
          <w:tab w:val="left" w:pos="2814"/>
          <w:tab w:val="left" w:pos="7078"/>
          <w:tab w:val="left" w:pos="7433"/>
          <w:tab w:val="left" w:pos="8613"/>
        </w:tabs>
        <w:ind w:right="133"/>
      </w:pPr>
      <w:r>
        <w:t>ПМ.01</w:t>
      </w:r>
      <w:r>
        <w:tab/>
        <w:t>Выполнение</w:t>
      </w:r>
      <w:r>
        <w:tab/>
        <w:t>организационно-технологических</w:t>
      </w:r>
      <w:r>
        <w:tab/>
        <w:t>и</w:t>
      </w:r>
      <w:r>
        <w:tab/>
        <w:t>базовых</w:t>
      </w:r>
      <w:r>
        <w:tab/>
        <w:t>лабораторных</w:t>
      </w:r>
      <w:r>
        <w:rPr>
          <w:spacing w:val="-67"/>
        </w:rPr>
        <w:t xml:space="preserve"> </w:t>
      </w:r>
      <w:r>
        <w:t>процедур</w:t>
      </w:r>
      <w:r>
        <w:rPr>
          <w:spacing w:val="-1"/>
        </w:rPr>
        <w:t xml:space="preserve"> </w:t>
      </w:r>
      <w:r>
        <w:t>при выполнении различных</w:t>
      </w:r>
      <w:r>
        <w:rPr>
          <w:spacing w:val="-4"/>
        </w:rPr>
        <w:t xml:space="preserve"> </w:t>
      </w:r>
      <w:r>
        <w:t>видов</w:t>
      </w:r>
      <w:r>
        <w:rPr>
          <w:spacing w:val="5"/>
        </w:rPr>
        <w:t xml:space="preserve"> </w:t>
      </w:r>
      <w:r>
        <w:t>лабораторных</w:t>
      </w:r>
      <w:r>
        <w:rPr>
          <w:spacing w:val="-4"/>
        </w:rPr>
        <w:t xml:space="preserve"> </w:t>
      </w:r>
      <w:r>
        <w:t>исследований</w:t>
      </w:r>
    </w:p>
    <w:p w14:paraId="0A176B83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t>Центрифугирование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жидкости</w:t>
      </w:r>
    </w:p>
    <w:p w14:paraId="3F843FC1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t>Регистрация</w:t>
      </w:r>
      <w:r>
        <w:rPr>
          <w:spacing w:val="-8"/>
          <w:sz w:val="28"/>
        </w:rPr>
        <w:t xml:space="preserve"> </w:t>
      </w:r>
      <w:r>
        <w:rPr>
          <w:sz w:val="28"/>
        </w:rPr>
        <w:t>поступившего</w:t>
      </w:r>
      <w:r>
        <w:rPr>
          <w:spacing w:val="-7"/>
          <w:sz w:val="28"/>
        </w:rPr>
        <w:t xml:space="preserve"> </w:t>
      </w:r>
      <w:r>
        <w:rPr>
          <w:sz w:val="28"/>
        </w:rPr>
        <w:t>биоматериала</w:t>
      </w:r>
    </w:p>
    <w:p w14:paraId="4F8EADAC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t>Ликвидация</w:t>
      </w:r>
      <w:r>
        <w:rPr>
          <w:spacing w:val="-6"/>
          <w:sz w:val="28"/>
        </w:rPr>
        <w:t xml:space="preserve"> </w:t>
      </w:r>
      <w:r>
        <w:rPr>
          <w:sz w:val="28"/>
        </w:rPr>
        <w:t>аварийной</w:t>
      </w:r>
      <w:r>
        <w:rPr>
          <w:spacing w:val="-7"/>
          <w:sz w:val="28"/>
        </w:rPr>
        <w:t xml:space="preserve"> </w:t>
      </w:r>
      <w:r>
        <w:rPr>
          <w:sz w:val="28"/>
        </w:rPr>
        <w:t>ситуации</w:t>
      </w:r>
    </w:p>
    <w:p w14:paraId="2FA9822B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t>Дифференциация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вакутейнеров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лабораторных</w:t>
      </w:r>
      <w:r>
        <w:rPr>
          <w:spacing w:val="-10"/>
          <w:sz w:val="28"/>
        </w:rPr>
        <w:t xml:space="preserve"> </w:t>
      </w:r>
      <w:r>
        <w:rPr>
          <w:sz w:val="28"/>
        </w:rPr>
        <w:t>исследований</w:t>
      </w:r>
    </w:p>
    <w:p w14:paraId="14F36791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lastRenderedPageBreak/>
        <w:t>Базовая</w:t>
      </w:r>
      <w:r>
        <w:rPr>
          <w:spacing w:val="-7"/>
          <w:sz w:val="28"/>
        </w:rPr>
        <w:t xml:space="preserve"> </w:t>
      </w:r>
      <w:r>
        <w:rPr>
          <w:sz w:val="28"/>
        </w:rPr>
        <w:t>сердечно-легочная</w:t>
      </w:r>
      <w:r>
        <w:rPr>
          <w:spacing w:val="-7"/>
          <w:sz w:val="28"/>
        </w:rPr>
        <w:t xml:space="preserve"> </w:t>
      </w:r>
      <w:r>
        <w:rPr>
          <w:sz w:val="28"/>
        </w:rPr>
        <w:t>реанимация</w:t>
      </w:r>
    </w:p>
    <w:p w14:paraId="58D8E524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t>Провести</w:t>
      </w:r>
      <w:r>
        <w:rPr>
          <w:spacing w:val="-4"/>
          <w:sz w:val="28"/>
        </w:rPr>
        <w:t xml:space="preserve"> </w:t>
      </w:r>
      <w:r>
        <w:rPr>
          <w:sz w:val="28"/>
        </w:rPr>
        <w:t>дозирование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жидкостей</w:t>
      </w:r>
      <w:r>
        <w:rPr>
          <w:spacing w:val="-4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2"/>
          <w:sz w:val="28"/>
        </w:rPr>
        <w:t xml:space="preserve"> </w:t>
      </w:r>
      <w:r>
        <w:rPr>
          <w:sz w:val="28"/>
        </w:rPr>
        <w:t>объёмов</w:t>
      </w:r>
    </w:p>
    <w:p w14:paraId="13DB6A27" w14:textId="77777777" w:rsidR="008C7C5E" w:rsidRDefault="008C7C5E" w:rsidP="00803123">
      <w:pPr>
        <w:pStyle w:val="a3"/>
        <w:tabs>
          <w:tab w:val="left" w:pos="142"/>
        </w:tabs>
        <w:ind w:right="133"/>
        <w:rPr>
          <w:sz w:val="34"/>
        </w:rPr>
      </w:pPr>
    </w:p>
    <w:p w14:paraId="63840600" w14:textId="77777777" w:rsidR="008C7C5E" w:rsidRDefault="00337D29" w:rsidP="00803123">
      <w:pPr>
        <w:pStyle w:val="a3"/>
        <w:tabs>
          <w:tab w:val="left" w:pos="142"/>
        </w:tabs>
        <w:ind w:right="133"/>
      </w:pPr>
      <w:r>
        <w:t>ПМ.02</w:t>
      </w:r>
      <w:r>
        <w:rPr>
          <w:spacing w:val="31"/>
        </w:rPr>
        <w:t xml:space="preserve"> </w:t>
      </w:r>
      <w:r>
        <w:t>Выполнение</w:t>
      </w:r>
      <w:r>
        <w:rPr>
          <w:spacing w:val="28"/>
        </w:rPr>
        <w:t xml:space="preserve"> </w:t>
      </w:r>
      <w:r>
        <w:t>клинических</w:t>
      </w:r>
      <w:r>
        <w:rPr>
          <w:spacing w:val="22"/>
        </w:rPr>
        <w:t xml:space="preserve"> </w:t>
      </w:r>
      <w:r>
        <w:t>лабораторных</w:t>
      </w:r>
      <w:r>
        <w:rPr>
          <w:spacing w:val="27"/>
        </w:rPr>
        <w:t xml:space="preserve"> </w:t>
      </w:r>
      <w:r>
        <w:t>исследований</w:t>
      </w:r>
      <w:r>
        <w:rPr>
          <w:spacing w:val="26"/>
        </w:rPr>
        <w:t xml:space="preserve"> </w:t>
      </w:r>
      <w:r>
        <w:t>первой</w:t>
      </w:r>
      <w:r>
        <w:rPr>
          <w:spacing w:val="31"/>
        </w:rPr>
        <w:t xml:space="preserve"> </w:t>
      </w:r>
      <w:r>
        <w:t>и</w:t>
      </w:r>
      <w:r>
        <w:rPr>
          <w:spacing w:val="27"/>
        </w:rPr>
        <w:t xml:space="preserve"> </w:t>
      </w:r>
      <w:r>
        <w:t>второй</w:t>
      </w:r>
      <w:r>
        <w:rPr>
          <w:spacing w:val="-67"/>
        </w:rPr>
        <w:t xml:space="preserve"> </w:t>
      </w:r>
      <w:r>
        <w:t>категории сложности</w:t>
      </w:r>
    </w:p>
    <w:p w14:paraId="5AE711CE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t>Приготовление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мазка</w:t>
      </w:r>
      <w:r>
        <w:rPr>
          <w:spacing w:val="-4"/>
          <w:sz w:val="28"/>
        </w:rPr>
        <w:t xml:space="preserve"> </w:t>
      </w:r>
      <w:r>
        <w:rPr>
          <w:sz w:val="28"/>
        </w:rPr>
        <w:t>крови</w:t>
      </w:r>
    </w:p>
    <w:p w14:paraId="6DA2E393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t>Экспресс</w:t>
      </w:r>
      <w:r>
        <w:rPr>
          <w:spacing w:val="-9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-9"/>
          <w:sz w:val="28"/>
        </w:rPr>
        <w:t xml:space="preserve"> </w:t>
      </w:r>
      <w:r>
        <w:rPr>
          <w:sz w:val="28"/>
        </w:rPr>
        <w:t>протеинурии</w:t>
      </w:r>
    </w:p>
    <w:p w14:paraId="1D017325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t>Идентификация</w:t>
      </w:r>
      <w:r>
        <w:rPr>
          <w:spacing w:val="-4"/>
          <w:sz w:val="28"/>
        </w:rPr>
        <w:t xml:space="preserve"> </w:t>
      </w:r>
      <w:r>
        <w:rPr>
          <w:sz w:val="28"/>
        </w:rPr>
        <w:t>клеток</w:t>
      </w:r>
      <w:r>
        <w:rPr>
          <w:spacing w:val="-5"/>
          <w:sz w:val="28"/>
        </w:rPr>
        <w:t xml:space="preserve"> </w:t>
      </w:r>
      <w:r>
        <w:rPr>
          <w:sz w:val="28"/>
        </w:rPr>
        <w:t>крови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нативном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препарате</w:t>
      </w:r>
      <w:r>
        <w:rPr>
          <w:spacing w:val="1"/>
          <w:sz w:val="28"/>
        </w:rPr>
        <w:t xml:space="preserve"> </w:t>
      </w:r>
      <w:r>
        <w:rPr>
          <w:sz w:val="28"/>
        </w:rPr>
        <w:t>мочи</w:t>
      </w:r>
    </w:p>
    <w:p w14:paraId="5BAB05EA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20"/>
          <w:tab w:val="left" w:pos="821"/>
          <w:tab w:val="left" w:pos="2369"/>
          <w:tab w:val="left" w:pos="3630"/>
          <w:tab w:val="left" w:pos="5683"/>
          <w:tab w:val="left" w:pos="7183"/>
          <w:tab w:val="left" w:pos="7567"/>
          <w:tab w:val="left" w:pos="9307"/>
        </w:tabs>
        <w:ind w:left="0" w:right="133" w:firstLine="0"/>
        <w:rPr>
          <w:sz w:val="28"/>
        </w:rPr>
      </w:pPr>
      <w:r>
        <w:rPr>
          <w:sz w:val="28"/>
        </w:rPr>
        <w:t>Работа</w:t>
      </w:r>
      <w:r>
        <w:rPr>
          <w:sz w:val="28"/>
        </w:rPr>
        <w:tab/>
        <w:t>на</w:t>
      </w:r>
      <w:r>
        <w:rPr>
          <w:sz w:val="28"/>
        </w:rPr>
        <w:tab/>
        <w:t>мочевом</w:t>
      </w:r>
      <w:r>
        <w:rPr>
          <w:sz w:val="28"/>
        </w:rPr>
        <w:tab/>
        <w:t>отражательном</w:t>
      </w:r>
      <w:r>
        <w:rPr>
          <w:sz w:val="28"/>
        </w:rPr>
        <w:tab/>
        <w:t>фотометре</w:t>
      </w:r>
      <w:r>
        <w:rPr>
          <w:sz w:val="28"/>
        </w:rPr>
        <w:tab/>
        <w:t>и</w:t>
      </w:r>
      <w:r>
        <w:rPr>
          <w:sz w:val="28"/>
        </w:rPr>
        <w:tab/>
        <w:t>определение</w:t>
      </w:r>
      <w:r>
        <w:rPr>
          <w:sz w:val="28"/>
        </w:rPr>
        <w:tab/>
      </w:r>
      <w:proofErr w:type="spellStart"/>
      <w:r>
        <w:rPr>
          <w:sz w:val="28"/>
        </w:rPr>
        <w:t>физико</w:t>
      </w:r>
      <w:proofErr w:type="spellEnd"/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свойств контрольного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материала.</w:t>
      </w:r>
    </w:p>
    <w:p w14:paraId="4B0EDA0B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t>Постановка</w:t>
      </w:r>
      <w:r>
        <w:rPr>
          <w:spacing w:val="-6"/>
          <w:sz w:val="28"/>
        </w:rPr>
        <w:t xml:space="preserve"> </w:t>
      </w:r>
      <w:r>
        <w:rPr>
          <w:sz w:val="28"/>
        </w:rPr>
        <w:t>СОЭ.</w:t>
      </w:r>
    </w:p>
    <w:p w14:paraId="13CFB163" w14:textId="77777777" w:rsidR="008C7C5E" w:rsidRDefault="008C7C5E" w:rsidP="00803123">
      <w:pPr>
        <w:pStyle w:val="a3"/>
        <w:tabs>
          <w:tab w:val="left" w:pos="142"/>
        </w:tabs>
        <w:ind w:right="133"/>
        <w:rPr>
          <w:sz w:val="34"/>
        </w:rPr>
      </w:pPr>
    </w:p>
    <w:p w14:paraId="21D4F131" w14:textId="77777777" w:rsidR="008C7C5E" w:rsidRDefault="00337D29" w:rsidP="00803123">
      <w:pPr>
        <w:pStyle w:val="a3"/>
        <w:tabs>
          <w:tab w:val="left" w:pos="142"/>
        </w:tabs>
        <w:ind w:right="133"/>
      </w:pPr>
      <w:r>
        <w:t>ПМ.03</w:t>
      </w:r>
      <w:r>
        <w:rPr>
          <w:spacing w:val="32"/>
        </w:rPr>
        <w:t xml:space="preserve"> </w:t>
      </w:r>
      <w:r>
        <w:t>Выполнение</w:t>
      </w:r>
      <w:r>
        <w:rPr>
          <w:spacing w:val="28"/>
        </w:rPr>
        <w:t xml:space="preserve"> </w:t>
      </w:r>
      <w:r>
        <w:t>микробиологических</w:t>
      </w:r>
      <w:r>
        <w:rPr>
          <w:spacing w:val="27"/>
        </w:rPr>
        <w:t xml:space="preserve"> </w:t>
      </w:r>
      <w:r>
        <w:t>лабораторных</w:t>
      </w:r>
      <w:r>
        <w:rPr>
          <w:spacing w:val="22"/>
        </w:rPr>
        <w:t xml:space="preserve"> </w:t>
      </w:r>
      <w:r>
        <w:t>исследований</w:t>
      </w:r>
      <w:r>
        <w:rPr>
          <w:spacing w:val="27"/>
        </w:rPr>
        <w:t xml:space="preserve"> </w:t>
      </w:r>
      <w:r>
        <w:t>первой</w:t>
      </w:r>
      <w:r>
        <w:rPr>
          <w:spacing w:val="2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второй категории</w:t>
      </w:r>
      <w:r>
        <w:rPr>
          <w:spacing w:val="1"/>
        </w:rPr>
        <w:t xml:space="preserve"> </w:t>
      </w:r>
      <w:r>
        <w:t>сложности</w:t>
      </w:r>
    </w:p>
    <w:p w14:paraId="0135B08F" w14:textId="609F96AF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t>Провести</w:t>
      </w:r>
      <w:r>
        <w:rPr>
          <w:spacing w:val="-8"/>
          <w:sz w:val="28"/>
        </w:rPr>
        <w:t xml:space="preserve"> </w:t>
      </w:r>
      <w:r>
        <w:rPr>
          <w:sz w:val="28"/>
        </w:rPr>
        <w:t>приготовление</w:t>
      </w:r>
      <w:r>
        <w:rPr>
          <w:spacing w:val="-6"/>
          <w:sz w:val="28"/>
        </w:rPr>
        <w:t xml:space="preserve"> </w:t>
      </w:r>
      <w:r>
        <w:rPr>
          <w:sz w:val="28"/>
        </w:rPr>
        <w:t>бактериологического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препарата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 w:rsidR="00D63693"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скошенного</w:t>
      </w:r>
      <w:r>
        <w:rPr>
          <w:spacing w:val="-6"/>
          <w:sz w:val="28"/>
        </w:rPr>
        <w:t xml:space="preserve"> </w:t>
      </w:r>
      <w:proofErr w:type="spellStart"/>
      <w:r>
        <w:rPr>
          <w:sz w:val="28"/>
        </w:rPr>
        <w:t>агара</w:t>
      </w:r>
      <w:proofErr w:type="spellEnd"/>
    </w:p>
    <w:p w14:paraId="03C30391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t>Провести</w:t>
      </w:r>
      <w:r>
        <w:rPr>
          <w:spacing w:val="-6"/>
          <w:sz w:val="28"/>
        </w:rPr>
        <w:t xml:space="preserve"> </w:t>
      </w:r>
      <w:r>
        <w:rPr>
          <w:sz w:val="28"/>
        </w:rPr>
        <w:t>первичный</w:t>
      </w:r>
      <w:r>
        <w:rPr>
          <w:spacing w:val="-5"/>
          <w:sz w:val="28"/>
        </w:rPr>
        <w:t xml:space="preserve"> </w:t>
      </w:r>
      <w:r>
        <w:rPr>
          <w:sz w:val="28"/>
        </w:rPr>
        <w:t>посев</w:t>
      </w:r>
      <w:r>
        <w:rPr>
          <w:spacing w:val="-6"/>
          <w:sz w:val="28"/>
        </w:rPr>
        <w:t xml:space="preserve"> </w:t>
      </w:r>
      <w:r>
        <w:rPr>
          <w:sz w:val="28"/>
        </w:rPr>
        <w:t>мочи</w:t>
      </w:r>
    </w:p>
    <w:p w14:paraId="6B6C8C32" w14:textId="654AEBCF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t>Провести</w:t>
      </w:r>
      <w:r>
        <w:rPr>
          <w:spacing w:val="-6"/>
          <w:sz w:val="28"/>
        </w:rPr>
        <w:t xml:space="preserve"> </w:t>
      </w:r>
      <w:r>
        <w:rPr>
          <w:sz w:val="28"/>
        </w:rPr>
        <w:t>первичный</w:t>
      </w:r>
      <w:r>
        <w:rPr>
          <w:spacing w:val="-5"/>
          <w:sz w:val="28"/>
        </w:rPr>
        <w:t xml:space="preserve"> </w:t>
      </w:r>
      <w:r>
        <w:rPr>
          <w:sz w:val="28"/>
        </w:rPr>
        <w:t>посев</w:t>
      </w:r>
      <w:r>
        <w:rPr>
          <w:spacing w:val="-6"/>
          <w:sz w:val="28"/>
        </w:rPr>
        <w:t xml:space="preserve"> </w:t>
      </w:r>
      <w:r>
        <w:rPr>
          <w:sz w:val="28"/>
        </w:rPr>
        <w:t>раневого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 w:rsidR="00D63693">
        <w:rPr>
          <w:sz w:val="28"/>
        </w:rPr>
        <w:t>т</w:t>
      </w:r>
      <w:r>
        <w:rPr>
          <w:sz w:val="28"/>
        </w:rPr>
        <w:t>деляемого</w:t>
      </w:r>
    </w:p>
    <w:p w14:paraId="6703D365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t>Провести</w:t>
      </w:r>
      <w:r>
        <w:rPr>
          <w:spacing w:val="-3"/>
          <w:sz w:val="28"/>
        </w:rPr>
        <w:t xml:space="preserve"> </w:t>
      </w:r>
      <w:r>
        <w:rPr>
          <w:sz w:val="28"/>
        </w:rPr>
        <w:t>окраску</w:t>
      </w:r>
      <w:r>
        <w:rPr>
          <w:spacing w:val="-7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Граму</w:t>
      </w:r>
      <w:proofErr w:type="spellEnd"/>
    </w:p>
    <w:p w14:paraId="18D1BDFC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t>Провести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пересев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плотной</w:t>
      </w:r>
      <w:r>
        <w:rPr>
          <w:spacing w:val="-4"/>
          <w:sz w:val="28"/>
        </w:rPr>
        <w:t xml:space="preserve"> </w:t>
      </w:r>
      <w:r>
        <w:rPr>
          <w:sz w:val="28"/>
        </w:rPr>
        <w:t>питательной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среды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скошенный</w:t>
      </w:r>
      <w:r>
        <w:rPr>
          <w:spacing w:val="-5"/>
          <w:sz w:val="28"/>
        </w:rPr>
        <w:t xml:space="preserve"> </w:t>
      </w:r>
      <w:proofErr w:type="spellStart"/>
      <w:r>
        <w:rPr>
          <w:sz w:val="28"/>
        </w:rPr>
        <w:t>агар</w:t>
      </w:r>
      <w:proofErr w:type="spellEnd"/>
    </w:p>
    <w:p w14:paraId="41721C6D" w14:textId="77777777" w:rsidR="008C7C5E" w:rsidRDefault="008C7C5E" w:rsidP="00803123">
      <w:pPr>
        <w:pStyle w:val="a3"/>
        <w:tabs>
          <w:tab w:val="left" w:pos="142"/>
        </w:tabs>
        <w:ind w:right="133"/>
        <w:rPr>
          <w:sz w:val="34"/>
        </w:rPr>
      </w:pPr>
    </w:p>
    <w:p w14:paraId="51B95E0F" w14:textId="77777777" w:rsidR="008C7C5E" w:rsidRDefault="00337D29" w:rsidP="00803123">
      <w:pPr>
        <w:pStyle w:val="a3"/>
        <w:tabs>
          <w:tab w:val="left" w:pos="142"/>
        </w:tabs>
        <w:ind w:right="133"/>
      </w:pPr>
      <w:r>
        <w:t>ПМ.04</w:t>
      </w:r>
      <w:r>
        <w:rPr>
          <w:spacing w:val="14"/>
        </w:rPr>
        <w:t xml:space="preserve"> </w:t>
      </w:r>
      <w:r>
        <w:t>Выполнение</w:t>
      </w:r>
      <w:r>
        <w:rPr>
          <w:spacing w:val="14"/>
        </w:rPr>
        <w:t xml:space="preserve"> </w:t>
      </w:r>
      <w:r>
        <w:t>морфологических</w:t>
      </w:r>
      <w:r>
        <w:rPr>
          <w:spacing w:val="9"/>
        </w:rPr>
        <w:t xml:space="preserve"> </w:t>
      </w:r>
      <w:r>
        <w:t>лабораторных</w:t>
      </w:r>
      <w:r>
        <w:rPr>
          <w:spacing w:val="10"/>
        </w:rPr>
        <w:t xml:space="preserve"> </w:t>
      </w:r>
      <w:r>
        <w:t>исследований</w:t>
      </w:r>
      <w:r>
        <w:rPr>
          <w:spacing w:val="13"/>
        </w:rPr>
        <w:t xml:space="preserve"> </w:t>
      </w:r>
      <w:r>
        <w:t>первой</w:t>
      </w:r>
      <w:r>
        <w:rPr>
          <w:spacing w:val="13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второй</w:t>
      </w:r>
      <w:r>
        <w:rPr>
          <w:spacing w:val="-67"/>
        </w:rPr>
        <w:t xml:space="preserve"> </w:t>
      </w:r>
      <w:r>
        <w:t>категории сложности</w:t>
      </w:r>
    </w:p>
    <w:p w14:paraId="4F5A44D5" w14:textId="77777777" w:rsidR="008C7C5E" w:rsidRDefault="00337D29" w:rsidP="00803123">
      <w:pPr>
        <w:pStyle w:val="a3"/>
        <w:tabs>
          <w:tab w:val="left" w:pos="142"/>
        </w:tabs>
        <w:ind w:right="133"/>
      </w:pPr>
      <w:r>
        <w:t>-</w:t>
      </w:r>
      <w:r>
        <w:rPr>
          <w:spacing w:val="-7"/>
        </w:rPr>
        <w:t xml:space="preserve"> </w:t>
      </w:r>
      <w:r>
        <w:t>Провести</w:t>
      </w:r>
      <w:r>
        <w:rPr>
          <w:spacing w:val="-5"/>
        </w:rPr>
        <w:t xml:space="preserve"> </w:t>
      </w:r>
      <w:r>
        <w:t>идентификацию</w:t>
      </w:r>
      <w:r>
        <w:rPr>
          <w:spacing w:val="-6"/>
        </w:rPr>
        <w:t xml:space="preserve"> </w:t>
      </w:r>
      <w:r>
        <w:t>лимфоцита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окрашенном</w:t>
      </w:r>
      <w:r>
        <w:rPr>
          <w:spacing w:val="-5"/>
        </w:rPr>
        <w:t xml:space="preserve"> </w:t>
      </w:r>
      <w:r>
        <w:t>препарате</w:t>
      </w:r>
      <w:r>
        <w:rPr>
          <w:spacing w:val="-4"/>
        </w:rPr>
        <w:t xml:space="preserve"> </w:t>
      </w:r>
      <w:r>
        <w:t>крови</w:t>
      </w:r>
    </w:p>
    <w:p w14:paraId="550F81FC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t>Идентификация</w:t>
      </w:r>
      <w:r>
        <w:rPr>
          <w:spacing w:val="-6"/>
          <w:sz w:val="28"/>
        </w:rPr>
        <w:t xml:space="preserve"> </w:t>
      </w:r>
      <w:r>
        <w:rPr>
          <w:sz w:val="28"/>
        </w:rPr>
        <w:t>клетки(</w:t>
      </w:r>
      <w:proofErr w:type="spellStart"/>
      <w:r>
        <w:rPr>
          <w:sz w:val="28"/>
        </w:rPr>
        <w:t>ок</w:t>
      </w:r>
      <w:proofErr w:type="spellEnd"/>
      <w:r>
        <w:rPr>
          <w:sz w:val="28"/>
        </w:rPr>
        <w:t>)</w:t>
      </w:r>
      <w:r>
        <w:rPr>
          <w:spacing w:val="-6"/>
          <w:sz w:val="28"/>
        </w:rPr>
        <w:t xml:space="preserve"> </w:t>
      </w:r>
      <w:r>
        <w:rPr>
          <w:sz w:val="28"/>
        </w:rPr>
        <w:t>эпителия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препарате</w:t>
      </w:r>
    </w:p>
    <w:p w14:paraId="4EFA7BE2" w14:textId="77777777" w:rsidR="008C7C5E" w:rsidRDefault="008C7C5E" w:rsidP="00803123">
      <w:pPr>
        <w:pStyle w:val="a3"/>
        <w:tabs>
          <w:tab w:val="left" w:pos="142"/>
        </w:tabs>
        <w:ind w:right="133"/>
        <w:rPr>
          <w:sz w:val="34"/>
        </w:rPr>
      </w:pPr>
    </w:p>
    <w:p w14:paraId="7A6F770C" w14:textId="77777777" w:rsidR="008C7C5E" w:rsidRDefault="00337D29" w:rsidP="00803123">
      <w:pPr>
        <w:pStyle w:val="a3"/>
        <w:tabs>
          <w:tab w:val="left" w:pos="142"/>
        </w:tabs>
        <w:ind w:right="133"/>
      </w:pPr>
      <w:r>
        <w:t>ПМ.05</w:t>
      </w:r>
      <w:r>
        <w:rPr>
          <w:spacing w:val="-7"/>
        </w:rPr>
        <w:t xml:space="preserve"> </w:t>
      </w:r>
      <w:r>
        <w:t>Выполнение</w:t>
      </w:r>
      <w:r>
        <w:rPr>
          <w:spacing w:val="-6"/>
        </w:rPr>
        <w:t xml:space="preserve"> </w:t>
      </w:r>
      <w:r>
        <w:t>санитарно-эпидемиологических</w:t>
      </w:r>
      <w:r>
        <w:rPr>
          <w:spacing w:val="-10"/>
        </w:rPr>
        <w:t xml:space="preserve"> </w:t>
      </w:r>
      <w:r>
        <w:t>исследований</w:t>
      </w:r>
    </w:p>
    <w:p w14:paraId="2137016B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t>Измерение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17"/>
          <w:sz w:val="28"/>
        </w:rPr>
        <w:t xml:space="preserve"> </w:t>
      </w:r>
      <w:r>
        <w:rPr>
          <w:sz w:val="28"/>
        </w:rPr>
        <w:t>регистрация</w:t>
      </w:r>
      <w:r>
        <w:rPr>
          <w:spacing w:val="-16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4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-16"/>
          <w:sz w:val="28"/>
        </w:rPr>
        <w:t xml:space="preserve"> </w:t>
      </w:r>
      <w:r>
        <w:rPr>
          <w:sz w:val="28"/>
        </w:rPr>
        <w:t>искусственной</w:t>
      </w:r>
      <w:r>
        <w:rPr>
          <w:spacing w:val="-16"/>
          <w:sz w:val="28"/>
        </w:rPr>
        <w:t xml:space="preserve"> </w:t>
      </w:r>
      <w:r>
        <w:rPr>
          <w:sz w:val="28"/>
        </w:rPr>
        <w:t>освещённости</w:t>
      </w:r>
      <w:r>
        <w:rPr>
          <w:spacing w:val="-17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освещения в</w:t>
      </w:r>
      <w:r>
        <w:rPr>
          <w:spacing w:val="-1"/>
          <w:sz w:val="28"/>
        </w:rPr>
        <w:t xml:space="preserve"> </w:t>
      </w:r>
      <w:r>
        <w:rPr>
          <w:sz w:val="28"/>
        </w:rPr>
        <w:t>общей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освещении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аудитории</w:t>
      </w:r>
    </w:p>
    <w:p w14:paraId="563E3BAA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t>Измерение</w:t>
      </w:r>
      <w:r>
        <w:rPr>
          <w:spacing w:val="16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регистрация</w:t>
      </w:r>
      <w:r>
        <w:rPr>
          <w:spacing w:val="16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8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6"/>
          <w:sz w:val="28"/>
        </w:rPr>
        <w:t xml:space="preserve"> </w:t>
      </w:r>
      <w:r>
        <w:rPr>
          <w:sz w:val="28"/>
        </w:rPr>
        <w:t>относительной</w:t>
      </w:r>
      <w:r>
        <w:rPr>
          <w:spacing w:val="20"/>
          <w:sz w:val="28"/>
        </w:rPr>
        <w:t xml:space="preserve"> </w:t>
      </w:r>
      <w:r>
        <w:rPr>
          <w:sz w:val="28"/>
        </w:rPr>
        <w:t>влажности</w:t>
      </w:r>
      <w:r>
        <w:rPr>
          <w:spacing w:val="20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учебной аудитории</w:t>
      </w:r>
    </w:p>
    <w:p w14:paraId="2C83C1C6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t>Измерение</w:t>
      </w:r>
      <w:r>
        <w:rPr>
          <w:spacing w:val="63"/>
          <w:sz w:val="28"/>
        </w:rPr>
        <w:t xml:space="preserve"> </w:t>
      </w:r>
      <w:r>
        <w:rPr>
          <w:sz w:val="28"/>
        </w:rPr>
        <w:t>и</w:t>
      </w:r>
      <w:r>
        <w:rPr>
          <w:spacing w:val="62"/>
          <w:sz w:val="28"/>
        </w:rPr>
        <w:t xml:space="preserve"> </w:t>
      </w:r>
      <w:r>
        <w:rPr>
          <w:sz w:val="28"/>
        </w:rPr>
        <w:t>регистрация</w:t>
      </w:r>
      <w:r>
        <w:rPr>
          <w:spacing w:val="6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65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64"/>
          <w:sz w:val="28"/>
        </w:rPr>
        <w:t xml:space="preserve"> </w:t>
      </w:r>
      <w:r>
        <w:rPr>
          <w:sz w:val="28"/>
        </w:rPr>
        <w:t>движения</w:t>
      </w:r>
      <w:r>
        <w:rPr>
          <w:spacing w:val="63"/>
          <w:sz w:val="28"/>
        </w:rPr>
        <w:t xml:space="preserve"> </w:t>
      </w:r>
      <w:r>
        <w:rPr>
          <w:sz w:val="28"/>
        </w:rPr>
        <w:t>воздуха</w:t>
      </w:r>
      <w:r>
        <w:rPr>
          <w:spacing w:val="63"/>
          <w:sz w:val="28"/>
        </w:rPr>
        <w:t xml:space="preserve"> </w:t>
      </w:r>
      <w:r>
        <w:rPr>
          <w:sz w:val="28"/>
        </w:rPr>
        <w:t>в</w:t>
      </w:r>
      <w:r>
        <w:rPr>
          <w:spacing w:val="65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-67"/>
          <w:sz w:val="28"/>
        </w:rPr>
        <w:t xml:space="preserve"> </w:t>
      </w:r>
      <w:r>
        <w:rPr>
          <w:sz w:val="28"/>
        </w:rPr>
        <w:t>аудитории</w:t>
      </w:r>
    </w:p>
    <w:p w14:paraId="55AD9AAD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  <w:tab w:val="left" w:pos="2488"/>
          <w:tab w:val="left" w:pos="3634"/>
          <w:tab w:val="left" w:pos="5054"/>
          <w:tab w:val="left" w:pos="7031"/>
          <w:tab w:val="left" w:pos="7414"/>
          <w:tab w:val="left" w:pos="8647"/>
          <w:tab w:val="left" w:pos="10153"/>
        </w:tabs>
        <w:ind w:left="0" w:right="133" w:firstLine="0"/>
        <w:rPr>
          <w:sz w:val="28"/>
        </w:rPr>
      </w:pPr>
      <w:r>
        <w:rPr>
          <w:sz w:val="28"/>
        </w:rPr>
        <w:t>Проведение</w:t>
      </w:r>
      <w:r>
        <w:rPr>
          <w:sz w:val="28"/>
        </w:rPr>
        <w:tab/>
        <w:t>расчета</w:t>
      </w:r>
      <w:r>
        <w:rPr>
          <w:sz w:val="28"/>
        </w:rPr>
        <w:tab/>
        <w:t>светового</w:t>
      </w:r>
      <w:r>
        <w:rPr>
          <w:sz w:val="28"/>
        </w:rPr>
        <w:tab/>
        <w:t>коэффициента</w:t>
      </w:r>
      <w:r>
        <w:rPr>
          <w:sz w:val="28"/>
        </w:rPr>
        <w:tab/>
        <w:t>в</w:t>
      </w:r>
      <w:r>
        <w:rPr>
          <w:sz w:val="28"/>
        </w:rPr>
        <w:tab/>
        <w:t>учебной</w:t>
      </w:r>
      <w:r>
        <w:rPr>
          <w:sz w:val="28"/>
        </w:rPr>
        <w:tab/>
        <w:t>аудитории</w:t>
      </w:r>
      <w:r>
        <w:rPr>
          <w:sz w:val="28"/>
        </w:rPr>
        <w:tab/>
      </w:r>
      <w:r>
        <w:rPr>
          <w:spacing w:val="-1"/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регистрация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</w:p>
    <w:p w14:paraId="0013BF36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t>Измерение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регистрация</w:t>
      </w:r>
      <w:r>
        <w:rPr>
          <w:spacing w:val="-3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нитритов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яблоках</w:t>
      </w:r>
    </w:p>
    <w:p w14:paraId="109B1E5C" w14:textId="77777777" w:rsidR="008C7C5E" w:rsidRDefault="008C7C5E" w:rsidP="00803123">
      <w:pPr>
        <w:pStyle w:val="a3"/>
        <w:tabs>
          <w:tab w:val="left" w:pos="142"/>
        </w:tabs>
        <w:ind w:right="133"/>
        <w:rPr>
          <w:sz w:val="34"/>
        </w:rPr>
      </w:pPr>
    </w:p>
    <w:p w14:paraId="29E87B8D" w14:textId="77777777" w:rsidR="008C7C5E" w:rsidRDefault="00337D29" w:rsidP="00803123">
      <w:pPr>
        <w:pStyle w:val="a3"/>
        <w:tabs>
          <w:tab w:val="left" w:pos="142"/>
          <w:tab w:val="left" w:pos="1194"/>
          <w:tab w:val="left" w:pos="2973"/>
          <w:tab w:val="left" w:pos="4949"/>
          <w:tab w:val="left" w:pos="5380"/>
          <w:tab w:val="left" w:pos="7926"/>
          <w:tab w:val="left" w:pos="9874"/>
        </w:tabs>
        <w:ind w:right="133"/>
      </w:pPr>
      <w:r>
        <w:t>ПМ.06</w:t>
      </w:r>
      <w:r>
        <w:tab/>
        <w:t>Выполнение</w:t>
      </w:r>
      <w:r>
        <w:tab/>
        <w:t>лабораторных</w:t>
      </w:r>
      <w:r>
        <w:tab/>
        <w:t>и</w:t>
      </w:r>
      <w:r>
        <w:tab/>
        <w:t>инструментальных</w:t>
      </w:r>
      <w:r>
        <w:tab/>
        <w:t>исследований</w:t>
      </w:r>
      <w:r>
        <w:tab/>
      </w:r>
      <w:r>
        <w:rPr>
          <w:spacing w:val="-1"/>
        </w:rPr>
        <w:t>при</w:t>
      </w:r>
      <w:r>
        <w:rPr>
          <w:spacing w:val="-67"/>
        </w:rPr>
        <w:t xml:space="preserve"> </w:t>
      </w:r>
      <w:r>
        <w:t>производстве судебно-медицинских</w:t>
      </w:r>
      <w:r>
        <w:rPr>
          <w:spacing w:val="-4"/>
        </w:rPr>
        <w:t xml:space="preserve"> </w:t>
      </w:r>
      <w:r>
        <w:t>экспертиз</w:t>
      </w:r>
      <w:r>
        <w:rPr>
          <w:spacing w:val="1"/>
        </w:rPr>
        <w:t xml:space="preserve"> </w:t>
      </w:r>
      <w:r>
        <w:t>(исследований)</w:t>
      </w:r>
    </w:p>
    <w:p w14:paraId="56D8A655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t>Обработка</w:t>
      </w:r>
      <w:r>
        <w:rPr>
          <w:spacing w:val="-5"/>
          <w:sz w:val="28"/>
        </w:rPr>
        <w:t xml:space="preserve"> </w:t>
      </w:r>
      <w:r>
        <w:rPr>
          <w:sz w:val="28"/>
        </w:rPr>
        <w:t>предметных</w:t>
      </w:r>
      <w:r>
        <w:rPr>
          <w:spacing w:val="-9"/>
          <w:sz w:val="28"/>
        </w:rPr>
        <w:t xml:space="preserve"> </w:t>
      </w:r>
      <w:r>
        <w:rPr>
          <w:sz w:val="28"/>
        </w:rPr>
        <w:t>стекол</w:t>
      </w:r>
      <w:r>
        <w:rPr>
          <w:spacing w:val="-4"/>
          <w:sz w:val="28"/>
        </w:rPr>
        <w:t xml:space="preserve"> </w:t>
      </w:r>
      <w:r>
        <w:rPr>
          <w:sz w:val="28"/>
        </w:rPr>
        <w:t>адгезивной</w:t>
      </w:r>
      <w:r>
        <w:rPr>
          <w:spacing w:val="-6"/>
          <w:sz w:val="28"/>
        </w:rPr>
        <w:t xml:space="preserve"> </w:t>
      </w:r>
      <w:r>
        <w:rPr>
          <w:sz w:val="28"/>
        </w:rPr>
        <w:t>жидкостью</w:t>
      </w:r>
    </w:p>
    <w:p w14:paraId="5071F7E6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t>Разлив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мелкую</w:t>
      </w:r>
      <w:r>
        <w:rPr>
          <w:spacing w:val="-3"/>
          <w:sz w:val="28"/>
        </w:rPr>
        <w:t xml:space="preserve"> </w:t>
      </w:r>
      <w:r>
        <w:rPr>
          <w:sz w:val="28"/>
        </w:rPr>
        <w:t>тару</w:t>
      </w:r>
      <w:r>
        <w:rPr>
          <w:spacing w:val="-7"/>
          <w:sz w:val="28"/>
        </w:rPr>
        <w:t xml:space="preserve"> </w:t>
      </w:r>
      <w:r>
        <w:rPr>
          <w:sz w:val="28"/>
        </w:rPr>
        <w:t>легколетучих</w:t>
      </w:r>
      <w:r>
        <w:rPr>
          <w:spacing w:val="-3"/>
          <w:sz w:val="28"/>
        </w:rPr>
        <w:t xml:space="preserve"> </w:t>
      </w:r>
      <w:r>
        <w:rPr>
          <w:sz w:val="28"/>
        </w:rPr>
        <w:t>химических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веществ</w:t>
      </w:r>
    </w:p>
    <w:p w14:paraId="3F401769" w14:textId="77777777" w:rsidR="008C7C5E" w:rsidRDefault="00337D29" w:rsidP="00803123">
      <w:pPr>
        <w:pStyle w:val="a4"/>
        <w:numPr>
          <w:ilvl w:val="0"/>
          <w:numId w:val="16"/>
        </w:numPr>
        <w:tabs>
          <w:tab w:val="left" w:pos="142"/>
          <w:tab w:val="left" w:pos="815"/>
          <w:tab w:val="left" w:pos="816"/>
        </w:tabs>
        <w:ind w:left="0" w:right="133" w:firstLine="0"/>
        <w:rPr>
          <w:sz w:val="28"/>
        </w:rPr>
      </w:pPr>
      <w:r>
        <w:rPr>
          <w:sz w:val="28"/>
        </w:rPr>
        <w:t>Приготовление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раствора</w:t>
      </w:r>
      <w:r>
        <w:rPr>
          <w:spacing w:val="-4"/>
          <w:sz w:val="28"/>
        </w:rPr>
        <w:t xml:space="preserve"> </w:t>
      </w:r>
      <w:r>
        <w:rPr>
          <w:sz w:val="28"/>
        </w:rPr>
        <w:t>формалина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фиксации</w:t>
      </w:r>
      <w:r>
        <w:rPr>
          <w:spacing w:val="-5"/>
          <w:sz w:val="28"/>
        </w:rPr>
        <w:t xml:space="preserve"> </w:t>
      </w:r>
      <w:r>
        <w:rPr>
          <w:sz w:val="28"/>
        </w:rPr>
        <w:t>кусочков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тканей</w:t>
      </w:r>
    </w:p>
    <w:p w14:paraId="18CEDD5B" w14:textId="77777777" w:rsidR="008C7C5E" w:rsidRDefault="00337D29" w:rsidP="00803123">
      <w:pPr>
        <w:pStyle w:val="a4"/>
        <w:numPr>
          <w:ilvl w:val="1"/>
          <w:numId w:val="15"/>
        </w:numPr>
        <w:tabs>
          <w:tab w:val="left" w:pos="142"/>
          <w:tab w:val="left" w:pos="946"/>
        </w:tabs>
        <w:ind w:left="0" w:right="133" w:firstLine="0"/>
        <w:rPr>
          <w:b/>
          <w:sz w:val="27"/>
        </w:rPr>
      </w:pPr>
      <w:r>
        <w:rPr>
          <w:b/>
          <w:sz w:val="27"/>
        </w:rPr>
        <w:t>Примерное</w:t>
      </w:r>
      <w:r>
        <w:rPr>
          <w:b/>
          <w:spacing w:val="5"/>
          <w:sz w:val="27"/>
        </w:rPr>
        <w:t xml:space="preserve"> </w:t>
      </w:r>
      <w:r>
        <w:rPr>
          <w:b/>
          <w:sz w:val="27"/>
        </w:rPr>
        <w:t>задание</w:t>
      </w:r>
      <w:r>
        <w:rPr>
          <w:b/>
          <w:spacing w:val="5"/>
          <w:sz w:val="27"/>
        </w:rPr>
        <w:t xml:space="preserve"> </w:t>
      </w:r>
      <w:r>
        <w:rPr>
          <w:b/>
          <w:sz w:val="27"/>
        </w:rPr>
        <w:t>второго</w:t>
      </w:r>
      <w:r>
        <w:rPr>
          <w:b/>
          <w:spacing w:val="4"/>
          <w:sz w:val="27"/>
        </w:rPr>
        <w:t xml:space="preserve"> </w:t>
      </w:r>
      <w:r>
        <w:rPr>
          <w:b/>
          <w:sz w:val="27"/>
        </w:rPr>
        <w:t>этапа</w:t>
      </w:r>
      <w:r>
        <w:rPr>
          <w:b/>
          <w:spacing w:val="9"/>
          <w:sz w:val="27"/>
        </w:rPr>
        <w:t xml:space="preserve"> </w:t>
      </w:r>
      <w:r>
        <w:rPr>
          <w:b/>
          <w:sz w:val="27"/>
        </w:rPr>
        <w:t>государственной</w:t>
      </w:r>
      <w:r>
        <w:rPr>
          <w:b/>
          <w:spacing w:val="3"/>
          <w:sz w:val="27"/>
        </w:rPr>
        <w:t xml:space="preserve"> </w:t>
      </w:r>
      <w:r>
        <w:rPr>
          <w:b/>
          <w:sz w:val="27"/>
        </w:rPr>
        <w:t>итоговой</w:t>
      </w:r>
      <w:r>
        <w:rPr>
          <w:b/>
          <w:spacing w:val="3"/>
          <w:sz w:val="27"/>
        </w:rPr>
        <w:t xml:space="preserve"> </w:t>
      </w:r>
      <w:r>
        <w:rPr>
          <w:b/>
          <w:sz w:val="27"/>
        </w:rPr>
        <w:t>аттестации</w:t>
      </w:r>
      <w:r>
        <w:rPr>
          <w:b/>
          <w:spacing w:val="-65"/>
          <w:sz w:val="27"/>
        </w:rPr>
        <w:t xml:space="preserve"> </w:t>
      </w:r>
      <w:r>
        <w:rPr>
          <w:b/>
          <w:sz w:val="27"/>
        </w:rPr>
        <w:t>(решение</w:t>
      </w:r>
      <w:r>
        <w:rPr>
          <w:b/>
          <w:spacing w:val="2"/>
          <w:sz w:val="27"/>
        </w:rPr>
        <w:t xml:space="preserve"> </w:t>
      </w:r>
      <w:proofErr w:type="spellStart"/>
      <w:r>
        <w:rPr>
          <w:b/>
          <w:sz w:val="27"/>
        </w:rPr>
        <w:t>практикоориентированных</w:t>
      </w:r>
      <w:proofErr w:type="spellEnd"/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профессиональных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задач).</w:t>
      </w:r>
    </w:p>
    <w:p w14:paraId="530EA71A" w14:textId="77777777" w:rsidR="008C7C5E" w:rsidRDefault="00337D29" w:rsidP="00803123">
      <w:pPr>
        <w:tabs>
          <w:tab w:val="left" w:pos="142"/>
          <w:tab w:val="left" w:pos="2436"/>
          <w:tab w:val="left" w:pos="4940"/>
          <w:tab w:val="left" w:pos="6126"/>
          <w:tab w:val="left" w:pos="6793"/>
          <w:tab w:val="left" w:pos="8447"/>
          <w:tab w:val="left" w:pos="9633"/>
        </w:tabs>
        <w:ind w:right="133"/>
        <w:rPr>
          <w:b/>
          <w:sz w:val="27"/>
        </w:rPr>
      </w:pPr>
      <w:r>
        <w:rPr>
          <w:b/>
          <w:sz w:val="27"/>
        </w:rPr>
        <w:t>Практическое</w:t>
      </w:r>
      <w:r>
        <w:rPr>
          <w:b/>
          <w:sz w:val="27"/>
        </w:rPr>
        <w:tab/>
        <w:t>профессиональное</w:t>
      </w:r>
      <w:r>
        <w:rPr>
          <w:b/>
          <w:sz w:val="27"/>
        </w:rPr>
        <w:tab/>
        <w:t>задание</w:t>
      </w:r>
      <w:r>
        <w:rPr>
          <w:b/>
          <w:sz w:val="27"/>
        </w:rPr>
        <w:tab/>
        <w:t>для</w:t>
      </w:r>
      <w:r>
        <w:rPr>
          <w:b/>
          <w:sz w:val="27"/>
        </w:rPr>
        <w:tab/>
        <w:t>проведения</w:t>
      </w:r>
      <w:r>
        <w:rPr>
          <w:b/>
          <w:sz w:val="27"/>
        </w:rPr>
        <w:tab/>
        <w:t>второго</w:t>
      </w:r>
      <w:r>
        <w:rPr>
          <w:b/>
          <w:sz w:val="27"/>
        </w:rPr>
        <w:tab/>
        <w:t>этапа</w:t>
      </w:r>
      <w:r>
        <w:rPr>
          <w:b/>
          <w:spacing w:val="-65"/>
          <w:sz w:val="27"/>
        </w:rPr>
        <w:t xml:space="preserve"> </w:t>
      </w:r>
      <w:r>
        <w:rPr>
          <w:b/>
          <w:sz w:val="27"/>
        </w:rPr>
        <w:t>государственного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экзамена</w:t>
      </w:r>
      <w:r>
        <w:rPr>
          <w:b/>
          <w:spacing w:val="2"/>
          <w:sz w:val="27"/>
        </w:rPr>
        <w:t xml:space="preserve"> </w:t>
      </w:r>
      <w:r>
        <w:rPr>
          <w:b/>
          <w:sz w:val="27"/>
        </w:rPr>
        <w:t>по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специальности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31.02.03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Лабораторная</w:t>
      </w:r>
      <w:r>
        <w:rPr>
          <w:b/>
          <w:spacing w:val="3"/>
          <w:sz w:val="27"/>
        </w:rPr>
        <w:t xml:space="preserve"> </w:t>
      </w:r>
      <w:r>
        <w:rPr>
          <w:b/>
          <w:sz w:val="27"/>
        </w:rPr>
        <w:t>диагностика</w:t>
      </w:r>
    </w:p>
    <w:p w14:paraId="742D6F60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lastRenderedPageBreak/>
        <w:t>Время</w:t>
      </w:r>
      <w:r>
        <w:rPr>
          <w:spacing w:val="-5"/>
          <w:sz w:val="27"/>
        </w:rPr>
        <w:t xml:space="preserve"> </w:t>
      </w:r>
      <w:r>
        <w:rPr>
          <w:sz w:val="27"/>
        </w:rPr>
        <w:t>на</w:t>
      </w:r>
      <w:r>
        <w:rPr>
          <w:spacing w:val="-1"/>
          <w:sz w:val="27"/>
        </w:rPr>
        <w:t xml:space="preserve"> </w:t>
      </w:r>
      <w:r>
        <w:rPr>
          <w:sz w:val="27"/>
        </w:rPr>
        <w:t>выполнение</w:t>
      </w:r>
      <w:r>
        <w:rPr>
          <w:spacing w:val="-5"/>
          <w:sz w:val="27"/>
        </w:rPr>
        <w:t xml:space="preserve"> </w:t>
      </w:r>
      <w:r>
        <w:rPr>
          <w:sz w:val="27"/>
        </w:rPr>
        <w:t>задания –</w:t>
      </w:r>
      <w:r>
        <w:rPr>
          <w:spacing w:val="-5"/>
          <w:sz w:val="27"/>
        </w:rPr>
        <w:t xml:space="preserve"> </w:t>
      </w:r>
      <w:r>
        <w:rPr>
          <w:sz w:val="27"/>
        </w:rPr>
        <w:t>30</w:t>
      </w:r>
      <w:r>
        <w:rPr>
          <w:spacing w:val="-1"/>
          <w:sz w:val="27"/>
        </w:rPr>
        <w:t xml:space="preserve"> </w:t>
      </w:r>
      <w:r>
        <w:rPr>
          <w:sz w:val="27"/>
        </w:rPr>
        <w:t>минут.</w:t>
      </w:r>
    </w:p>
    <w:p w14:paraId="0E16BB67" w14:textId="77777777" w:rsidR="008C7C5E" w:rsidRDefault="00337D29" w:rsidP="00803123">
      <w:pPr>
        <w:tabs>
          <w:tab w:val="left" w:pos="142"/>
        </w:tabs>
        <w:ind w:right="133"/>
        <w:rPr>
          <w:sz w:val="27"/>
        </w:rPr>
      </w:pPr>
      <w:r>
        <w:rPr>
          <w:sz w:val="27"/>
        </w:rPr>
        <w:t>Задание</w:t>
      </w:r>
      <w:r>
        <w:rPr>
          <w:spacing w:val="-5"/>
          <w:sz w:val="27"/>
        </w:rPr>
        <w:t xml:space="preserve"> </w:t>
      </w:r>
      <w:r>
        <w:rPr>
          <w:sz w:val="27"/>
        </w:rPr>
        <w:t>1</w:t>
      </w:r>
    </w:p>
    <w:p w14:paraId="7C8F648D" w14:textId="77777777" w:rsidR="008C7C5E" w:rsidRDefault="00337D29" w:rsidP="00803123">
      <w:pPr>
        <w:tabs>
          <w:tab w:val="left" w:pos="142"/>
        </w:tabs>
        <w:ind w:right="133"/>
        <w:jc w:val="both"/>
        <w:rPr>
          <w:sz w:val="27"/>
        </w:rPr>
      </w:pPr>
      <w:r>
        <w:rPr>
          <w:sz w:val="27"/>
        </w:rPr>
        <w:t>Вы медицинский лабораторный техник клинической лаборатории. Ваша лаборатория</w:t>
      </w:r>
      <w:r>
        <w:rPr>
          <w:spacing w:val="1"/>
          <w:sz w:val="27"/>
        </w:rPr>
        <w:t xml:space="preserve"> </w:t>
      </w:r>
      <w:r>
        <w:rPr>
          <w:sz w:val="27"/>
        </w:rPr>
        <w:t>принимает участие в Федеральной системе внешней оценки качества гематологических</w:t>
      </w:r>
      <w:r>
        <w:rPr>
          <w:spacing w:val="-65"/>
          <w:sz w:val="27"/>
        </w:rPr>
        <w:t xml:space="preserve"> </w:t>
      </w:r>
      <w:r>
        <w:rPr>
          <w:sz w:val="27"/>
        </w:rPr>
        <w:t>лабораторных исследований. Вам предложено провести идентификацию лимфоцита в</w:t>
      </w:r>
      <w:r>
        <w:rPr>
          <w:spacing w:val="1"/>
          <w:sz w:val="27"/>
        </w:rPr>
        <w:t xml:space="preserve"> </w:t>
      </w:r>
      <w:r>
        <w:rPr>
          <w:sz w:val="27"/>
        </w:rPr>
        <w:t>окрашенном</w:t>
      </w:r>
      <w:r>
        <w:rPr>
          <w:spacing w:val="-4"/>
          <w:sz w:val="27"/>
        </w:rPr>
        <w:t xml:space="preserve"> </w:t>
      </w:r>
      <w:r>
        <w:rPr>
          <w:sz w:val="27"/>
        </w:rPr>
        <w:t>препарате</w:t>
      </w:r>
      <w:r>
        <w:rPr>
          <w:spacing w:val="-2"/>
          <w:sz w:val="27"/>
        </w:rPr>
        <w:t xml:space="preserve"> </w:t>
      </w:r>
      <w:r>
        <w:rPr>
          <w:sz w:val="27"/>
        </w:rPr>
        <w:t>крови.</w:t>
      </w:r>
      <w:r>
        <w:rPr>
          <w:spacing w:val="7"/>
          <w:sz w:val="27"/>
        </w:rPr>
        <w:t xml:space="preserve"> </w:t>
      </w:r>
      <w:r>
        <w:rPr>
          <w:sz w:val="27"/>
        </w:rPr>
        <w:t>Выполните</w:t>
      </w:r>
      <w:r>
        <w:rPr>
          <w:spacing w:val="3"/>
          <w:sz w:val="27"/>
        </w:rPr>
        <w:t xml:space="preserve"> </w:t>
      </w:r>
      <w:r>
        <w:rPr>
          <w:sz w:val="27"/>
        </w:rPr>
        <w:t>данную</w:t>
      </w:r>
      <w:r>
        <w:rPr>
          <w:spacing w:val="-2"/>
          <w:sz w:val="27"/>
        </w:rPr>
        <w:t xml:space="preserve"> </w:t>
      </w:r>
      <w:r>
        <w:rPr>
          <w:sz w:val="27"/>
        </w:rPr>
        <w:t>процедуру.</w:t>
      </w:r>
    </w:p>
    <w:p w14:paraId="24117C2C" w14:textId="77777777" w:rsidR="008C7C5E" w:rsidRDefault="00337D29">
      <w:pPr>
        <w:pStyle w:val="1"/>
        <w:spacing w:before="5"/>
        <w:ind w:left="3865"/>
      </w:pPr>
      <w:r>
        <w:t>Оценочный</w:t>
      </w:r>
      <w:r>
        <w:rPr>
          <w:spacing w:val="-4"/>
        </w:rPr>
        <w:t xml:space="preserve"> </w:t>
      </w:r>
      <w:r>
        <w:t>чек-лист</w:t>
      </w:r>
    </w:p>
    <w:p w14:paraId="4DD55CB4" w14:textId="77777777" w:rsidR="008C7C5E" w:rsidRDefault="00337D29">
      <w:pPr>
        <w:spacing w:before="163"/>
        <w:ind w:left="1613"/>
        <w:rPr>
          <w:b/>
          <w:sz w:val="28"/>
        </w:rPr>
      </w:pPr>
      <w:r>
        <w:rPr>
          <w:b/>
          <w:sz w:val="28"/>
        </w:rPr>
        <w:t>выполнения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практического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задания</w:t>
      </w:r>
    </w:p>
    <w:p w14:paraId="0D52527D" w14:textId="77777777" w:rsidR="008C7C5E" w:rsidRDefault="00337D29">
      <w:pPr>
        <w:spacing w:before="159" w:after="12" w:line="357" w:lineRule="auto"/>
        <w:ind w:left="110" w:right="127"/>
        <w:jc w:val="both"/>
        <w:rPr>
          <w:sz w:val="28"/>
        </w:rPr>
      </w:pPr>
      <w:r>
        <w:rPr>
          <w:b/>
          <w:sz w:val="28"/>
        </w:rPr>
        <w:t>Проверяемый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практический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навык: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Провести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идентификацию</w:t>
      </w:r>
      <w:r>
        <w:rPr>
          <w:spacing w:val="1"/>
          <w:sz w:val="28"/>
        </w:rPr>
        <w:t xml:space="preserve"> </w:t>
      </w:r>
      <w:r>
        <w:rPr>
          <w:sz w:val="28"/>
        </w:rPr>
        <w:t>лимфоцита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окрашенном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препарате</w:t>
      </w:r>
      <w:r>
        <w:rPr>
          <w:spacing w:val="2"/>
          <w:sz w:val="28"/>
        </w:rPr>
        <w:t xml:space="preserve"> </w:t>
      </w:r>
      <w:r>
        <w:rPr>
          <w:sz w:val="28"/>
        </w:rPr>
        <w:t>крови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234"/>
        <w:gridCol w:w="1843"/>
        <w:gridCol w:w="1954"/>
      </w:tblGrid>
      <w:tr w:rsidR="008C7C5E" w14:paraId="16908A6B" w14:textId="77777777">
        <w:trPr>
          <w:trHeight w:val="1781"/>
        </w:trPr>
        <w:tc>
          <w:tcPr>
            <w:tcW w:w="830" w:type="dxa"/>
          </w:tcPr>
          <w:p w14:paraId="2A334ADF" w14:textId="77777777" w:rsidR="008C7C5E" w:rsidRDefault="008C7C5E">
            <w:pPr>
              <w:pStyle w:val="TableParagraph"/>
              <w:rPr>
                <w:sz w:val="26"/>
              </w:rPr>
            </w:pPr>
          </w:p>
          <w:p w14:paraId="0CCC0F1A" w14:textId="77777777" w:rsidR="008C7C5E" w:rsidRDefault="008C7C5E">
            <w:pPr>
              <w:pStyle w:val="TableParagraph"/>
              <w:spacing w:before="6"/>
              <w:rPr>
                <w:sz w:val="32"/>
              </w:rPr>
            </w:pPr>
          </w:p>
          <w:p w14:paraId="0B6C13DE" w14:textId="77777777" w:rsidR="008C7C5E" w:rsidRDefault="00337D29">
            <w:pPr>
              <w:pStyle w:val="TableParagraph"/>
              <w:ind w:left="90" w:right="7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234" w:type="dxa"/>
          </w:tcPr>
          <w:p w14:paraId="4C42E0B2" w14:textId="77777777" w:rsidR="008C7C5E" w:rsidRDefault="008C7C5E">
            <w:pPr>
              <w:pStyle w:val="TableParagraph"/>
              <w:rPr>
                <w:sz w:val="26"/>
              </w:rPr>
            </w:pPr>
          </w:p>
          <w:p w14:paraId="3CB2FD95" w14:textId="77777777" w:rsidR="008C7C5E" w:rsidRDefault="008C7C5E">
            <w:pPr>
              <w:pStyle w:val="TableParagraph"/>
              <w:spacing w:before="6"/>
              <w:rPr>
                <w:sz w:val="32"/>
              </w:rPr>
            </w:pPr>
          </w:p>
          <w:p w14:paraId="39B70CB4" w14:textId="77777777" w:rsidR="008C7C5E" w:rsidRDefault="00337D29">
            <w:pPr>
              <w:pStyle w:val="TableParagraph"/>
              <w:ind w:left="185" w:right="175"/>
              <w:jc w:val="center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843" w:type="dxa"/>
          </w:tcPr>
          <w:p w14:paraId="3E6F2B7C" w14:textId="77777777" w:rsidR="008C7C5E" w:rsidRDefault="008C7C5E">
            <w:pPr>
              <w:pStyle w:val="TableParagraph"/>
              <w:spacing w:before="7"/>
              <w:rPr>
                <w:sz w:val="32"/>
              </w:rPr>
            </w:pPr>
          </w:p>
          <w:p w14:paraId="49E40292" w14:textId="77777777" w:rsidR="008C7C5E" w:rsidRDefault="00337D29">
            <w:pPr>
              <w:pStyle w:val="TableParagraph"/>
              <w:spacing w:line="518" w:lineRule="auto"/>
              <w:ind w:left="173" w:right="151" w:firstLine="408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представления</w:t>
            </w:r>
          </w:p>
        </w:tc>
        <w:tc>
          <w:tcPr>
            <w:tcW w:w="1954" w:type="dxa"/>
          </w:tcPr>
          <w:p w14:paraId="4B4382AA" w14:textId="77777777" w:rsidR="008C7C5E" w:rsidRDefault="00337D29">
            <w:pPr>
              <w:pStyle w:val="TableParagraph"/>
              <w:spacing w:before="174" w:line="360" w:lineRule="auto"/>
              <w:ind w:left="346" w:right="330" w:firstLine="1"/>
              <w:jc w:val="center"/>
              <w:rPr>
                <w:sz w:val="24"/>
              </w:rPr>
            </w:pPr>
            <w:r>
              <w:rPr>
                <w:sz w:val="24"/>
              </w:rPr>
              <w:t>Отметка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  <w:p w14:paraId="77F8959C" w14:textId="77777777" w:rsidR="008C7C5E" w:rsidRDefault="00337D29">
            <w:pPr>
              <w:pStyle w:val="TableParagraph"/>
              <w:spacing w:before="176"/>
              <w:ind w:left="619" w:right="608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 w:rsidR="008C7C5E" w14:paraId="4AEF5415" w14:textId="77777777">
        <w:trPr>
          <w:trHeight w:val="1190"/>
        </w:trPr>
        <w:tc>
          <w:tcPr>
            <w:tcW w:w="830" w:type="dxa"/>
          </w:tcPr>
          <w:p w14:paraId="421AF161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5234" w:type="dxa"/>
          </w:tcPr>
          <w:p w14:paraId="1EAAED28" w14:textId="77777777" w:rsidR="008C7C5E" w:rsidRDefault="00337D29">
            <w:pPr>
              <w:pStyle w:val="TableParagraph"/>
              <w:spacing w:before="174" w:line="360" w:lineRule="auto"/>
              <w:ind w:left="1930" w:right="481" w:hanging="1417"/>
              <w:rPr>
                <w:sz w:val="24"/>
              </w:rPr>
            </w:pPr>
            <w:r>
              <w:rPr>
                <w:sz w:val="24"/>
              </w:rPr>
              <w:t>Подготовка к выполнению практической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манипуляции</w:t>
            </w:r>
          </w:p>
        </w:tc>
        <w:tc>
          <w:tcPr>
            <w:tcW w:w="1843" w:type="dxa"/>
          </w:tcPr>
          <w:p w14:paraId="1E58E5FC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14:paraId="537BAED7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038427DA" w14:textId="77777777">
        <w:trPr>
          <w:trHeight w:val="1185"/>
        </w:trPr>
        <w:tc>
          <w:tcPr>
            <w:tcW w:w="830" w:type="dxa"/>
          </w:tcPr>
          <w:p w14:paraId="5A798BA2" w14:textId="77777777" w:rsidR="008C7C5E" w:rsidRDefault="008C7C5E">
            <w:pPr>
              <w:pStyle w:val="TableParagraph"/>
              <w:spacing w:before="3"/>
              <w:rPr>
                <w:sz w:val="24"/>
              </w:rPr>
            </w:pPr>
          </w:p>
          <w:p w14:paraId="03EEB62C" w14:textId="77777777" w:rsidR="008C7C5E" w:rsidRDefault="00337D29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34" w:type="dxa"/>
          </w:tcPr>
          <w:p w14:paraId="77CF742C" w14:textId="77777777" w:rsidR="008C7C5E" w:rsidRDefault="00337D29" w:rsidP="00D64E6A">
            <w:pPr>
              <w:pStyle w:val="TableParagraph"/>
              <w:spacing w:before="174" w:line="360" w:lineRule="auto"/>
              <w:ind w:right="390"/>
              <w:rPr>
                <w:sz w:val="24"/>
              </w:rPr>
            </w:pPr>
            <w:r>
              <w:rPr>
                <w:sz w:val="24"/>
              </w:rPr>
              <w:t>Провести обработку рук на гигиеническом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уровне</w:t>
            </w:r>
          </w:p>
        </w:tc>
        <w:tc>
          <w:tcPr>
            <w:tcW w:w="1843" w:type="dxa"/>
          </w:tcPr>
          <w:p w14:paraId="6CA8B30B" w14:textId="77777777" w:rsidR="008C7C5E" w:rsidRDefault="00337D29">
            <w:pPr>
              <w:pStyle w:val="TableParagraph"/>
              <w:spacing w:line="268" w:lineRule="exact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1EE99EF7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0A2371AE" w14:textId="77777777">
        <w:trPr>
          <w:trHeight w:val="777"/>
        </w:trPr>
        <w:tc>
          <w:tcPr>
            <w:tcW w:w="830" w:type="dxa"/>
          </w:tcPr>
          <w:p w14:paraId="7FF9798F" w14:textId="77777777" w:rsidR="008C7C5E" w:rsidRDefault="00337D29">
            <w:pPr>
              <w:pStyle w:val="TableParagraph"/>
              <w:spacing w:before="73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34" w:type="dxa"/>
          </w:tcPr>
          <w:p w14:paraId="20B958F7" w14:textId="77777777" w:rsidR="008C7C5E" w:rsidRDefault="00337D29" w:rsidP="00D64E6A">
            <w:pPr>
              <w:pStyle w:val="TableParagraph"/>
              <w:spacing w:before="169"/>
              <w:ind w:right="175"/>
              <w:rPr>
                <w:sz w:val="24"/>
              </w:rPr>
            </w:pPr>
            <w:r>
              <w:rPr>
                <w:sz w:val="24"/>
              </w:rPr>
              <w:t>Надеть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индивидуальной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защиты</w:t>
            </w:r>
          </w:p>
        </w:tc>
        <w:tc>
          <w:tcPr>
            <w:tcW w:w="1843" w:type="dxa"/>
          </w:tcPr>
          <w:p w14:paraId="0196B282" w14:textId="77777777" w:rsidR="008C7C5E" w:rsidRDefault="00337D29">
            <w:pPr>
              <w:pStyle w:val="TableParagraph"/>
              <w:spacing w:line="268" w:lineRule="exact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0D4AD03D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7300C382" w14:textId="77777777">
        <w:trPr>
          <w:trHeight w:val="772"/>
        </w:trPr>
        <w:tc>
          <w:tcPr>
            <w:tcW w:w="830" w:type="dxa"/>
          </w:tcPr>
          <w:p w14:paraId="0CCCE410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5234" w:type="dxa"/>
          </w:tcPr>
          <w:p w14:paraId="2B55EC5A" w14:textId="77777777" w:rsidR="008C7C5E" w:rsidRDefault="00337D29">
            <w:pPr>
              <w:pStyle w:val="TableParagraph"/>
              <w:spacing w:before="169"/>
              <w:ind w:left="186" w:right="175"/>
              <w:jc w:val="center"/>
              <w:rPr>
                <w:sz w:val="24"/>
              </w:rPr>
            </w:pPr>
            <w:r>
              <w:rPr>
                <w:sz w:val="24"/>
              </w:rPr>
              <w:t>Подготовить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микроскоп 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</w:p>
        </w:tc>
        <w:tc>
          <w:tcPr>
            <w:tcW w:w="1843" w:type="dxa"/>
          </w:tcPr>
          <w:p w14:paraId="1A59132D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14:paraId="66415257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650AD61A" w14:textId="77777777">
        <w:trPr>
          <w:trHeight w:val="772"/>
        </w:trPr>
        <w:tc>
          <w:tcPr>
            <w:tcW w:w="830" w:type="dxa"/>
          </w:tcPr>
          <w:p w14:paraId="7F5949F5" w14:textId="77777777" w:rsidR="008C7C5E" w:rsidRDefault="00337D29">
            <w:pPr>
              <w:pStyle w:val="TableParagraph"/>
              <w:spacing w:before="170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5234" w:type="dxa"/>
          </w:tcPr>
          <w:p w14:paraId="1F774666" w14:textId="77777777" w:rsidR="008C7C5E" w:rsidRDefault="00337D29" w:rsidP="00D64E6A">
            <w:pPr>
              <w:pStyle w:val="TableParagraph"/>
              <w:spacing w:before="170"/>
              <w:ind w:left="187" w:right="172"/>
              <w:rPr>
                <w:sz w:val="24"/>
              </w:rPr>
            </w:pPr>
            <w:r>
              <w:rPr>
                <w:sz w:val="24"/>
              </w:rPr>
              <w:t>Включить микроскоп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сеть</w:t>
            </w:r>
          </w:p>
        </w:tc>
        <w:tc>
          <w:tcPr>
            <w:tcW w:w="1843" w:type="dxa"/>
          </w:tcPr>
          <w:p w14:paraId="3DD47D6A" w14:textId="77777777" w:rsidR="008C7C5E" w:rsidRDefault="00337D29">
            <w:pPr>
              <w:pStyle w:val="TableParagraph"/>
              <w:spacing w:before="170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1BDC147E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56F464F2" w14:textId="77777777">
        <w:trPr>
          <w:trHeight w:val="777"/>
        </w:trPr>
        <w:tc>
          <w:tcPr>
            <w:tcW w:w="830" w:type="dxa"/>
          </w:tcPr>
          <w:p w14:paraId="6BC4835A" w14:textId="77777777" w:rsidR="008C7C5E" w:rsidRDefault="00337D29">
            <w:pPr>
              <w:pStyle w:val="TableParagraph"/>
              <w:spacing w:before="169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5234" w:type="dxa"/>
          </w:tcPr>
          <w:p w14:paraId="6CF000B7" w14:textId="77777777" w:rsidR="008C7C5E" w:rsidRDefault="00337D29" w:rsidP="00D64E6A">
            <w:pPr>
              <w:pStyle w:val="TableParagraph"/>
              <w:spacing w:before="169"/>
              <w:ind w:right="171"/>
              <w:rPr>
                <w:sz w:val="24"/>
              </w:rPr>
            </w:pPr>
            <w:r>
              <w:rPr>
                <w:sz w:val="24"/>
              </w:rPr>
              <w:t>Включить лампу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осветителя микроскопа</w:t>
            </w:r>
          </w:p>
        </w:tc>
        <w:tc>
          <w:tcPr>
            <w:tcW w:w="1843" w:type="dxa"/>
          </w:tcPr>
          <w:p w14:paraId="4E585169" w14:textId="77777777" w:rsidR="008C7C5E" w:rsidRDefault="00337D29">
            <w:pPr>
              <w:pStyle w:val="TableParagraph"/>
              <w:spacing w:before="169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2D37F666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3005F8E8" w14:textId="77777777">
        <w:trPr>
          <w:trHeight w:val="1185"/>
        </w:trPr>
        <w:tc>
          <w:tcPr>
            <w:tcW w:w="830" w:type="dxa"/>
          </w:tcPr>
          <w:p w14:paraId="78D17319" w14:textId="77777777" w:rsidR="008C7C5E" w:rsidRDefault="00337D29">
            <w:pPr>
              <w:pStyle w:val="TableParagraph"/>
              <w:spacing w:before="169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5234" w:type="dxa"/>
          </w:tcPr>
          <w:p w14:paraId="16398876" w14:textId="77777777" w:rsidR="008C7C5E" w:rsidRDefault="00337D29" w:rsidP="00D64E6A">
            <w:pPr>
              <w:pStyle w:val="TableParagraph"/>
              <w:spacing w:before="174" w:line="355" w:lineRule="auto"/>
              <w:ind w:right="247"/>
              <w:rPr>
                <w:sz w:val="24"/>
              </w:rPr>
            </w:pPr>
            <w:r>
              <w:rPr>
                <w:sz w:val="24"/>
              </w:rPr>
              <w:t>Установить необходимую яркость лампы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рукоятки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регулировки</w:t>
            </w:r>
          </w:p>
        </w:tc>
        <w:tc>
          <w:tcPr>
            <w:tcW w:w="1843" w:type="dxa"/>
          </w:tcPr>
          <w:p w14:paraId="3834CC71" w14:textId="77777777" w:rsidR="008C7C5E" w:rsidRDefault="00337D29">
            <w:pPr>
              <w:pStyle w:val="TableParagraph"/>
              <w:spacing w:before="169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5C93E005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28B34284" w14:textId="77777777">
        <w:trPr>
          <w:trHeight w:val="1190"/>
        </w:trPr>
        <w:tc>
          <w:tcPr>
            <w:tcW w:w="830" w:type="dxa"/>
          </w:tcPr>
          <w:p w14:paraId="702AB4FE" w14:textId="77777777" w:rsidR="008C7C5E" w:rsidRDefault="00337D29">
            <w:pPr>
              <w:pStyle w:val="TableParagraph"/>
              <w:spacing w:before="169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5234" w:type="dxa"/>
          </w:tcPr>
          <w:p w14:paraId="316E76E0" w14:textId="77777777" w:rsidR="008C7C5E" w:rsidRDefault="00337D29" w:rsidP="00D64E6A">
            <w:pPr>
              <w:pStyle w:val="TableParagraph"/>
              <w:spacing w:before="174" w:line="360" w:lineRule="auto"/>
              <w:rPr>
                <w:sz w:val="24"/>
              </w:rPr>
            </w:pPr>
            <w:r>
              <w:rPr>
                <w:sz w:val="24"/>
              </w:rPr>
              <w:t>Установить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окуляры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микроскопа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удобное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1843" w:type="dxa"/>
          </w:tcPr>
          <w:p w14:paraId="75D339ED" w14:textId="77777777" w:rsidR="008C7C5E" w:rsidRDefault="00337D29">
            <w:pPr>
              <w:pStyle w:val="TableParagraph"/>
              <w:spacing w:before="169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43622F09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64B709E1" w14:textId="77777777">
        <w:trPr>
          <w:trHeight w:val="772"/>
        </w:trPr>
        <w:tc>
          <w:tcPr>
            <w:tcW w:w="830" w:type="dxa"/>
          </w:tcPr>
          <w:p w14:paraId="000B780E" w14:textId="77777777" w:rsidR="008C7C5E" w:rsidRDefault="00337D29">
            <w:pPr>
              <w:pStyle w:val="TableParagraph"/>
              <w:spacing w:before="169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5234" w:type="dxa"/>
          </w:tcPr>
          <w:p w14:paraId="53096A1B" w14:textId="77777777" w:rsidR="008C7C5E" w:rsidRDefault="00337D29" w:rsidP="00D64E6A">
            <w:pPr>
              <w:pStyle w:val="TableParagraph"/>
              <w:spacing w:before="169"/>
              <w:ind w:right="175"/>
              <w:rPr>
                <w:sz w:val="24"/>
              </w:rPr>
            </w:pPr>
            <w:r>
              <w:rPr>
                <w:sz w:val="24"/>
              </w:rPr>
              <w:t>Выбрать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необходимый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объектив</w:t>
            </w:r>
          </w:p>
        </w:tc>
        <w:tc>
          <w:tcPr>
            <w:tcW w:w="1843" w:type="dxa"/>
          </w:tcPr>
          <w:p w14:paraId="2B38706B" w14:textId="77777777" w:rsidR="008C7C5E" w:rsidRDefault="00337D29">
            <w:pPr>
              <w:pStyle w:val="TableParagraph"/>
              <w:spacing w:before="169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2F3D7B7C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546D5570" w14:textId="77777777">
        <w:trPr>
          <w:trHeight w:val="1785"/>
        </w:trPr>
        <w:tc>
          <w:tcPr>
            <w:tcW w:w="830" w:type="dxa"/>
          </w:tcPr>
          <w:p w14:paraId="52982A4C" w14:textId="77777777" w:rsidR="008C7C5E" w:rsidRDefault="008C7C5E">
            <w:pPr>
              <w:pStyle w:val="TableParagraph"/>
              <w:rPr>
                <w:sz w:val="26"/>
              </w:rPr>
            </w:pPr>
          </w:p>
          <w:p w14:paraId="329B82E5" w14:textId="77777777" w:rsidR="008C7C5E" w:rsidRDefault="008C7C5E">
            <w:pPr>
              <w:pStyle w:val="TableParagraph"/>
              <w:spacing w:before="1"/>
              <w:rPr>
                <w:sz w:val="32"/>
              </w:rPr>
            </w:pPr>
          </w:p>
          <w:p w14:paraId="12F96A81" w14:textId="77777777" w:rsidR="008C7C5E" w:rsidRDefault="00337D29">
            <w:pPr>
              <w:pStyle w:val="TableParagraph"/>
              <w:ind w:left="90" w:right="7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234" w:type="dxa"/>
          </w:tcPr>
          <w:p w14:paraId="05778C24" w14:textId="77777777" w:rsidR="008C7C5E" w:rsidRDefault="008C7C5E">
            <w:pPr>
              <w:pStyle w:val="TableParagraph"/>
              <w:rPr>
                <w:sz w:val="26"/>
              </w:rPr>
            </w:pPr>
          </w:p>
          <w:p w14:paraId="5647FA2C" w14:textId="77777777" w:rsidR="008C7C5E" w:rsidRDefault="008C7C5E">
            <w:pPr>
              <w:pStyle w:val="TableParagraph"/>
              <w:spacing w:before="1"/>
              <w:rPr>
                <w:sz w:val="32"/>
              </w:rPr>
            </w:pPr>
          </w:p>
          <w:p w14:paraId="2255538F" w14:textId="77777777" w:rsidR="008C7C5E" w:rsidRDefault="00337D29">
            <w:pPr>
              <w:pStyle w:val="TableParagraph"/>
              <w:ind w:left="903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843" w:type="dxa"/>
          </w:tcPr>
          <w:p w14:paraId="3E736C2B" w14:textId="77777777" w:rsidR="008C7C5E" w:rsidRDefault="008C7C5E">
            <w:pPr>
              <w:pStyle w:val="TableParagraph"/>
              <w:spacing w:before="2"/>
              <w:rPr>
                <w:sz w:val="32"/>
              </w:rPr>
            </w:pPr>
          </w:p>
          <w:p w14:paraId="6D097194" w14:textId="77777777" w:rsidR="008C7C5E" w:rsidRDefault="00337D29">
            <w:pPr>
              <w:pStyle w:val="TableParagraph"/>
              <w:spacing w:line="520" w:lineRule="auto"/>
              <w:ind w:left="173" w:right="151" w:firstLine="408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представления</w:t>
            </w:r>
          </w:p>
        </w:tc>
        <w:tc>
          <w:tcPr>
            <w:tcW w:w="1954" w:type="dxa"/>
          </w:tcPr>
          <w:p w14:paraId="1E57314E" w14:textId="77777777" w:rsidR="008C7C5E" w:rsidRDefault="00337D29">
            <w:pPr>
              <w:pStyle w:val="TableParagraph"/>
              <w:spacing w:before="169" w:line="360" w:lineRule="auto"/>
              <w:ind w:left="346" w:right="330" w:firstLine="1"/>
              <w:jc w:val="center"/>
              <w:rPr>
                <w:sz w:val="24"/>
              </w:rPr>
            </w:pPr>
            <w:r>
              <w:rPr>
                <w:sz w:val="24"/>
              </w:rPr>
              <w:t>Отметка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  <w:p w14:paraId="120B3E9A" w14:textId="77777777" w:rsidR="008C7C5E" w:rsidRDefault="00337D29">
            <w:pPr>
              <w:pStyle w:val="TableParagraph"/>
              <w:spacing w:before="180"/>
              <w:ind w:left="619" w:right="608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 w:rsidR="008C7C5E" w14:paraId="5C44F197" w14:textId="77777777">
        <w:trPr>
          <w:trHeight w:val="1185"/>
        </w:trPr>
        <w:tc>
          <w:tcPr>
            <w:tcW w:w="830" w:type="dxa"/>
          </w:tcPr>
          <w:p w14:paraId="01738C13" w14:textId="77777777" w:rsidR="008C7C5E" w:rsidRDefault="008C7C5E">
            <w:pPr>
              <w:pStyle w:val="TableParagraph"/>
              <w:spacing w:before="2"/>
              <w:rPr>
                <w:sz w:val="32"/>
              </w:rPr>
            </w:pPr>
          </w:p>
          <w:p w14:paraId="48D154F9" w14:textId="77777777" w:rsidR="008C7C5E" w:rsidRDefault="00337D29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5234" w:type="dxa"/>
          </w:tcPr>
          <w:p w14:paraId="21B5A469" w14:textId="77777777" w:rsidR="008C7C5E" w:rsidRDefault="00337D29" w:rsidP="00D64E6A">
            <w:pPr>
              <w:pStyle w:val="TableParagraph"/>
              <w:spacing w:before="169" w:line="355" w:lineRule="auto"/>
              <w:ind w:right="322"/>
              <w:rPr>
                <w:sz w:val="24"/>
              </w:rPr>
            </w:pPr>
            <w:r>
              <w:rPr>
                <w:sz w:val="24"/>
              </w:rPr>
              <w:t>Установить объектив в строго вертикальное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</w:p>
        </w:tc>
        <w:tc>
          <w:tcPr>
            <w:tcW w:w="1843" w:type="dxa"/>
          </w:tcPr>
          <w:p w14:paraId="507107D1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1B45B532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05415E26" w14:textId="77777777">
        <w:trPr>
          <w:trHeight w:val="1190"/>
        </w:trPr>
        <w:tc>
          <w:tcPr>
            <w:tcW w:w="830" w:type="dxa"/>
          </w:tcPr>
          <w:p w14:paraId="5BF5110F" w14:textId="77777777" w:rsidR="008C7C5E" w:rsidRDefault="00337D29">
            <w:pPr>
              <w:pStyle w:val="TableParagraph"/>
              <w:spacing w:before="16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5234" w:type="dxa"/>
          </w:tcPr>
          <w:p w14:paraId="639C592B" w14:textId="77777777" w:rsidR="008C7C5E" w:rsidRDefault="00337D29" w:rsidP="00D64E6A">
            <w:pPr>
              <w:pStyle w:val="TableParagraph"/>
              <w:spacing w:before="169" w:line="360" w:lineRule="auto"/>
              <w:ind w:right="230"/>
              <w:rPr>
                <w:sz w:val="24"/>
              </w:rPr>
            </w:pPr>
            <w:r>
              <w:rPr>
                <w:sz w:val="24"/>
              </w:rPr>
              <w:t>Выбрать необходимое положение конденсора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микроскопа</w:t>
            </w:r>
          </w:p>
        </w:tc>
        <w:tc>
          <w:tcPr>
            <w:tcW w:w="1843" w:type="dxa"/>
          </w:tcPr>
          <w:p w14:paraId="0015B5F8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5BF29B6C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16E76FA9" w14:textId="77777777">
        <w:trPr>
          <w:trHeight w:val="1185"/>
        </w:trPr>
        <w:tc>
          <w:tcPr>
            <w:tcW w:w="830" w:type="dxa"/>
          </w:tcPr>
          <w:p w14:paraId="37C585BD" w14:textId="77777777" w:rsidR="008C7C5E" w:rsidRDefault="008C7C5E">
            <w:pPr>
              <w:pStyle w:val="TableParagraph"/>
              <w:spacing w:before="3"/>
              <w:rPr>
                <w:sz w:val="32"/>
              </w:rPr>
            </w:pPr>
          </w:p>
          <w:p w14:paraId="2FA86466" w14:textId="77777777" w:rsidR="008C7C5E" w:rsidRDefault="00337D29">
            <w:pPr>
              <w:pStyle w:val="TableParagraph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5234" w:type="dxa"/>
          </w:tcPr>
          <w:p w14:paraId="6A20747E" w14:textId="77777777" w:rsidR="008C7C5E" w:rsidRDefault="00337D29" w:rsidP="00D64E6A">
            <w:pPr>
              <w:pStyle w:val="TableParagraph"/>
              <w:spacing w:before="169" w:line="360" w:lineRule="auto"/>
              <w:ind w:right="321"/>
              <w:rPr>
                <w:sz w:val="24"/>
              </w:rPr>
            </w:pPr>
            <w:r>
              <w:rPr>
                <w:sz w:val="24"/>
              </w:rPr>
              <w:t>Выбрать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необходимые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апертуры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диафрагмы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конденсора</w:t>
            </w:r>
          </w:p>
        </w:tc>
        <w:tc>
          <w:tcPr>
            <w:tcW w:w="1843" w:type="dxa"/>
          </w:tcPr>
          <w:p w14:paraId="7A220500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0626BB2D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5E2D4BD1" w14:textId="77777777">
        <w:trPr>
          <w:trHeight w:val="1190"/>
        </w:trPr>
        <w:tc>
          <w:tcPr>
            <w:tcW w:w="830" w:type="dxa"/>
          </w:tcPr>
          <w:p w14:paraId="47B376B8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5234" w:type="dxa"/>
          </w:tcPr>
          <w:p w14:paraId="4ADE3FE5" w14:textId="5FAC2BDD" w:rsidR="008C7C5E" w:rsidRDefault="00D64E6A" w:rsidP="00D64E6A">
            <w:pPr>
              <w:pStyle w:val="TableParagraph"/>
              <w:spacing w:before="169" w:line="360" w:lineRule="auto"/>
              <w:ind w:right="229"/>
              <w:rPr>
                <w:sz w:val="24"/>
              </w:rPr>
            </w:pPr>
            <w:r>
              <w:rPr>
                <w:sz w:val="24"/>
              </w:rPr>
              <w:t xml:space="preserve">    Провести дифференцирование клетки крови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гематологическом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препарате</w:t>
            </w:r>
          </w:p>
        </w:tc>
        <w:tc>
          <w:tcPr>
            <w:tcW w:w="1843" w:type="dxa"/>
          </w:tcPr>
          <w:p w14:paraId="4B45FFDE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14:paraId="5775D305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06712199" w14:textId="77777777">
        <w:trPr>
          <w:trHeight w:val="1185"/>
        </w:trPr>
        <w:tc>
          <w:tcPr>
            <w:tcW w:w="830" w:type="dxa"/>
          </w:tcPr>
          <w:p w14:paraId="0AC28B70" w14:textId="77777777" w:rsidR="008C7C5E" w:rsidRDefault="00337D29">
            <w:pPr>
              <w:pStyle w:val="TableParagraph"/>
              <w:spacing w:before="164"/>
              <w:ind w:left="1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5234" w:type="dxa"/>
          </w:tcPr>
          <w:p w14:paraId="646BFA7D" w14:textId="77777777" w:rsidR="008C7C5E" w:rsidRDefault="00337D29" w:rsidP="00D64E6A">
            <w:pPr>
              <w:pStyle w:val="TableParagraph"/>
              <w:spacing w:before="169" w:line="360" w:lineRule="auto"/>
              <w:ind w:right="795"/>
              <w:rPr>
                <w:sz w:val="24"/>
              </w:rPr>
            </w:pPr>
            <w:r>
              <w:rPr>
                <w:sz w:val="24"/>
              </w:rPr>
              <w:t>Взять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препарат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подсчета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лейкоцитарной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формулы</w:t>
            </w:r>
          </w:p>
        </w:tc>
        <w:tc>
          <w:tcPr>
            <w:tcW w:w="1843" w:type="dxa"/>
          </w:tcPr>
          <w:p w14:paraId="1D756D19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3CE709D6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158CB7E8" w14:textId="77777777">
        <w:trPr>
          <w:trHeight w:val="1190"/>
        </w:trPr>
        <w:tc>
          <w:tcPr>
            <w:tcW w:w="830" w:type="dxa"/>
          </w:tcPr>
          <w:p w14:paraId="3D22AFAB" w14:textId="77777777" w:rsidR="008C7C5E" w:rsidRDefault="008C7C5E">
            <w:pPr>
              <w:pStyle w:val="TableParagraph"/>
              <w:spacing w:before="7"/>
              <w:rPr>
                <w:sz w:val="32"/>
              </w:rPr>
            </w:pPr>
          </w:p>
          <w:p w14:paraId="76B9F8BA" w14:textId="77777777" w:rsidR="008C7C5E" w:rsidRDefault="00337D29">
            <w:pPr>
              <w:pStyle w:val="TableParagraph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5234" w:type="dxa"/>
          </w:tcPr>
          <w:p w14:paraId="5787EDF5" w14:textId="77777777" w:rsidR="008C7C5E" w:rsidRDefault="00337D29" w:rsidP="00D64E6A">
            <w:pPr>
              <w:pStyle w:val="TableParagraph"/>
              <w:spacing w:before="169" w:line="360" w:lineRule="auto"/>
              <w:ind w:right="374"/>
              <w:rPr>
                <w:sz w:val="24"/>
              </w:rPr>
            </w:pPr>
            <w:r>
              <w:rPr>
                <w:sz w:val="24"/>
              </w:rPr>
              <w:t>Поместить каплю иммерсионного масла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препарат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область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«метелочки»</w:t>
            </w:r>
          </w:p>
        </w:tc>
        <w:tc>
          <w:tcPr>
            <w:tcW w:w="1843" w:type="dxa"/>
          </w:tcPr>
          <w:p w14:paraId="14C0A98C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3E3515A9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5D283E13" w14:textId="77777777">
        <w:trPr>
          <w:trHeight w:val="1190"/>
        </w:trPr>
        <w:tc>
          <w:tcPr>
            <w:tcW w:w="830" w:type="dxa"/>
          </w:tcPr>
          <w:p w14:paraId="52780C02" w14:textId="77777777" w:rsidR="008C7C5E" w:rsidRDefault="008C7C5E">
            <w:pPr>
              <w:pStyle w:val="TableParagraph"/>
              <w:spacing w:before="2"/>
              <w:rPr>
                <w:sz w:val="32"/>
              </w:rPr>
            </w:pPr>
          </w:p>
          <w:p w14:paraId="62718290" w14:textId="77777777" w:rsidR="008C7C5E" w:rsidRDefault="00337D29">
            <w:pPr>
              <w:pStyle w:val="TableParagraph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5234" w:type="dxa"/>
          </w:tcPr>
          <w:p w14:paraId="37AAC659" w14:textId="77777777" w:rsidR="008C7C5E" w:rsidRDefault="00337D29" w:rsidP="00D64E6A">
            <w:pPr>
              <w:pStyle w:val="TableParagraph"/>
              <w:spacing w:before="169" w:line="360" w:lineRule="auto"/>
              <w:ind w:right="314"/>
              <w:rPr>
                <w:sz w:val="24"/>
              </w:rPr>
            </w:pPr>
            <w:r>
              <w:rPr>
                <w:sz w:val="24"/>
              </w:rPr>
              <w:t>Установить препарат на предметный столик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микроскопа</w:t>
            </w:r>
          </w:p>
        </w:tc>
        <w:tc>
          <w:tcPr>
            <w:tcW w:w="1843" w:type="dxa"/>
          </w:tcPr>
          <w:p w14:paraId="2D881DB9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59E9106E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6552975E" w14:textId="77777777">
        <w:trPr>
          <w:trHeight w:val="1598"/>
        </w:trPr>
        <w:tc>
          <w:tcPr>
            <w:tcW w:w="830" w:type="dxa"/>
          </w:tcPr>
          <w:p w14:paraId="6BE2513E" w14:textId="77777777" w:rsidR="008C7C5E" w:rsidRDefault="00337D29">
            <w:pPr>
              <w:pStyle w:val="TableParagraph"/>
              <w:spacing w:before="164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5234" w:type="dxa"/>
          </w:tcPr>
          <w:p w14:paraId="64539867" w14:textId="77777777" w:rsidR="008C7C5E" w:rsidRDefault="00337D29" w:rsidP="00D64E6A">
            <w:pPr>
              <w:pStyle w:val="TableParagraph"/>
              <w:spacing w:before="169" w:line="360" w:lineRule="auto"/>
              <w:ind w:right="175"/>
              <w:rPr>
                <w:sz w:val="24"/>
              </w:rPr>
            </w:pPr>
            <w:r>
              <w:rPr>
                <w:sz w:val="24"/>
              </w:rPr>
              <w:t>Поднять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столик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микроскопа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под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визуальным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наблюдением сбоку с помощью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макрометрического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винта</w:t>
            </w:r>
          </w:p>
        </w:tc>
        <w:tc>
          <w:tcPr>
            <w:tcW w:w="1843" w:type="dxa"/>
          </w:tcPr>
          <w:p w14:paraId="760AA25F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1104197D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12C0B5E9" w14:textId="77777777">
        <w:trPr>
          <w:trHeight w:val="1190"/>
        </w:trPr>
        <w:tc>
          <w:tcPr>
            <w:tcW w:w="830" w:type="dxa"/>
          </w:tcPr>
          <w:p w14:paraId="2C85CB83" w14:textId="77777777" w:rsidR="008C7C5E" w:rsidRDefault="00337D29">
            <w:pPr>
              <w:pStyle w:val="TableParagraph"/>
              <w:spacing w:before="164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5234" w:type="dxa"/>
          </w:tcPr>
          <w:p w14:paraId="23DD3CAE" w14:textId="77777777" w:rsidR="008C7C5E" w:rsidRDefault="00337D29" w:rsidP="00D64E6A">
            <w:pPr>
              <w:pStyle w:val="TableParagraph"/>
              <w:spacing w:before="169" w:line="360" w:lineRule="auto"/>
              <w:ind w:right="831"/>
              <w:rPr>
                <w:sz w:val="24"/>
              </w:rPr>
            </w:pPr>
            <w:r>
              <w:rPr>
                <w:sz w:val="24"/>
              </w:rPr>
              <w:t>Погрузить объектив микроскопа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иммерсионное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масло</w:t>
            </w:r>
          </w:p>
        </w:tc>
        <w:tc>
          <w:tcPr>
            <w:tcW w:w="1843" w:type="dxa"/>
          </w:tcPr>
          <w:p w14:paraId="796D9BC0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7CFD0BF5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71A15BD0" w14:textId="77777777">
        <w:trPr>
          <w:trHeight w:val="1190"/>
        </w:trPr>
        <w:tc>
          <w:tcPr>
            <w:tcW w:w="830" w:type="dxa"/>
          </w:tcPr>
          <w:p w14:paraId="060F6186" w14:textId="77777777" w:rsidR="008C7C5E" w:rsidRDefault="00337D29">
            <w:pPr>
              <w:pStyle w:val="TableParagraph"/>
              <w:spacing w:before="164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5234" w:type="dxa"/>
          </w:tcPr>
          <w:p w14:paraId="171CF5CC" w14:textId="77777777" w:rsidR="008C7C5E" w:rsidRDefault="00337D29" w:rsidP="00D64E6A">
            <w:pPr>
              <w:pStyle w:val="TableParagraph"/>
              <w:spacing w:before="169" w:line="360" w:lineRule="auto"/>
              <w:ind w:right="237"/>
              <w:rPr>
                <w:sz w:val="24"/>
              </w:rPr>
            </w:pPr>
            <w:r>
              <w:rPr>
                <w:sz w:val="24"/>
              </w:rPr>
              <w:t>Добиться появления изображения с помощью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макрометрического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винта</w:t>
            </w:r>
          </w:p>
        </w:tc>
        <w:tc>
          <w:tcPr>
            <w:tcW w:w="1843" w:type="dxa"/>
          </w:tcPr>
          <w:p w14:paraId="4D0E5BB7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3AE155B2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</w:tbl>
    <w:p w14:paraId="564C25B5" w14:textId="77777777" w:rsidR="008C7C5E" w:rsidRDefault="008C7C5E">
      <w:pPr>
        <w:rPr>
          <w:sz w:val="24"/>
        </w:rPr>
        <w:sectPr w:rsidR="008C7C5E">
          <w:pgSz w:w="11910" w:h="16840"/>
          <w:pgMar w:top="1120" w:right="72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234"/>
        <w:gridCol w:w="1843"/>
        <w:gridCol w:w="1954"/>
      </w:tblGrid>
      <w:tr w:rsidR="008C7C5E" w14:paraId="2793E9F6" w14:textId="77777777">
        <w:trPr>
          <w:trHeight w:val="1785"/>
        </w:trPr>
        <w:tc>
          <w:tcPr>
            <w:tcW w:w="830" w:type="dxa"/>
          </w:tcPr>
          <w:p w14:paraId="424F875E" w14:textId="77777777" w:rsidR="008C7C5E" w:rsidRDefault="008C7C5E">
            <w:pPr>
              <w:pStyle w:val="TableParagraph"/>
              <w:rPr>
                <w:sz w:val="26"/>
              </w:rPr>
            </w:pPr>
          </w:p>
          <w:p w14:paraId="0008E93C" w14:textId="77777777" w:rsidR="008C7C5E" w:rsidRDefault="008C7C5E">
            <w:pPr>
              <w:pStyle w:val="TableParagraph"/>
              <w:spacing w:before="1"/>
              <w:rPr>
                <w:sz w:val="32"/>
              </w:rPr>
            </w:pPr>
          </w:p>
          <w:p w14:paraId="70E84C3B" w14:textId="77777777" w:rsidR="008C7C5E" w:rsidRDefault="00337D29">
            <w:pPr>
              <w:pStyle w:val="TableParagraph"/>
              <w:ind w:left="90" w:right="7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234" w:type="dxa"/>
          </w:tcPr>
          <w:p w14:paraId="1AC15E6F" w14:textId="77777777" w:rsidR="008C7C5E" w:rsidRDefault="008C7C5E">
            <w:pPr>
              <w:pStyle w:val="TableParagraph"/>
              <w:rPr>
                <w:sz w:val="26"/>
              </w:rPr>
            </w:pPr>
          </w:p>
          <w:p w14:paraId="07509847" w14:textId="77777777" w:rsidR="008C7C5E" w:rsidRDefault="008C7C5E">
            <w:pPr>
              <w:pStyle w:val="TableParagraph"/>
              <w:spacing w:before="1"/>
              <w:rPr>
                <w:sz w:val="32"/>
              </w:rPr>
            </w:pPr>
          </w:p>
          <w:p w14:paraId="39EE8800" w14:textId="77777777" w:rsidR="008C7C5E" w:rsidRDefault="00337D29">
            <w:pPr>
              <w:pStyle w:val="TableParagraph"/>
              <w:ind w:left="185" w:right="175"/>
              <w:jc w:val="center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843" w:type="dxa"/>
          </w:tcPr>
          <w:p w14:paraId="0EE44849" w14:textId="77777777" w:rsidR="008C7C5E" w:rsidRDefault="008C7C5E">
            <w:pPr>
              <w:pStyle w:val="TableParagraph"/>
              <w:spacing w:before="2"/>
              <w:rPr>
                <w:sz w:val="32"/>
              </w:rPr>
            </w:pPr>
          </w:p>
          <w:p w14:paraId="66B5DBA7" w14:textId="77777777" w:rsidR="008C7C5E" w:rsidRDefault="00337D29">
            <w:pPr>
              <w:pStyle w:val="TableParagraph"/>
              <w:spacing w:line="520" w:lineRule="auto"/>
              <w:ind w:left="173" w:right="151" w:firstLine="408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представления</w:t>
            </w:r>
          </w:p>
        </w:tc>
        <w:tc>
          <w:tcPr>
            <w:tcW w:w="1954" w:type="dxa"/>
          </w:tcPr>
          <w:p w14:paraId="69B88C47" w14:textId="77777777" w:rsidR="008C7C5E" w:rsidRDefault="00337D29">
            <w:pPr>
              <w:pStyle w:val="TableParagraph"/>
              <w:spacing w:before="169" w:line="360" w:lineRule="auto"/>
              <w:ind w:left="346" w:right="330" w:firstLine="1"/>
              <w:jc w:val="center"/>
              <w:rPr>
                <w:sz w:val="24"/>
              </w:rPr>
            </w:pPr>
            <w:r>
              <w:rPr>
                <w:sz w:val="24"/>
              </w:rPr>
              <w:t>Отметка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  <w:p w14:paraId="67EA6E3C" w14:textId="77777777" w:rsidR="008C7C5E" w:rsidRDefault="00337D29">
            <w:pPr>
              <w:pStyle w:val="TableParagraph"/>
              <w:spacing w:before="180"/>
              <w:ind w:left="619" w:right="608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 w:rsidR="008C7C5E" w14:paraId="09471D4E" w14:textId="77777777">
        <w:trPr>
          <w:trHeight w:val="1185"/>
        </w:trPr>
        <w:tc>
          <w:tcPr>
            <w:tcW w:w="830" w:type="dxa"/>
          </w:tcPr>
          <w:p w14:paraId="70834700" w14:textId="77777777" w:rsidR="008C7C5E" w:rsidRDefault="00337D29">
            <w:pPr>
              <w:pStyle w:val="TableParagraph"/>
              <w:spacing w:before="164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15</w:t>
            </w:r>
          </w:p>
        </w:tc>
        <w:tc>
          <w:tcPr>
            <w:tcW w:w="5234" w:type="dxa"/>
          </w:tcPr>
          <w:p w14:paraId="7747B386" w14:textId="77777777" w:rsidR="008C7C5E" w:rsidRDefault="00337D29" w:rsidP="00D64E6A">
            <w:pPr>
              <w:pStyle w:val="TableParagraph"/>
              <w:spacing w:before="169" w:line="355" w:lineRule="auto"/>
              <w:ind w:right="159"/>
              <w:rPr>
                <w:sz w:val="24"/>
              </w:rPr>
            </w:pPr>
            <w:r>
              <w:rPr>
                <w:sz w:val="24"/>
              </w:rPr>
              <w:t>Добиться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четкости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клеток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помощью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микрометрического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винта</w:t>
            </w:r>
          </w:p>
        </w:tc>
        <w:tc>
          <w:tcPr>
            <w:tcW w:w="1843" w:type="dxa"/>
          </w:tcPr>
          <w:p w14:paraId="14BF0482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7F1CA732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3773EF4B" w14:textId="77777777">
        <w:trPr>
          <w:trHeight w:val="772"/>
        </w:trPr>
        <w:tc>
          <w:tcPr>
            <w:tcW w:w="830" w:type="dxa"/>
          </w:tcPr>
          <w:p w14:paraId="083C01CC" w14:textId="77777777" w:rsidR="008C7C5E" w:rsidRDefault="00337D29">
            <w:pPr>
              <w:pStyle w:val="TableParagraph"/>
              <w:spacing w:before="164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5234" w:type="dxa"/>
          </w:tcPr>
          <w:p w14:paraId="011D9507" w14:textId="77777777" w:rsidR="008C7C5E" w:rsidRDefault="00337D29" w:rsidP="00D64E6A">
            <w:pPr>
              <w:pStyle w:val="TableParagraph"/>
              <w:spacing w:before="164"/>
              <w:ind w:right="170"/>
              <w:rPr>
                <w:sz w:val="24"/>
              </w:rPr>
            </w:pPr>
            <w:r>
              <w:rPr>
                <w:sz w:val="24"/>
              </w:rPr>
              <w:t>Идентифицировать клетку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(и)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крови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лимфоцит</w:t>
            </w:r>
          </w:p>
        </w:tc>
        <w:tc>
          <w:tcPr>
            <w:tcW w:w="1843" w:type="dxa"/>
          </w:tcPr>
          <w:p w14:paraId="66EADD92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5B431470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6BCDC66C" w14:textId="77777777">
        <w:trPr>
          <w:trHeight w:val="1372"/>
        </w:trPr>
        <w:tc>
          <w:tcPr>
            <w:tcW w:w="830" w:type="dxa"/>
          </w:tcPr>
          <w:p w14:paraId="75AFEB95" w14:textId="77777777" w:rsidR="008C7C5E" w:rsidRDefault="00337D29">
            <w:pPr>
              <w:pStyle w:val="TableParagraph"/>
              <w:spacing w:before="169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5234" w:type="dxa"/>
          </w:tcPr>
          <w:p w14:paraId="78ED9D13" w14:textId="77777777" w:rsidR="008C7C5E" w:rsidRDefault="00337D29" w:rsidP="00D64E6A">
            <w:pPr>
              <w:pStyle w:val="TableParagraph"/>
              <w:spacing w:before="169"/>
              <w:ind w:right="175"/>
              <w:rPr>
                <w:sz w:val="24"/>
              </w:rPr>
            </w:pPr>
            <w:r>
              <w:rPr>
                <w:sz w:val="24"/>
              </w:rPr>
              <w:t>Вывести клетку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лимфоцит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 центр поля зрения</w:t>
            </w:r>
          </w:p>
        </w:tc>
        <w:tc>
          <w:tcPr>
            <w:tcW w:w="1843" w:type="dxa"/>
          </w:tcPr>
          <w:p w14:paraId="4EAFDC1C" w14:textId="77777777" w:rsidR="008C7C5E" w:rsidRDefault="00337D29">
            <w:pPr>
              <w:pStyle w:val="TableParagraph"/>
              <w:spacing w:before="169"/>
              <w:ind w:left="289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Выполнить/</w:t>
            </w:r>
          </w:p>
          <w:p w14:paraId="4B9C01E7" w14:textId="77777777" w:rsidR="008C7C5E" w:rsidRDefault="008C7C5E">
            <w:pPr>
              <w:pStyle w:val="TableParagraph"/>
              <w:spacing w:before="9"/>
              <w:rPr>
                <w:sz w:val="27"/>
              </w:rPr>
            </w:pPr>
          </w:p>
          <w:p w14:paraId="3B01CBB1" w14:textId="77777777" w:rsidR="008C7C5E" w:rsidRDefault="00337D29">
            <w:pPr>
              <w:pStyle w:val="TableParagraph"/>
              <w:ind w:left="284" w:right="275"/>
              <w:jc w:val="center"/>
              <w:rPr>
                <w:sz w:val="24"/>
              </w:rPr>
            </w:pPr>
            <w:r>
              <w:rPr>
                <w:sz w:val="24"/>
              </w:rPr>
              <w:t>Сказать</w:t>
            </w:r>
          </w:p>
        </w:tc>
        <w:tc>
          <w:tcPr>
            <w:tcW w:w="1954" w:type="dxa"/>
          </w:tcPr>
          <w:p w14:paraId="4EF017CC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3DA213E7" w14:textId="77777777">
        <w:trPr>
          <w:trHeight w:val="772"/>
        </w:trPr>
        <w:tc>
          <w:tcPr>
            <w:tcW w:w="830" w:type="dxa"/>
          </w:tcPr>
          <w:p w14:paraId="50420ADB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5234" w:type="dxa"/>
          </w:tcPr>
          <w:p w14:paraId="10A74383" w14:textId="77777777" w:rsidR="008C7C5E" w:rsidRDefault="00337D29" w:rsidP="00D64E6A">
            <w:pPr>
              <w:pStyle w:val="TableParagraph"/>
              <w:spacing w:before="164"/>
              <w:ind w:left="183" w:right="175"/>
              <w:rPr>
                <w:sz w:val="24"/>
              </w:rPr>
            </w:pPr>
            <w:r>
              <w:rPr>
                <w:sz w:val="24"/>
              </w:rPr>
              <w:t>Убрать рабочее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</w:t>
            </w:r>
          </w:p>
        </w:tc>
        <w:tc>
          <w:tcPr>
            <w:tcW w:w="1843" w:type="dxa"/>
          </w:tcPr>
          <w:p w14:paraId="7BD5A4CB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1954" w:type="dxa"/>
          </w:tcPr>
          <w:p w14:paraId="4E200664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441AA195" w14:textId="77777777">
        <w:trPr>
          <w:trHeight w:val="1185"/>
        </w:trPr>
        <w:tc>
          <w:tcPr>
            <w:tcW w:w="830" w:type="dxa"/>
          </w:tcPr>
          <w:p w14:paraId="0DE25C23" w14:textId="77777777" w:rsidR="008C7C5E" w:rsidRDefault="008C7C5E">
            <w:pPr>
              <w:pStyle w:val="TableParagraph"/>
              <w:rPr>
                <w:sz w:val="26"/>
              </w:rPr>
            </w:pPr>
          </w:p>
          <w:p w14:paraId="3FF56EAD" w14:textId="77777777" w:rsidR="008C7C5E" w:rsidRDefault="008C7C5E">
            <w:pPr>
              <w:pStyle w:val="TableParagraph"/>
              <w:spacing w:before="2"/>
              <w:rPr>
                <w:sz w:val="24"/>
              </w:rPr>
            </w:pPr>
          </w:p>
          <w:p w14:paraId="45A3B305" w14:textId="77777777" w:rsidR="008C7C5E" w:rsidRDefault="00337D29">
            <w:pPr>
              <w:pStyle w:val="TableParagraph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5234" w:type="dxa"/>
          </w:tcPr>
          <w:p w14:paraId="3417AE4B" w14:textId="77777777" w:rsidR="008C7C5E" w:rsidRDefault="00337D29" w:rsidP="00D64E6A">
            <w:pPr>
              <w:pStyle w:val="TableParagraph"/>
              <w:spacing w:before="169" w:line="360" w:lineRule="auto"/>
              <w:ind w:right="458"/>
              <w:rPr>
                <w:sz w:val="24"/>
              </w:rPr>
            </w:pPr>
            <w:r>
              <w:rPr>
                <w:sz w:val="24"/>
              </w:rPr>
              <w:t>Убрать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препарат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предметного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столика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контейнер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класса «Б»</w:t>
            </w:r>
          </w:p>
        </w:tc>
        <w:tc>
          <w:tcPr>
            <w:tcW w:w="1843" w:type="dxa"/>
          </w:tcPr>
          <w:p w14:paraId="0B86472B" w14:textId="77777777" w:rsidR="008C7C5E" w:rsidRDefault="008C7C5E">
            <w:pPr>
              <w:pStyle w:val="TableParagraph"/>
              <w:rPr>
                <w:sz w:val="26"/>
              </w:rPr>
            </w:pPr>
          </w:p>
          <w:p w14:paraId="396500E2" w14:textId="77777777" w:rsidR="008C7C5E" w:rsidRDefault="008C7C5E">
            <w:pPr>
              <w:pStyle w:val="TableParagraph"/>
              <w:spacing w:before="2"/>
              <w:rPr>
                <w:sz w:val="24"/>
              </w:rPr>
            </w:pPr>
          </w:p>
          <w:p w14:paraId="72DFA3C8" w14:textId="77777777" w:rsidR="008C7C5E" w:rsidRDefault="00337D29">
            <w:pPr>
              <w:pStyle w:val="TableParagraph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089B2D04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4A80F182" w14:textId="77777777">
        <w:trPr>
          <w:trHeight w:val="1190"/>
        </w:trPr>
        <w:tc>
          <w:tcPr>
            <w:tcW w:w="830" w:type="dxa"/>
          </w:tcPr>
          <w:p w14:paraId="4CB5B4A2" w14:textId="77777777" w:rsidR="008C7C5E" w:rsidRDefault="00337D29">
            <w:pPr>
              <w:pStyle w:val="TableParagraph"/>
              <w:spacing w:before="169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5234" w:type="dxa"/>
          </w:tcPr>
          <w:p w14:paraId="71DF8D14" w14:textId="77777777" w:rsidR="008C7C5E" w:rsidRDefault="00337D29" w:rsidP="00D64E6A">
            <w:pPr>
              <w:pStyle w:val="TableParagraph"/>
              <w:spacing w:before="173" w:line="355" w:lineRule="auto"/>
              <w:ind w:right="169"/>
              <w:rPr>
                <w:sz w:val="24"/>
              </w:rPr>
            </w:pPr>
            <w:r>
              <w:rPr>
                <w:sz w:val="24"/>
              </w:rPr>
              <w:t>Удалить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сухой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салфеткой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иммерсионное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масло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препарата</w:t>
            </w:r>
          </w:p>
        </w:tc>
        <w:tc>
          <w:tcPr>
            <w:tcW w:w="1843" w:type="dxa"/>
          </w:tcPr>
          <w:p w14:paraId="28343D7D" w14:textId="77777777" w:rsidR="008C7C5E" w:rsidRDefault="00337D29">
            <w:pPr>
              <w:pStyle w:val="TableParagraph"/>
              <w:spacing w:before="169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7727BCBF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602B4825" w14:textId="77777777">
        <w:trPr>
          <w:trHeight w:val="1190"/>
        </w:trPr>
        <w:tc>
          <w:tcPr>
            <w:tcW w:w="830" w:type="dxa"/>
          </w:tcPr>
          <w:p w14:paraId="4FBDE776" w14:textId="77777777" w:rsidR="008C7C5E" w:rsidRDefault="00337D29">
            <w:pPr>
              <w:pStyle w:val="TableParagraph"/>
              <w:spacing w:before="164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5234" w:type="dxa"/>
          </w:tcPr>
          <w:p w14:paraId="43656E89" w14:textId="77777777" w:rsidR="008C7C5E" w:rsidRDefault="00337D29" w:rsidP="00D64E6A">
            <w:pPr>
              <w:pStyle w:val="TableParagraph"/>
              <w:spacing w:before="169" w:line="360" w:lineRule="auto"/>
              <w:ind w:right="266"/>
              <w:rPr>
                <w:sz w:val="24"/>
              </w:rPr>
            </w:pPr>
            <w:r>
              <w:rPr>
                <w:sz w:val="24"/>
              </w:rPr>
              <w:t>Поместить салфетку(и) в емкость- контейнер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медицинских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 «Б»</w:t>
            </w:r>
          </w:p>
        </w:tc>
        <w:tc>
          <w:tcPr>
            <w:tcW w:w="1843" w:type="dxa"/>
          </w:tcPr>
          <w:p w14:paraId="254E615A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4AF97C88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39F07F74" w14:textId="77777777">
        <w:trPr>
          <w:trHeight w:val="1185"/>
        </w:trPr>
        <w:tc>
          <w:tcPr>
            <w:tcW w:w="830" w:type="dxa"/>
          </w:tcPr>
          <w:p w14:paraId="777B8C01" w14:textId="77777777" w:rsidR="008C7C5E" w:rsidRDefault="008C7C5E">
            <w:pPr>
              <w:pStyle w:val="TableParagraph"/>
              <w:spacing w:before="3"/>
              <w:rPr>
                <w:sz w:val="32"/>
              </w:rPr>
            </w:pPr>
          </w:p>
          <w:p w14:paraId="59B6F707" w14:textId="77777777" w:rsidR="008C7C5E" w:rsidRDefault="00337D29">
            <w:pPr>
              <w:pStyle w:val="TableParagraph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5234" w:type="dxa"/>
          </w:tcPr>
          <w:p w14:paraId="5B2F9A56" w14:textId="77777777" w:rsidR="008C7C5E" w:rsidRDefault="00337D29" w:rsidP="00D64E6A">
            <w:pPr>
              <w:pStyle w:val="TableParagraph"/>
              <w:spacing w:before="169" w:line="355" w:lineRule="auto"/>
              <w:ind w:right="813"/>
              <w:rPr>
                <w:sz w:val="24"/>
              </w:rPr>
            </w:pPr>
            <w:r>
              <w:rPr>
                <w:sz w:val="24"/>
              </w:rPr>
              <w:t>Поместить препарат в контейнер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дезинфицирующим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раствором</w:t>
            </w:r>
          </w:p>
        </w:tc>
        <w:tc>
          <w:tcPr>
            <w:tcW w:w="1843" w:type="dxa"/>
          </w:tcPr>
          <w:p w14:paraId="4C40CA6E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6CA2BB18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0B6140CD" w14:textId="77777777">
        <w:trPr>
          <w:trHeight w:val="1190"/>
        </w:trPr>
        <w:tc>
          <w:tcPr>
            <w:tcW w:w="830" w:type="dxa"/>
          </w:tcPr>
          <w:p w14:paraId="5A56692B" w14:textId="77777777" w:rsidR="008C7C5E" w:rsidRDefault="00337D29">
            <w:pPr>
              <w:pStyle w:val="TableParagraph"/>
              <w:spacing w:before="164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5234" w:type="dxa"/>
          </w:tcPr>
          <w:p w14:paraId="400D8344" w14:textId="77777777" w:rsidR="008C7C5E" w:rsidRDefault="00337D29" w:rsidP="00D64E6A">
            <w:pPr>
              <w:pStyle w:val="TableParagraph"/>
              <w:spacing w:before="169" w:line="360" w:lineRule="auto"/>
              <w:rPr>
                <w:sz w:val="24"/>
              </w:rPr>
            </w:pPr>
            <w:r>
              <w:rPr>
                <w:sz w:val="24"/>
              </w:rPr>
              <w:t>Удалить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сухой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салфеткой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слой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иммерсионного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масла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объектива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микроскопа</w:t>
            </w:r>
          </w:p>
        </w:tc>
        <w:tc>
          <w:tcPr>
            <w:tcW w:w="1843" w:type="dxa"/>
          </w:tcPr>
          <w:p w14:paraId="6171B014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617CCA14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537D5DF7" w14:textId="77777777">
        <w:trPr>
          <w:trHeight w:val="1185"/>
        </w:trPr>
        <w:tc>
          <w:tcPr>
            <w:tcW w:w="830" w:type="dxa"/>
          </w:tcPr>
          <w:p w14:paraId="2CFFC2A7" w14:textId="77777777" w:rsidR="008C7C5E" w:rsidRDefault="00337D29">
            <w:pPr>
              <w:pStyle w:val="TableParagraph"/>
              <w:spacing w:before="164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5234" w:type="dxa"/>
          </w:tcPr>
          <w:p w14:paraId="6ADB53C3" w14:textId="207AD390" w:rsidR="008C7C5E" w:rsidRDefault="00337D29" w:rsidP="00D64E6A">
            <w:pPr>
              <w:pStyle w:val="TableParagraph"/>
              <w:spacing w:before="169" w:line="360" w:lineRule="auto"/>
              <w:ind w:right="266"/>
              <w:rPr>
                <w:sz w:val="24"/>
              </w:rPr>
            </w:pPr>
            <w:r>
              <w:rPr>
                <w:sz w:val="24"/>
              </w:rPr>
              <w:t>Поместить салфетку(и) в емкость- контейнер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медицинских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 «Б»</w:t>
            </w:r>
          </w:p>
        </w:tc>
        <w:tc>
          <w:tcPr>
            <w:tcW w:w="1843" w:type="dxa"/>
          </w:tcPr>
          <w:p w14:paraId="7B294A89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7A1D5CC8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29ECB0A8" w14:textId="77777777">
        <w:trPr>
          <w:trHeight w:val="1189"/>
        </w:trPr>
        <w:tc>
          <w:tcPr>
            <w:tcW w:w="830" w:type="dxa"/>
          </w:tcPr>
          <w:p w14:paraId="0B8AA992" w14:textId="77777777" w:rsidR="008C7C5E" w:rsidRDefault="00337D29">
            <w:pPr>
              <w:pStyle w:val="TableParagraph"/>
              <w:spacing w:before="164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5234" w:type="dxa"/>
          </w:tcPr>
          <w:p w14:paraId="6197FB89" w14:textId="77777777" w:rsidR="008C7C5E" w:rsidRDefault="00337D29" w:rsidP="00D64E6A">
            <w:pPr>
              <w:pStyle w:val="TableParagraph"/>
              <w:spacing w:before="169" w:line="360" w:lineRule="auto"/>
              <w:ind w:right="145"/>
              <w:rPr>
                <w:sz w:val="24"/>
              </w:rPr>
            </w:pPr>
            <w:r>
              <w:rPr>
                <w:sz w:val="24"/>
              </w:rPr>
              <w:t>Протереть объектив микроскопа салфеткой,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смоченной 70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% спиртом/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спиртовой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салфеткой</w:t>
            </w:r>
          </w:p>
        </w:tc>
        <w:tc>
          <w:tcPr>
            <w:tcW w:w="1843" w:type="dxa"/>
          </w:tcPr>
          <w:p w14:paraId="1E99AB23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08471491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</w:tbl>
    <w:p w14:paraId="7841D66C" w14:textId="77777777" w:rsidR="008C7C5E" w:rsidRDefault="008C7C5E">
      <w:pPr>
        <w:rPr>
          <w:sz w:val="24"/>
        </w:rPr>
        <w:sectPr w:rsidR="008C7C5E">
          <w:pgSz w:w="11910" w:h="16840"/>
          <w:pgMar w:top="1120" w:right="72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5234"/>
        <w:gridCol w:w="1843"/>
        <w:gridCol w:w="1954"/>
      </w:tblGrid>
      <w:tr w:rsidR="008C7C5E" w14:paraId="390F20AE" w14:textId="77777777">
        <w:trPr>
          <w:trHeight w:val="1785"/>
        </w:trPr>
        <w:tc>
          <w:tcPr>
            <w:tcW w:w="830" w:type="dxa"/>
          </w:tcPr>
          <w:p w14:paraId="10CBF2AF" w14:textId="77777777" w:rsidR="008C7C5E" w:rsidRDefault="008C7C5E">
            <w:pPr>
              <w:pStyle w:val="TableParagraph"/>
              <w:rPr>
                <w:sz w:val="26"/>
              </w:rPr>
            </w:pPr>
          </w:p>
          <w:p w14:paraId="7B29EA61" w14:textId="77777777" w:rsidR="008C7C5E" w:rsidRDefault="008C7C5E">
            <w:pPr>
              <w:pStyle w:val="TableParagraph"/>
              <w:spacing w:before="1"/>
              <w:rPr>
                <w:sz w:val="32"/>
              </w:rPr>
            </w:pPr>
          </w:p>
          <w:p w14:paraId="12117E08" w14:textId="77777777" w:rsidR="008C7C5E" w:rsidRDefault="00337D29">
            <w:pPr>
              <w:pStyle w:val="TableParagraph"/>
              <w:ind w:left="90" w:right="73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п/п</w:t>
            </w:r>
          </w:p>
        </w:tc>
        <w:tc>
          <w:tcPr>
            <w:tcW w:w="5234" w:type="dxa"/>
          </w:tcPr>
          <w:p w14:paraId="441CB6DF" w14:textId="77777777" w:rsidR="008C7C5E" w:rsidRDefault="008C7C5E">
            <w:pPr>
              <w:pStyle w:val="TableParagraph"/>
              <w:rPr>
                <w:sz w:val="26"/>
              </w:rPr>
            </w:pPr>
          </w:p>
          <w:p w14:paraId="1CA06B2C" w14:textId="77777777" w:rsidR="008C7C5E" w:rsidRDefault="008C7C5E">
            <w:pPr>
              <w:pStyle w:val="TableParagraph"/>
              <w:spacing w:before="1"/>
              <w:rPr>
                <w:sz w:val="32"/>
              </w:rPr>
            </w:pPr>
          </w:p>
          <w:p w14:paraId="513C2883" w14:textId="77777777" w:rsidR="008C7C5E" w:rsidRDefault="00337D29">
            <w:pPr>
              <w:pStyle w:val="TableParagraph"/>
              <w:ind w:left="185" w:right="175"/>
              <w:jc w:val="center"/>
              <w:rPr>
                <w:sz w:val="24"/>
              </w:rPr>
            </w:pPr>
            <w:r>
              <w:rPr>
                <w:sz w:val="24"/>
              </w:rPr>
              <w:t>Перечень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практических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843" w:type="dxa"/>
          </w:tcPr>
          <w:p w14:paraId="0BEB05E8" w14:textId="77777777" w:rsidR="008C7C5E" w:rsidRDefault="008C7C5E">
            <w:pPr>
              <w:pStyle w:val="TableParagraph"/>
              <w:spacing w:before="2"/>
              <w:rPr>
                <w:sz w:val="32"/>
              </w:rPr>
            </w:pPr>
          </w:p>
          <w:p w14:paraId="524E405D" w14:textId="77777777" w:rsidR="008C7C5E" w:rsidRDefault="00337D29">
            <w:pPr>
              <w:pStyle w:val="TableParagraph"/>
              <w:spacing w:line="520" w:lineRule="auto"/>
              <w:ind w:left="173" w:right="151" w:firstLine="408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представления</w:t>
            </w:r>
          </w:p>
        </w:tc>
        <w:tc>
          <w:tcPr>
            <w:tcW w:w="1954" w:type="dxa"/>
          </w:tcPr>
          <w:p w14:paraId="1F081AA3" w14:textId="77777777" w:rsidR="008C7C5E" w:rsidRDefault="00337D29">
            <w:pPr>
              <w:pStyle w:val="TableParagraph"/>
              <w:spacing w:before="169" w:line="360" w:lineRule="auto"/>
              <w:ind w:left="346" w:right="330" w:firstLine="1"/>
              <w:jc w:val="center"/>
              <w:rPr>
                <w:sz w:val="24"/>
              </w:rPr>
            </w:pPr>
            <w:r>
              <w:rPr>
                <w:sz w:val="24"/>
              </w:rPr>
              <w:t>Отметка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выполнении</w:t>
            </w:r>
          </w:p>
          <w:p w14:paraId="14F29371" w14:textId="77777777" w:rsidR="008C7C5E" w:rsidRDefault="00337D29">
            <w:pPr>
              <w:pStyle w:val="TableParagraph"/>
              <w:spacing w:before="180"/>
              <w:ind w:left="619" w:right="608"/>
              <w:jc w:val="center"/>
              <w:rPr>
                <w:sz w:val="24"/>
              </w:rPr>
            </w:pPr>
            <w:r>
              <w:rPr>
                <w:sz w:val="24"/>
              </w:rPr>
              <w:t>Да/нет</w:t>
            </w:r>
          </w:p>
        </w:tc>
      </w:tr>
      <w:tr w:rsidR="008C7C5E" w14:paraId="5F77AD13" w14:textId="77777777">
        <w:trPr>
          <w:trHeight w:val="1185"/>
        </w:trPr>
        <w:tc>
          <w:tcPr>
            <w:tcW w:w="830" w:type="dxa"/>
          </w:tcPr>
          <w:p w14:paraId="146589C2" w14:textId="77777777" w:rsidR="008C7C5E" w:rsidRDefault="00337D29">
            <w:pPr>
              <w:pStyle w:val="TableParagraph"/>
              <w:spacing w:before="164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5234" w:type="dxa"/>
          </w:tcPr>
          <w:p w14:paraId="16628316" w14:textId="77777777" w:rsidR="008C7C5E" w:rsidRDefault="00337D29" w:rsidP="00D64E6A">
            <w:pPr>
              <w:pStyle w:val="TableParagraph"/>
              <w:spacing w:before="169" w:line="355" w:lineRule="auto"/>
              <w:ind w:right="266"/>
              <w:rPr>
                <w:sz w:val="24"/>
              </w:rPr>
            </w:pPr>
            <w:r>
              <w:rPr>
                <w:sz w:val="24"/>
              </w:rPr>
              <w:t>Поместить салфетку(и) в емкость- контейнер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медицинских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 «Б»</w:t>
            </w:r>
          </w:p>
        </w:tc>
        <w:tc>
          <w:tcPr>
            <w:tcW w:w="1843" w:type="dxa"/>
          </w:tcPr>
          <w:p w14:paraId="5C4BB1E4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5EF45BEE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03FBC71C" w14:textId="77777777">
        <w:trPr>
          <w:trHeight w:val="772"/>
        </w:trPr>
        <w:tc>
          <w:tcPr>
            <w:tcW w:w="830" w:type="dxa"/>
          </w:tcPr>
          <w:p w14:paraId="0D379629" w14:textId="77777777" w:rsidR="008C7C5E" w:rsidRDefault="00337D29">
            <w:pPr>
              <w:pStyle w:val="TableParagraph"/>
              <w:spacing w:before="164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5234" w:type="dxa"/>
          </w:tcPr>
          <w:p w14:paraId="288857B9" w14:textId="77777777" w:rsidR="008C7C5E" w:rsidRDefault="00337D29" w:rsidP="00D64E6A">
            <w:pPr>
              <w:pStyle w:val="TableParagraph"/>
              <w:spacing w:before="164"/>
              <w:ind w:right="175"/>
              <w:rPr>
                <w:sz w:val="24"/>
              </w:rPr>
            </w:pPr>
            <w:r>
              <w:rPr>
                <w:sz w:val="24"/>
              </w:rPr>
              <w:t>Осушить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сухой, чистой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салфеткой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объектив</w:t>
            </w:r>
          </w:p>
        </w:tc>
        <w:tc>
          <w:tcPr>
            <w:tcW w:w="1843" w:type="dxa"/>
          </w:tcPr>
          <w:p w14:paraId="119A09DC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5D78F27E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333B4667" w14:textId="77777777">
        <w:trPr>
          <w:trHeight w:val="1190"/>
        </w:trPr>
        <w:tc>
          <w:tcPr>
            <w:tcW w:w="830" w:type="dxa"/>
          </w:tcPr>
          <w:p w14:paraId="6D122FE5" w14:textId="77777777" w:rsidR="008C7C5E" w:rsidRDefault="00337D29">
            <w:pPr>
              <w:pStyle w:val="TableParagraph"/>
              <w:spacing w:before="169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5234" w:type="dxa"/>
          </w:tcPr>
          <w:p w14:paraId="6DC46344" w14:textId="77777777" w:rsidR="008C7C5E" w:rsidRDefault="00337D29" w:rsidP="00D64E6A">
            <w:pPr>
              <w:pStyle w:val="TableParagraph"/>
              <w:spacing w:before="173" w:line="355" w:lineRule="auto"/>
              <w:ind w:right="266"/>
              <w:rPr>
                <w:sz w:val="24"/>
              </w:rPr>
            </w:pPr>
            <w:r>
              <w:rPr>
                <w:sz w:val="24"/>
              </w:rPr>
              <w:t>Поместить салфетку(и) в емкость- контейнер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медицинских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 «Б»</w:t>
            </w:r>
          </w:p>
        </w:tc>
        <w:tc>
          <w:tcPr>
            <w:tcW w:w="1843" w:type="dxa"/>
          </w:tcPr>
          <w:p w14:paraId="22212A4E" w14:textId="77777777" w:rsidR="008C7C5E" w:rsidRDefault="00337D29">
            <w:pPr>
              <w:pStyle w:val="TableParagraph"/>
              <w:spacing w:before="169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6D60BCE3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684517DE" w14:textId="77777777">
        <w:trPr>
          <w:trHeight w:val="1603"/>
        </w:trPr>
        <w:tc>
          <w:tcPr>
            <w:tcW w:w="830" w:type="dxa"/>
          </w:tcPr>
          <w:p w14:paraId="0408B3AA" w14:textId="77777777" w:rsidR="008C7C5E" w:rsidRDefault="00337D29">
            <w:pPr>
              <w:pStyle w:val="TableParagraph"/>
              <w:spacing w:before="164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5234" w:type="dxa"/>
          </w:tcPr>
          <w:p w14:paraId="5CE136DB" w14:textId="77777777" w:rsidR="008C7C5E" w:rsidRDefault="00337D29" w:rsidP="00D64E6A">
            <w:pPr>
              <w:pStyle w:val="TableParagraph"/>
              <w:spacing w:before="169" w:line="360" w:lineRule="auto"/>
              <w:ind w:left="129" w:right="124" w:firstLine="7"/>
              <w:rPr>
                <w:sz w:val="24"/>
              </w:rPr>
            </w:pPr>
            <w:r>
              <w:rPr>
                <w:sz w:val="24"/>
              </w:rPr>
              <w:t>Обработать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столик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микроскопа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салфеткой,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смоченной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70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%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спиртом/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спиртовой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салфеткой</w:t>
            </w:r>
          </w:p>
        </w:tc>
        <w:tc>
          <w:tcPr>
            <w:tcW w:w="1843" w:type="dxa"/>
          </w:tcPr>
          <w:p w14:paraId="47024EF1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3E9B5628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1D4EA929" w14:textId="77777777">
        <w:trPr>
          <w:trHeight w:val="1185"/>
        </w:trPr>
        <w:tc>
          <w:tcPr>
            <w:tcW w:w="830" w:type="dxa"/>
          </w:tcPr>
          <w:p w14:paraId="3DB18999" w14:textId="77777777" w:rsidR="008C7C5E" w:rsidRDefault="00337D29">
            <w:pPr>
              <w:pStyle w:val="TableParagraph"/>
              <w:spacing w:before="164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5234" w:type="dxa"/>
          </w:tcPr>
          <w:p w14:paraId="5EF88646" w14:textId="77777777" w:rsidR="008C7C5E" w:rsidRDefault="00337D29" w:rsidP="00D64E6A">
            <w:pPr>
              <w:pStyle w:val="TableParagraph"/>
              <w:spacing w:before="169" w:line="360" w:lineRule="auto"/>
              <w:ind w:left="711" w:right="266" w:hanging="413"/>
              <w:rPr>
                <w:sz w:val="24"/>
              </w:rPr>
            </w:pPr>
            <w:r>
              <w:rPr>
                <w:sz w:val="24"/>
              </w:rPr>
              <w:t>Поместить салфетку(и) в емкость- контейнер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медицинских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класса «Б»</w:t>
            </w:r>
          </w:p>
        </w:tc>
        <w:tc>
          <w:tcPr>
            <w:tcW w:w="1843" w:type="dxa"/>
          </w:tcPr>
          <w:p w14:paraId="7F442782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74AC9EA2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223766EE" w14:textId="77777777">
        <w:trPr>
          <w:trHeight w:val="777"/>
        </w:trPr>
        <w:tc>
          <w:tcPr>
            <w:tcW w:w="830" w:type="dxa"/>
          </w:tcPr>
          <w:p w14:paraId="6DBC4A8E" w14:textId="77777777" w:rsidR="008C7C5E" w:rsidRDefault="00337D29">
            <w:pPr>
              <w:pStyle w:val="TableParagraph"/>
              <w:spacing w:before="164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5234" w:type="dxa"/>
          </w:tcPr>
          <w:p w14:paraId="6B85206B" w14:textId="77777777" w:rsidR="008C7C5E" w:rsidRDefault="00337D29" w:rsidP="00D64E6A">
            <w:pPr>
              <w:pStyle w:val="TableParagraph"/>
              <w:spacing w:before="164"/>
              <w:ind w:right="175"/>
              <w:rPr>
                <w:sz w:val="24"/>
              </w:rPr>
            </w:pPr>
            <w:r>
              <w:rPr>
                <w:sz w:val="24"/>
              </w:rPr>
              <w:t>Выключить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микроскоп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</w:tc>
        <w:tc>
          <w:tcPr>
            <w:tcW w:w="1843" w:type="dxa"/>
          </w:tcPr>
          <w:p w14:paraId="6D39AC5E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589689F5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5984A4A4" w14:textId="77777777">
        <w:trPr>
          <w:trHeight w:val="1185"/>
        </w:trPr>
        <w:tc>
          <w:tcPr>
            <w:tcW w:w="830" w:type="dxa"/>
          </w:tcPr>
          <w:p w14:paraId="427473A8" w14:textId="77777777" w:rsidR="008C7C5E" w:rsidRDefault="00337D29">
            <w:pPr>
              <w:pStyle w:val="TableParagraph"/>
              <w:spacing w:before="164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5234" w:type="dxa"/>
          </w:tcPr>
          <w:p w14:paraId="0885BA8B" w14:textId="77777777" w:rsidR="008C7C5E" w:rsidRDefault="00337D29" w:rsidP="00D64E6A">
            <w:pPr>
              <w:pStyle w:val="TableParagraph"/>
              <w:spacing w:before="169" w:line="360" w:lineRule="auto"/>
              <w:ind w:right="209"/>
              <w:rPr>
                <w:sz w:val="24"/>
              </w:rPr>
            </w:pPr>
            <w:r>
              <w:rPr>
                <w:sz w:val="24"/>
              </w:rPr>
              <w:t>Поместить перчатки в емкость- контейнер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медицинских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отходов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класса «Б»</w:t>
            </w:r>
          </w:p>
        </w:tc>
        <w:tc>
          <w:tcPr>
            <w:tcW w:w="1843" w:type="dxa"/>
          </w:tcPr>
          <w:p w14:paraId="0D52170E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214B1C2D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35CCCDD5" w14:textId="77777777">
        <w:trPr>
          <w:trHeight w:val="1190"/>
        </w:trPr>
        <w:tc>
          <w:tcPr>
            <w:tcW w:w="830" w:type="dxa"/>
          </w:tcPr>
          <w:p w14:paraId="50AD0D8E" w14:textId="77777777" w:rsidR="008C7C5E" w:rsidRDefault="00337D29">
            <w:pPr>
              <w:pStyle w:val="TableParagraph"/>
              <w:spacing w:before="164"/>
              <w:ind w:left="87" w:right="73"/>
              <w:jc w:val="center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5234" w:type="dxa"/>
          </w:tcPr>
          <w:p w14:paraId="19EDE298" w14:textId="77777777" w:rsidR="008C7C5E" w:rsidRDefault="00337D29" w:rsidP="00D64E6A">
            <w:pPr>
              <w:pStyle w:val="TableParagraph"/>
              <w:spacing w:before="169" w:line="360" w:lineRule="auto"/>
              <w:ind w:right="539"/>
              <w:rPr>
                <w:sz w:val="24"/>
              </w:rPr>
            </w:pPr>
            <w:r>
              <w:rPr>
                <w:sz w:val="24"/>
              </w:rPr>
              <w:t>Провести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гигиеническую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кожным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антисептиком</w:t>
            </w:r>
          </w:p>
        </w:tc>
        <w:tc>
          <w:tcPr>
            <w:tcW w:w="1843" w:type="dxa"/>
          </w:tcPr>
          <w:p w14:paraId="561AAB2C" w14:textId="77777777" w:rsidR="008C7C5E" w:rsidRDefault="00337D29">
            <w:pPr>
              <w:pStyle w:val="TableParagraph"/>
              <w:spacing w:before="164"/>
              <w:ind w:left="288" w:right="275"/>
              <w:jc w:val="center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1954" w:type="dxa"/>
          </w:tcPr>
          <w:p w14:paraId="58259B89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</w:tbl>
    <w:p w14:paraId="1D9E7858" w14:textId="77777777" w:rsidR="00C1338C" w:rsidRDefault="00C1338C">
      <w:pPr>
        <w:tabs>
          <w:tab w:val="left" w:pos="6546"/>
        </w:tabs>
        <w:spacing w:line="268" w:lineRule="exact"/>
        <w:ind w:left="110"/>
        <w:rPr>
          <w:b/>
          <w:sz w:val="24"/>
        </w:rPr>
      </w:pPr>
    </w:p>
    <w:p w14:paraId="178B646D" w14:textId="77777777" w:rsidR="00C1338C" w:rsidRDefault="00C1338C">
      <w:pPr>
        <w:tabs>
          <w:tab w:val="left" w:pos="6546"/>
        </w:tabs>
        <w:spacing w:line="268" w:lineRule="exact"/>
        <w:ind w:left="110"/>
        <w:rPr>
          <w:b/>
          <w:sz w:val="24"/>
        </w:rPr>
      </w:pPr>
    </w:p>
    <w:p w14:paraId="0D012FE9" w14:textId="637B9837" w:rsidR="008C7C5E" w:rsidRDefault="00337D29">
      <w:pPr>
        <w:tabs>
          <w:tab w:val="left" w:pos="6546"/>
        </w:tabs>
        <w:spacing w:line="268" w:lineRule="exact"/>
        <w:ind w:left="110"/>
        <w:rPr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набранных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«да»</w:t>
      </w:r>
      <w:r>
        <w:rPr>
          <w:b/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0197B4B9" w14:textId="77777777" w:rsidR="008C7C5E" w:rsidRDefault="00337D29">
      <w:pPr>
        <w:tabs>
          <w:tab w:val="left" w:pos="5527"/>
          <w:tab w:val="left" w:pos="5787"/>
        </w:tabs>
        <w:spacing w:before="137" w:line="360" w:lineRule="auto"/>
        <w:ind w:left="110" w:right="4654"/>
        <w:rPr>
          <w:sz w:val="24"/>
        </w:rPr>
      </w:pPr>
      <w:r>
        <w:rPr>
          <w:b/>
          <w:sz w:val="24"/>
        </w:rPr>
        <w:t>Процент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proofErr w:type="gramStart"/>
      <w:r>
        <w:rPr>
          <w:b/>
          <w:sz w:val="24"/>
        </w:rPr>
        <w:t>задания</w:t>
      </w:r>
      <w:r>
        <w:rPr>
          <w:b/>
          <w:spacing w:val="-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proofErr w:type="gramEnd"/>
      <w:r>
        <w:rPr>
          <w:sz w:val="24"/>
          <w:u w:val="single"/>
        </w:rPr>
        <w:tab/>
      </w:r>
      <w:r>
        <w:rPr>
          <w:sz w:val="24"/>
        </w:rPr>
        <w:t xml:space="preserve">                                 </w:t>
      </w:r>
      <w:r>
        <w:rPr>
          <w:b/>
          <w:sz w:val="24"/>
        </w:rPr>
        <w:t>ФИО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члена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ГЭК</w:t>
      </w:r>
      <w:r>
        <w:rPr>
          <w:b/>
          <w:spacing w:val="-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Подпись</w:t>
      </w:r>
    </w:p>
    <w:p w14:paraId="497602B0" w14:textId="77777777" w:rsidR="00C1338C" w:rsidRDefault="00C1338C">
      <w:pPr>
        <w:spacing w:before="2" w:after="9" w:line="357" w:lineRule="auto"/>
        <w:ind w:left="110" w:firstLine="710"/>
        <w:rPr>
          <w:b/>
          <w:sz w:val="28"/>
        </w:rPr>
      </w:pPr>
    </w:p>
    <w:p w14:paraId="1835519F" w14:textId="77777777" w:rsidR="00C1338C" w:rsidRDefault="00C1338C">
      <w:pPr>
        <w:spacing w:before="2" w:after="9" w:line="357" w:lineRule="auto"/>
        <w:ind w:left="110" w:firstLine="710"/>
        <w:rPr>
          <w:b/>
          <w:sz w:val="28"/>
        </w:rPr>
      </w:pPr>
    </w:p>
    <w:p w14:paraId="30ACDE3B" w14:textId="77777777" w:rsidR="00C1338C" w:rsidRDefault="00C1338C">
      <w:pPr>
        <w:spacing w:before="2" w:after="9" w:line="357" w:lineRule="auto"/>
        <w:ind w:left="110" w:firstLine="710"/>
        <w:rPr>
          <w:b/>
          <w:sz w:val="28"/>
        </w:rPr>
      </w:pPr>
    </w:p>
    <w:p w14:paraId="21CE01E6" w14:textId="77777777" w:rsidR="00C1338C" w:rsidRDefault="00C1338C">
      <w:pPr>
        <w:spacing w:before="2" w:after="9" w:line="357" w:lineRule="auto"/>
        <w:ind w:left="110" w:firstLine="710"/>
        <w:rPr>
          <w:b/>
          <w:sz w:val="28"/>
        </w:rPr>
      </w:pPr>
    </w:p>
    <w:p w14:paraId="6069BA66" w14:textId="77777777" w:rsidR="00C1338C" w:rsidRDefault="00C1338C">
      <w:pPr>
        <w:spacing w:before="2" w:after="9" w:line="357" w:lineRule="auto"/>
        <w:ind w:left="110" w:firstLine="710"/>
        <w:rPr>
          <w:b/>
          <w:sz w:val="28"/>
        </w:rPr>
      </w:pPr>
    </w:p>
    <w:p w14:paraId="33FCBDBA" w14:textId="772BA519" w:rsidR="008C7C5E" w:rsidRDefault="00337D29">
      <w:pPr>
        <w:spacing w:before="2" w:after="9" w:line="357" w:lineRule="auto"/>
        <w:ind w:left="110" w:firstLine="710"/>
        <w:rPr>
          <w:sz w:val="28"/>
        </w:rPr>
      </w:pPr>
      <w:r>
        <w:rPr>
          <w:b/>
          <w:sz w:val="28"/>
        </w:rPr>
        <w:lastRenderedPageBreak/>
        <w:t>Примерные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>комментарии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обучающегося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выполнении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практического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навыка:</w:t>
      </w:r>
      <w:r>
        <w:rPr>
          <w:b/>
          <w:spacing w:val="2"/>
          <w:sz w:val="28"/>
        </w:rPr>
        <w:t xml:space="preserve"> </w:t>
      </w:r>
      <w:r>
        <w:rPr>
          <w:sz w:val="28"/>
        </w:rPr>
        <w:t>Провести</w:t>
      </w:r>
      <w:r>
        <w:rPr>
          <w:spacing w:val="-2"/>
          <w:sz w:val="28"/>
        </w:rPr>
        <w:t xml:space="preserve"> </w:t>
      </w:r>
      <w:r>
        <w:rPr>
          <w:sz w:val="28"/>
        </w:rPr>
        <w:t>идентификацию</w:t>
      </w:r>
      <w:r>
        <w:rPr>
          <w:spacing w:val="-3"/>
          <w:sz w:val="28"/>
        </w:rPr>
        <w:t xml:space="preserve"> </w:t>
      </w:r>
      <w:r>
        <w:rPr>
          <w:sz w:val="28"/>
        </w:rPr>
        <w:t>лимфоцита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окрашенном</w:t>
      </w:r>
      <w:r>
        <w:rPr>
          <w:spacing w:val="-1"/>
          <w:sz w:val="28"/>
        </w:rPr>
        <w:t xml:space="preserve"> </w:t>
      </w:r>
      <w:r>
        <w:rPr>
          <w:sz w:val="28"/>
        </w:rPr>
        <w:t>препарате</w:t>
      </w:r>
      <w:r>
        <w:rPr>
          <w:spacing w:val="-1"/>
          <w:sz w:val="28"/>
        </w:rPr>
        <w:t xml:space="preserve"> </w:t>
      </w:r>
      <w:r>
        <w:rPr>
          <w:sz w:val="28"/>
        </w:rPr>
        <w:t>крови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3"/>
        <w:gridCol w:w="3688"/>
        <w:gridCol w:w="5243"/>
      </w:tblGrid>
      <w:tr w:rsidR="008C7C5E" w14:paraId="7190DBB4" w14:textId="77777777">
        <w:trPr>
          <w:trHeight w:val="829"/>
        </w:trPr>
        <w:tc>
          <w:tcPr>
            <w:tcW w:w="643" w:type="dxa"/>
          </w:tcPr>
          <w:p w14:paraId="02075BF9" w14:textId="77777777" w:rsidR="008C7C5E" w:rsidRDefault="00337D29">
            <w:pPr>
              <w:pStyle w:val="TableParagraph"/>
              <w:spacing w:line="272" w:lineRule="exact"/>
              <w:ind w:left="206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14:paraId="6F5FFE70" w14:textId="77777777" w:rsidR="008C7C5E" w:rsidRDefault="00337D29">
            <w:pPr>
              <w:pStyle w:val="TableParagraph"/>
              <w:spacing w:before="137"/>
              <w:ind w:left="158"/>
              <w:rPr>
                <w:b/>
                <w:sz w:val="24"/>
              </w:rPr>
            </w:pPr>
            <w:r>
              <w:rPr>
                <w:b/>
                <w:sz w:val="24"/>
              </w:rPr>
              <w:t>п/п</w:t>
            </w:r>
          </w:p>
        </w:tc>
        <w:tc>
          <w:tcPr>
            <w:tcW w:w="3688" w:type="dxa"/>
          </w:tcPr>
          <w:p w14:paraId="50B0FFDE" w14:textId="77777777" w:rsidR="008C7C5E" w:rsidRDefault="00337D29">
            <w:pPr>
              <w:pStyle w:val="TableParagraph"/>
              <w:spacing w:line="272" w:lineRule="exact"/>
              <w:ind w:left="544" w:right="5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действие</w:t>
            </w:r>
          </w:p>
          <w:p w14:paraId="3154D379" w14:textId="77777777" w:rsidR="008C7C5E" w:rsidRDefault="00337D29">
            <w:pPr>
              <w:pStyle w:val="TableParagraph"/>
              <w:spacing w:before="137"/>
              <w:ind w:left="535" w:right="52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обучающегося</w:t>
            </w:r>
          </w:p>
        </w:tc>
        <w:tc>
          <w:tcPr>
            <w:tcW w:w="5243" w:type="dxa"/>
          </w:tcPr>
          <w:p w14:paraId="1E418B0C" w14:textId="77777777" w:rsidR="008C7C5E" w:rsidRDefault="00337D29">
            <w:pPr>
              <w:pStyle w:val="TableParagraph"/>
              <w:spacing w:line="272" w:lineRule="exact"/>
              <w:ind w:left="802" w:right="79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Примерный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</w:p>
          <w:p w14:paraId="538006C7" w14:textId="77777777" w:rsidR="008C7C5E" w:rsidRDefault="00337D29">
            <w:pPr>
              <w:pStyle w:val="TableParagraph"/>
              <w:spacing w:before="132"/>
              <w:ind w:left="802" w:right="786"/>
              <w:jc w:val="center"/>
              <w:rPr>
                <w:sz w:val="24"/>
              </w:rPr>
            </w:pPr>
            <w:r>
              <w:rPr>
                <w:sz w:val="24"/>
              </w:rPr>
              <w:t>(ответы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вопросы)</w:t>
            </w:r>
          </w:p>
        </w:tc>
      </w:tr>
      <w:tr w:rsidR="008C7C5E" w14:paraId="3972ABB8" w14:textId="77777777">
        <w:trPr>
          <w:trHeight w:val="1190"/>
        </w:trPr>
        <w:tc>
          <w:tcPr>
            <w:tcW w:w="643" w:type="dxa"/>
          </w:tcPr>
          <w:p w14:paraId="66BF9B59" w14:textId="051DDED2" w:rsidR="008C7C5E" w:rsidRDefault="00337D29">
            <w:pPr>
              <w:pStyle w:val="TableParagraph"/>
              <w:spacing w:line="263" w:lineRule="exact"/>
              <w:ind w:left="206"/>
              <w:rPr>
                <w:sz w:val="24"/>
              </w:rPr>
            </w:pPr>
            <w:r>
              <w:rPr>
                <w:sz w:val="24"/>
              </w:rPr>
              <w:t>1</w:t>
            </w:r>
            <w:r w:rsidR="00D64E6A">
              <w:rPr>
                <w:sz w:val="24"/>
              </w:rPr>
              <w:t>.</w:t>
            </w:r>
          </w:p>
        </w:tc>
        <w:tc>
          <w:tcPr>
            <w:tcW w:w="3688" w:type="dxa"/>
          </w:tcPr>
          <w:p w14:paraId="5FB78264" w14:textId="77777777" w:rsidR="008C7C5E" w:rsidRDefault="00337D29">
            <w:pPr>
              <w:pStyle w:val="TableParagraph"/>
              <w:spacing w:before="173" w:line="360" w:lineRule="auto"/>
              <w:ind w:left="110" w:right="419"/>
              <w:rPr>
                <w:b/>
                <w:sz w:val="24"/>
              </w:rPr>
            </w:pPr>
            <w:r>
              <w:rPr>
                <w:b/>
                <w:sz w:val="24"/>
              </w:rPr>
              <w:t>Вывести клетку лимфоцит 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центр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зрения</w:t>
            </w:r>
          </w:p>
        </w:tc>
        <w:tc>
          <w:tcPr>
            <w:tcW w:w="5243" w:type="dxa"/>
          </w:tcPr>
          <w:p w14:paraId="1E122719" w14:textId="77777777" w:rsidR="008C7C5E" w:rsidRDefault="00337D29">
            <w:pPr>
              <w:pStyle w:val="TableParagraph"/>
              <w:spacing w:before="173" w:line="360" w:lineRule="auto"/>
              <w:ind w:left="105" w:right="1066"/>
              <w:rPr>
                <w:b/>
                <w:sz w:val="24"/>
              </w:rPr>
            </w:pPr>
            <w:r>
              <w:rPr>
                <w:b/>
                <w:sz w:val="24"/>
              </w:rPr>
              <w:t>Проговорить: «В центре поля зрения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находится лимфоцит»</w:t>
            </w:r>
          </w:p>
        </w:tc>
      </w:tr>
    </w:tbl>
    <w:p w14:paraId="7F32902D" w14:textId="77777777" w:rsidR="008C7C5E" w:rsidRDefault="008C7C5E">
      <w:pPr>
        <w:pStyle w:val="a3"/>
        <w:spacing w:before="2"/>
        <w:rPr>
          <w:sz w:val="25"/>
        </w:rPr>
      </w:pPr>
    </w:p>
    <w:p w14:paraId="51D2027C" w14:textId="77777777" w:rsidR="008C7C5E" w:rsidRDefault="00337D29">
      <w:pPr>
        <w:spacing w:before="87" w:line="360" w:lineRule="auto"/>
        <w:ind w:left="110" w:right="135" w:firstLine="710"/>
        <w:jc w:val="both"/>
        <w:rPr>
          <w:b/>
          <w:sz w:val="27"/>
        </w:rPr>
      </w:pPr>
      <w:r>
        <w:rPr>
          <w:b/>
          <w:sz w:val="27"/>
        </w:rPr>
        <w:t>Перечень оснащения и оборудования, необходимого для выполнения данной</w:t>
      </w:r>
      <w:r>
        <w:rPr>
          <w:b/>
          <w:spacing w:val="-65"/>
          <w:sz w:val="27"/>
        </w:rPr>
        <w:t xml:space="preserve"> </w:t>
      </w:r>
      <w:r>
        <w:rPr>
          <w:b/>
          <w:sz w:val="27"/>
        </w:rPr>
        <w:t>процедуры:</w:t>
      </w:r>
    </w:p>
    <w:p w14:paraId="00B63DDF" w14:textId="77777777" w:rsidR="008C7C5E" w:rsidRDefault="00337D29">
      <w:pPr>
        <w:pStyle w:val="a4"/>
        <w:numPr>
          <w:ilvl w:val="2"/>
          <w:numId w:val="15"/>
        </w:numPr>
        <w:tabs>
          <w:tab w:val="left" w:pos="1353"/>
          <w:tab w:val="left" w:pos="1354"/>
        </w:tabs>
        <w:spacing w:line="301" w:lineRule="exact"/>
        <w:rPr>
          <w:sz w:val="27"/>
        </w:rPr>
      </w:pPr>
      <w:r>
        <w:rPr>
          <w:sz w:val="27"/>
        </w:rPr>
        <w:t>Стол</w:t>
      </w:r>
      <w:r>
        <w:rPr>
          <w:spacing w:val="-6"/>
          <w:sz w:val="27"/>
        </w:rPr>
        <w:t xml:space="preserve"> </w:t>
      </w:r>
      <w:r>
        <w:rPr>
          <w:sz w:val="27"/>
        </w:rPr>
        <w:t>лабораторный</w:t>
      </w:r>
    </w:p>
    <w:p w14:paraId="6A7039EC" w14:textId="77777777" w:rsidR="008C7C5E" w:rsidRDefault="00337D29">
      <w:pPr>
        <w:pStyle w:val="a4"/>
        <w:numPr>
          <w:ilvl w:val="2"/>
          <w:numId w:val="15"/>
        </w:numPr>
        <w:tabs>
          <w:tab w:val="left" w:pos="1377"/>
          <w:tab w:val="left" w:pos="1378"/>
        </w:tabs>
        <w:spacing w:before="156"/>
        <w:ind w:left="1377" w:hanging="558"/>
        <w:rPr>
          <w:sz w:val="27"/>
        </w:rPr>
      </w:pPr>
      <w:r>
        <w:rPr>
          <w:sz w:val="27"/>
        </w:rPr>
        <w:t>Стул</w:t>
      </w:r>
      <w:r>
        <w:rPr>
          <w:spacing w:val="-5"/>
          <w:sz w:val="27"/>
        </w:rPr>
        <w:t xml:space="preserve"> </w:t>
      </w:r>
      <w:r>
        <w:rPr>
          <w:sz w:val="27"/>
        </w:rPr>
        <w:t>лаборанта</w:t>
      </w:r>
    </w:p>
    <w:p w14:paraId="6E6B0F7D" w14:textId="77777777" w:rsidR="008C7C5E" w:rsidRDefault="00337D29">
      <w:pPr>
        <w:pStyle w:val="a4"/>
        <w:numPr>
          <w:ilvl w:val="2"/>
          <w:numId w:val="15"/>
        </w:numPr>
        <w:tabs>
          <w:tab w:val="left" w:pos="1377"/>
          <w:tab w:val="left" w:pos="1378"/>
        </w:tabs>
        <w:spacing w:before="155"/>
        <w:ind w:left="1377" w:hanging="558"/>
        <w:rPr>
          <w:sz w:val="27"/>
        </w:rPr>
      </w:pPr>
      <w:r>
        <w:rPr>
          <w:sz w:val="27"/>
        </w:rPr>
        <w:t>Стол</w:t>
      </w:r>
      <w:r>
        <w:rPr>
          <w:spacing w:val="-2"/>
          <w:sz w:val="27"/>
        </w:rPr>
        <w:t xml:space="preserve"> </w:t>
      </w:r>
      <w:r>
        <w:rPr>
          <w:sz w:val="27"/>
        </w:rPr>
        <w:t>для</w:t>
      </w:r>
      <w:r>
        <w:rPr>
          <w:spacing w:val="-5"/>
          <w:sz w:val="27"/>
        </w:rPr>
        <w:t xml:space="preserve"> </w:t>
      </w:r>
      <w:r>
        <w:rPr>
          <w:sz w:val="27"/>
        </w:rPr>
        <w:t>расходных</w:t>
      </w:r>
      <w:r>
        <w:rPr>
          <w:spacing w:val="1"/>
          <w:sz w:val="27"/>
        </w:rPr>
        <w:t xml:space="preserve"> </w:t>
      </w:r>
      <w:r>
        <w:rPr>
          <w:sz w:val="27"/>
        </w:rPr>
        <w:t>материалов</w:t>
      </w:r>
    </w:p>
    <w:p w14:paraId="1C3E2446" w14:textId="77777777" w:rsidR="008C7C5E" w:rsidRDefault="00337D29">
      <w:pPr>
        <w:pStyle w:val="a4"/>
        <w:numPr>
          <w:ilvl w:val="2"/>
          <w:numId w:val="15"/>
        </w:numPr>
        <w:tabs>
          <w:tab w:val="left" w:pos="1377"/>
          <w:tab w:val="left" w:pos="1378"/>
        </w:tabs>
        <w:spacing w:before="155"/>
        <w:ind w:left="1377" w:hanging="558"/>
        <w:rPr>
          <w:sz w:val="27"/>
        </w:rPr>
      </w:pPr>
      <w:r>
        <w:rPr>
          <w:sz w:val="27"/>
        </w:rPr>
        <w:t>Микроскоп</w:t>
      </w:r>
      <w:r>
        <w:rPr>
          <w:spacing w:val="-7"/>
          <w:sz w:val="27"/>
        </w:rPr>
        <w:t xml:space="preserve"> </w:t>
      </w:r>
      <w:r>
        <w:rPr>
          <w:sz w:val="27"/>
        </w:rPr>
        <w:t>медицинский</w:t>
      </w:r>
    </w:p>
    <w:p w14:paraId="170260A2" w14:textId="77777777" w:rsidR="008C7C5E" w:rsidRDefault="00337D29">
      <w:pPr>
        <w:pStyle w:val="a4"/>
        <w:numPr>
          <w:ilvl w:val="2"/>
          <w:numId w:val="15"/>
        </w:numPr>
        <w:tabs>
          <w:tab w:val="left" w:pos="1377"/>
          <w:tab w:val="left" w:pos="1378"/>
        </w:tabs>
        <w:spacing w:before="155"/>
        <w:ind w:left="1377" w:hanging="558"/>
        <w:rPr>
          <w:sz w:val="27"/>
        </w:rPr>
      </w:pPr>
      <w:r>
        <w:rPr>
          <w:sz w:val="27"/>
        </w:rPr>
        <w:t>Набор объективов</w:t>
      </w:r>
      <w:r>
        <w:rPr>
          <w:spacing w:val="-7"/>
          <w:sz w:val="27"/>
        </w:rPr>
        <w:t xml:space="preserve"> </w:t>
      </w:r>
      <w:r>
        <w:rPr>
          <w:sz w:val="27"/>
        </w:rPr>
        <w:t>10х,</w:t>
      </w:r>
      <w:r>
        <w:rPr>
          <w:spacing w:val="-4"/>
          <w:sz w:val="27"/>
        </w:rPr>
        <w:t xml:space="preserve"> </w:t>
      </w:r>
      <w:r>
        <w:rPr>
          <w:sz w:val="27"/>
        </w:rPr>
        <w:t>40х,100х</w:t>
      </w:r>
    </w:p>
    <w:p w14:paraId="6658FA93" w14:textId="77777777" w:rsidR="008C7C5E" w:rsidRDefault="00337D29">
      <w:pPr>
        <w:pStyle w:val="a4"/>
        <w:numPr>
          <w:ilvl w:val="2"/>
          <w:numId w:val="15"/>
        </w:numPr>
        <w:tabs>
          <w:tab w:val="left" w:pos="1377"/>
          <w:tab w:val="left" w:pos="1378"/>
        </w:tabs>
        <w:spacing w:before="155"/>
        <w:ind w:left="1377" w:hanging="558"/>
        <w:rPr>
          <w:sz w:val="27"/>
        </w:rPr>
      </w:pPr>
      <w:r>
        <w:rPr>
          <w:sz w:val="27"/>
        </w:rPr>
        <w:t>Планшет</w:t>
      </w:r>
      <w:r>
        <w:rPr>
          <w:spacing w:val="-7"/>
          <w:sz w:val="27"/>
        </w:rPr>
        <w:t xml:space="preserve"> </w:t>
      </w:r>
      <w:r>
        <w:rPr>
          <w:sz w:val="27"/>
        </w:rPr>
        <w:t>для</w:t>
      </w:r>
      <w:r>
        <w:rPr>
          <w:spacing w:val="-4"/>
          <w:sz w:val="27"/>
        </w:rPr>
        <w:t xml:space="preserve"> </w:t>
      </w:r>
      <w:r>
        <w:rPr>
          <w:sz w:val="27"/>
        </w:rPr>
        <w:t>готовых</w:t>
      </w:r>
      <w:r>
        <w:rPr>
          <w:spacing w:val="-5"/>
          <w:sz w:val="27"/>
        </w:rPr>
        <w:t xml:space="preserve"> </w:t>
      </w:r>
      <w:r>
        <w:rPr>
          <w:sz w:val="27"/>
        </w:rPr>
        <w:t>мазков</w:t>
      </w:r>
    </w:p>
    <w:p w14:paraId="7E91BF27" w14:textId="77777777" w:rsidR="008C7C5E" w:rsidRDefault="00337D29">
      <w:pPr>
        <w:pStyle w:val="a4"/>
        <w:numPr>
          <w:ilvl w:val="2"/>
          <w:numId w:val="15"/>
        </w:numPr>
        <w:tabs>
          <w:tab w:val="left" w:pos="1377"/>
          <w:tab w:val="left" w:pos="1378"/>
        </w:tabs>
        <w:spacing w:before="155"/>
        <w:ind w:left="1377" w:hanging="558"/>
        <w:rPr>
          <w:sz w:val="27"/>
        </w:rPr>
      </w:pPr>
      <w:r>
        <w:rPr>
          <w:sz w:val="27"/>
        </w:rPr>
        <w:t>Лоток</w:t>
      </w:r>
      <w:r>
        <w:rPr>
          <w:spacing w:val="-9"/>
          <w:sz w:val="27"/>
        </w:rPr>
        <w:t xml:space="preserve"> </w:t>
      </w:r>
      <w:r>
        <w:rPr>
          <w:sz w:val="27"/>
        </w:rPr>
        <w:t>лабораторный</w:t>
      </w:r>
      <w:r>
        <w:rPr>
          <w:spacing w:val="-2"/>
          <w:sz w:val="27"/>
        </w:rPr>
        <w:t xml:space="preserve"> </w:t>
      </w:r>
      <w:r>
        <w:rPr>
          <w:sz w:val="27"/>
        </w:rPr>
        <w:t>универсальный</w:t>
      </w:r>
    </w:p>
    <w:p w14:paraId="385F2EA2" w14:textId="77777777" w:rsidR="008C7C5E" w:rsidRDefault="00337D29">
      <w:pPr>
        <w:pStyle w:val="a4"/>
        <w:numPr>
          <w:ilvl w:val="2"/>
          <w:numId w:val="15"/>
        </w:numPr>
        <w:tabs>
          <w:tab w:val="left" w:pos="1377"/>
          <w:tab w:val="left" w:pos="1378"/>
        </w:tabs>
        <w:spacing w:before="156"/>
        <w:ind w:left="1377" w:hanging="558"/>
        <w:rPr>
          <w:sz w:val="27"/>
        </w:rPr>
      </w:pPr>
      <w:r>
        <w:rPr>
          <w:sz w:val="27"/>
        </w:rPr>
        <w:t>Набор</w:t>
      </w:r>
      <w:r>
        <w:rPr>
          <w:spacing w:val="-2"/>
          <w:sz w:val="27"/>
        </w:rPr>
        <w:t xml:space="preserve"> </w:t>
      </w:r>
      <w:r>
        <w:rPr>
          <w:sz w:val="27"/>
        </w:rPr>
        <w:t>микропрепаратов</w:t>
      </w:r>
      <w:r>
        <w:rPr>
          <w:spacing w:val="-3"/>
          <w:sz w:val="27"/>
        </w:rPr>
        <w:t xml:space="preserve"> </w:t>
      </w:r>
      <w:r>
        <w:rPr>
          <w:sz w:val="27"/>
        </w:rPr>
        <w:t>для</w:t>
      </w:r>
      <w:r>
        <w:rPr>
          <w:spacing w:val="-5"/>
          <w:sz w:val="27"/>
        </w:rPr>
        <w:t xml:space="preserve"> </w:t>
      </w:r>
      <w:r>
        <w:rPr>
          <w:sz w:val="27"/>
        </w:rPr>
        <w:t>подсчета</w:t>
      </w:r>
      <w:r>
        <w:rPr>
          <w:spacing w:val="-6"/>
          <w:sz w:val="27"/>
        </w:rPr>
        <w:t xml:space="preserve"> </w:t>
      </w:r>
      <w:r>
        <w:rPr>
          <w:sz w:val="27"/>
        </w:rPr>
        <w:t>лейкоцитарной</w:t>
      </w:r>
      <w:r>
        <w:rPr>
          <w:spacing w:val="-6"/>
          <w:sz w:val="27"/>
        </w:rPr>
        <w:t xml:space="preserve"> </w:t>
      </w:r>
      <w:r>
        <w:rPr>
          <w:sz w:val="27"/>
        </w:rPr>
        <w:t>формулы</w:t>
      </w:r>
    </w:p>
    <w:p w14:paraId="368CD33F" w14:textId="77777777" w:rsidR="008C7C5E" w:rsidRDefault="00337D29">
      <w:pPr>
        <w:pStyle w:val="a4"/>
        <w:numPr>
          <w:ilvl w:val="2"/>
          <w:numId w:val="15"/>
        </w:numPr>
        <w:tabs>
          <w:tab w:val="left" w:pos="1377"/>
          <w:tab w:val="left" w:pos="1378"/>
        </w:tabs>
        <w:spacing w:before="155" w:line="360" w:lineRule="auto"/>
        <w:ind w:left="110" w:right="535" w:firstLine="710"/>
        <w:rPr>
          <w:sz w:val="27"/>
        </w:rPr>
      </w:pPr>
      <w:r>
        <w:rPr>
          <w:sz w:val="27"/>
        </w:rPr>
        <w:t>Кожный антисептик для обработки рук (из расчета 5 мл. на одну попытку</w:t>
      </w:r>
      <w:r>
        <w:rPr>
          <w:spacing w:val="-65"/>
          <w:sz w:val="27"/>
        </w:rPr>
        <w:t xml:space="preserve"> </w:t>
      </w:r>
      <w:r>
        <w:rPr>
          <w:sz w:val="27"/>
        </w:rPr>
        <w:t>аккредитуемого)</w:t>
      </w:r>
    </w:p>
    <w:p w14:paraId="5390DBEC" w14:textId="77777777" w:rsidR="008C7C5E" w:rsidRDefault="00337D29">
      <w:pPr>
        <w:pStyle w:val="a4"/>
        <w:numPr>
          <w:ilvl w:val="2"/>
          <w:numId w:val="15"/>
        </w:numPr>
        <w:tabs>
          <w:tab w:val="left" w:pos="1478"/>
          <w:tab w:val="left" w:pos="1479"/>
        </w:tabs>
        <w:spacing w:line="362" w:lineRule="auto"/>
        <w:ind w:left="110" w:right="154" w:firstLine="710"/>
        <w:rPr>
          <w:sz w:val="28"/>
        </w:rPr>
      </w:pPr>
      <w:r>
        <w:rPr>
          <w:sz w:val="28"/>
        </w:rPr>
        <w:t>Перчатки</w:t>
      </w:r>
      <w:r>
        <w:rPr>
          <w:spacing w:val="-6"/>
          <w:sz w:val="28"/>
        </w:rPr>
        <w:t xml:space="preserve"> </w:t>
      </w:r>
      <w:r>
        <w:rPr>
          <w:sz w:val="28"/>
        </w:rPr>
        <w:t>медицинские</w:t>
      </w:r>
      <w:r>
        <w:rPr>
          <w:spacing w:val="-4"/>
          <w:sz w:val="28"/>
        </w:rPr>
        <w:t xml:space="preserve"> </w:t>
      </w:r>
      <w:r>
        <w:rPr>
          <w:sz w:val="28"/>
        </w:rPr>
        <w:t>нестерильные</w:t>
      </w:r>
      <w:r>
        <w:rPr>
          <w:spacing w:val="2"/>
          <w:sz w:val="28"/>
        </w:rPr>
        <w:t xml:space="preserve"> </w:t>
      </w:r>
      <w:r>
        <w:rPr>
          <w:sz w:val="28"/>
        </w:rPr>
        <w:t>(из</w:t>
      </w:r>
      <w:r>
        <w:rPr>
          <w:spacing w:val="-4"/>
          <w:sz w:val="28"/>
        </w:rPr>
        <w:t xml:space="preserve"> </w:t>
      </w:r>
      <w:r>
        <w:rPr>
          <w:sz w:val="28"/>
        </w:rPr>
        <w:t>расчета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-5"/>
          <w:sz w:val="28"/>
        </w:rPr>
        <w:t xml:space="preserve"> </w:t>
      </w:r>
      <w:r>
        <w:rPr>
          <w:sz w:val="28"/>
        </w:rPr>
        <w:t>пара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одну</w:t>
      </w:r>
      <w:r>
        <w:rPr>
          <w:spacing w:val="-9"/>
          <w:sz w:val="28"/>
        </w:rPr>
        <w:t xml:space="preserve"> </w:t>
      </w:r>
      <w:r>
        <w:rPr>
          <w:sz w:val="28"/>
        </w:rPr>
        <w:t>попытку</w:t>
      </w:r>
      <w:r>
        <w:rPr>
          <w:spacing w:val="-67"/>
          <w:sz w:val="28"/>
        </w:rPr>
        <w:t xml:space="preserve"> </w:t>
      </w:r>
      <w:r>
        <w:rPr>
          <w:sz w:val="28"/>
        </w:rPr>
        <w:t>аккредитуемого)</w:t>
      </w:r>
    </w:p>
    <w:p w14:paraId="7751C3DF" w14:textId="77777777" w:rsidR="008C7C5E" w:rsidRDefault="00337D29">
      <w:pPr>
        <w:pStyle w:val="a4"/>
        <w:numPr>
          <w:ilvl w:val="2"/>
          <w:numId w:val="15"/>
        </w:numPr>
        <w:tabs>
          <w:tab w:val="left" w:pos="1377"/>
          <w:tab w:val="left" w:pos="1378"/>
        </w:tabs>
        <w:spacing w:line="315" w:lineRule="exact"/>
        <w:ind w:left="1377" w:hanging="558"/>
        <w:rPr>
          <w:sz w:val="28"/>
        </w:rPr>
      </w:pPr>
      <w:r>
        <w:rPr>
          <w:sz w:val="28"/>
        </w:rPr>
        <w:t>Маска</w:t>
      </w:r>
      <w:r>
        <w:rPr>
          <w:spacing w:val="-4"/>
          <w:sz w:val="28"/>
        </w:rPr>
        <w:t xml:space="preserve"> </w:t>
      </w:r>
      <w:r>
        <w:rPr>
          <w:sz w:val="28"/>
        </w:rPr>
        <w:t>одноразовая</w:t>
      </w:r>
      <w:r>
        <w:rPr>
          <w:spacing w:val="2"/>
          <w:sz w:val="28"/>
        </w:rPr>
        <w:t xml:space="preserve"> </w:t>
      </w:r>
      <w:r>
        <w:rPr>
          <w:sz w:val="28"/>
        </w:rPr>
        <w:t>(из</w:t>
      </w:r>
      <w:r>
        <w:rPr>
          <w:spacing w:val="-3"/>
          <w:sz w:val="28"/>
        </w:rPr>
        <w:t xml:space="preserve"> </w:t>
      </w:r>
      <w:r>
        <w:rPr>
          <w:sz w:val="28"/>
        </w:rPr>
        <w:t>расчета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>
        <w:rPr>
          <w:spacing w:val="-4"/>
          <w:sz w:val="28"/>
        </w:rPr>
        <w:t xml:space="preserve"> </w:t>
      </w:r>
      <w:r>
        <w:rPr>
          <w:sz w:val="28"/>
        </w:rPr>
        <w:t>шт.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8"/>
          <w:sz w:val="28"/>
        </w:rPr>
        <w:t xml:space="preserve"> </w:t>
      </w:r>
      <w:r>
        <w:rPr>
          <w:sz w:val="28"/>
        </w:rPr>
        <w:t>одну</w:t>
      </w:r>
      <w:r>
        <w:rPr>
          <w:spacing w:val="-9"/>
          <w:sz w:val="28"/>
        </w:rPr>
        <w:t xml:space="preserve"> </w:t>
      </w:r>
      <w:r>
        <w:rPr>
          <w:sz w:val="28"/>
        </w:rPr>
        <w:t>попытки</w:t>
      </w:r>
      <w:r>
        <w:rPr>
          <w:spacing w:val="-4"/>
          <w:sz w:val="28"/>
        </w:rPr>
        <w:t xml:space="preserve"> </w:t>
      </w:r>
      <w:r>
        <w:rPr>
          <w:sz w:val="28"/>
        </w:rPr>
        <w:t>аккредитуемого)</w:t>
      </w:r>
    </w:p>
    <w:p w14:paraId="16D44BBC" w14:textId="77777777" w:rsidR="008C7C5E" w:rsidRDefault="00337D29">
      <w:pPr>
        <w:pStyle w:val="a4"/>
        <w:numPr>
          <w:ilvl w:val="2"/>
          <w:numId w:val="15"/>
        </w:numPr>
        <w:tabs>
          <w:tab w:val="left" w:pos="1478"/>
          <w:tab w:val="left" w:pos="1479"/>
        </w:tabs>
        <w:spacing w:before="163"/>
        <w:ind w:left="1478" w:hanging="659"/>
        <w:rPr>
          <w:sz w:val="28"/>
        </w:rPr>
      </w:pPr>
      <w:r>
        <w:rPr>
          <w:sz w:val="28"/>
        </w:rPr>
        <w:t>Емкость-контейнер</w:t>
      </w:r>
      <w:r>
        <w:rPr>
          <w:spacing w:val="-4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отходов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-3"/>
          <w:sz w:val="28"/>
        </w:rPr>
        <w:t xml:space="preserve"> </w:t>
      </w:r>
      <w:r>
        <w:rPr>
          <w:sz w:val="28"/>
        </w:rPr>
        <w:t>«Б»</w:t>
      </w:r>
      <w:r>
        <w:rPr>
          <w:spacing w:val="-8"/>
          <w:sz w:val="28"/>
        </w:rPr>
        <w:t xml:space="preserve"> </w:t>
      </w:r>
      <w:r>
        <w:rPr>
          <w:sz w:val="28"/>
        </w:rPr>
        <w:t>желтого</w:t>
      </w:r>
      <w:r>
        <w:rPr>
          <w:spacing w:val="-4"/>
          <w:sz w:val="28"/>
        </w:rPr>
        <w:t xml:space="preserve"> </w:t>
      </w:r>
      <w:r>
        <w:rPr>
          <w:sz w:val="28"/>
        </w:rPr>
        <w:t>цвета</w:t>
      </w:r>
    </w:p>
    <w:p w14:paraId="696A1960" w14:textId="77777777" w:rsidR="008C7C5E" w:rsidRDefault="00337D29">
      <w:pPr>
        <w:pStyle w:val="a4"/>
        <w:numPr>
          <w:ilvl w:val="2"/>
          <w:numId w:val="15"/>
        </w:numPr>
        <w:tabs>
          <w:tab w:val="left" w:pos="1478"/>
          <w:tab w:val="left" w:pos="1479"/>
        </w:tabs>
        <w:spacing w:before="163"/>
        <w:ind w:left="1478" w:hanging="659"/>
        <w:rPr>
          <w:sz w:val="28"/>
        </w:rPr>
      </w:pPr>
      <w:r>
        <w:rPr>
          <w:sz w:val="28"/>
        </w:rPr>
        <w:t>Иммерсионное</w:t>
      </w:r>
      <w:r>
        <w:rPr>
          <w:spacing w:val="-6"/>
          <w:sz w:val="28"/>
        </w:rPr>
        <w:t xml:space="preserve"> </w:t>
      </w:r>
      <w:r>
        <w:rPr>
          <w:sz w:val="28"/>
        </w:rPr>
        <w:t>масло</w:t>
      </w:r>
    </w:p>
    <w:p w14:paraId="265C6CEA" w14:textId="77777777" w:rsidR="008C7C5E" w:rsidRDefault="00337D29">
      <w:pPr>
        <w:pStyle w:val="a4"/>
        <w:numPr>
          <w:ilvl w:val="2"/>
          <w:numId w:val="15"/>
        </w:numPr>
        <w:tabs>
          <w:tab w:val="left" w:pos="1478"/>
          <w:tab w:val="left" w:pos="1479"/>
        </w:tabs>
        <w:spacing w:before="158"/>
        <w:ind w:left="1478" w:hanging="659"/>
        <w:rPr>
          <w:sz w:val="28"/>
        </w:rPr>
      </w:pPr>
      <w:r>
        <w:rPr>
          <w:sz w:val="28"/>
        </w:rPr>
        <w:t>Спиртовые</w:t>
      </w:r>
      <w:r>
        <w:rPr>
          <w:spacing w:val="-6"/>
          <w:sz w:val="28"/>
        </w:rPr>
        <w:t xml:space="preserve"> </w:t>
      </w:r>
      <w:r>
        <w:rPr>
          <w:sz w:val="28"/>
        </w:rPr>
        <w:t>салфетки</w:t>
      </w:r>
    </w:p>
    <w:p w14:paraId="42CB1C35" w14:textId="77777777" w:rsidR="008C7C5E" w:rsidRDefault="00337D29">
      <w:pPr>
        <w:pStyle w:val="a4"/>
        <w:numPr>
          <w:ilvl w:val="2"/>
          <w:numId w:val="15"/>
        </w:numPr>
        <w:tabs>
          <w:tab w:val="left" w:pos="1479"/>
        </w:tabs>
        <w:spacing w:before="163"/>
        <w:ind w:left="1478" w:hanging="659"/>
        <w:jc w:val="both"/>
        <w:rPr>
          <w:sz w:val="28"/>
        </w:rPr>
      </w:pPr>
      <w:r>
        <w:rPr>
          <w:sz w:val="28"/>
        </w:rPr>
        <w:t>Сухие</w:t>
      </w:r>
      <w:r>
        <w:rPr>
          <w:spacing w:val="-5"/>
          <w:sz w:val="28"/>
        </w:rPr>
        <w:t xml:space="preserve"> </w:t>
      </w:r>
      <w:r>
        <w:rPr>
          <w:sz w:val="28"/>
        </w:rPr>
        <w:t>марлевые</w:t>
      </w:r>
      <w:r>
        <w:rPr>
          <w:spacing w:val="-4"/>
          <w:sz w:val="28"/>
        </w:rPr>
        <w:t xml:space="preserve"> </w:t>
      </w:r>
      <w:r>
        <w:rPr>
          <w:sz w:val="28"/>
        </w:rPr>
        <w:t>салфетки</w:t>
      </w:r>
    </w:p>
    <w:p w14:paraId="0505F6DF" w14:textId="77777777" w:rsidR="008C7C5E" w:rsidRDefault="00337D29">
      <w:pPr>
        <w:pStyle w:val="1"/>
        <w:spacing w:before="167" w:line="357" w:lineRule="auto"/>
        <w:ind w:left="110" w:right="136" w:firstLine="710"/>
      </w:pPr>
      <w:r>
        <w:t>Перечень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 выпускника:</w:t>
      </w:r>
    </w:p>
    <w:p w14:paraId="50DC85C7" w14:textId="77777777" w:rsidR="008C7C5E" w:rsidRDefault="00337D29">
      <w:pPr>
        <w:pStyle w:val="a4"/>
        <w:numPr>
          <w:ilvl w:val="3"/>
          <w:numId w:val="15"/>
        </w:numPr>
        <w:tabs>
          <w:tab w:val="left" w:pos="2065"/>
        </w:tabs>
        <w:spacing w:before="1" w:line="357" w:lineRule="auto"/>
        <w:ind w:right="125" w:firstLine="706"/>
        <w:jc w:val="both"/>
        <w:rPr>
          <w:sz w:val="28"/>
        </w:rPr>
      </w:pPr>
      <w:r>
        <w:rPr>
          <w:sz w:val="28"/>
        </w:rPr>
        <w:t>Федеральный закон от 21 ноября 2011 г. № 323-ФЗ «Об 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 здоровья</w:t>
      </w:r>
      <w:r>
        <w:rPr>
          <w:spacing w:val="4"/>
          <w:sz w:val="28"/>
        </w:rPr>
        <w:t xml:space="preserve"> </w:t>
      </w:r>
      <w:r>
        <w:rPr>
          <w:sz w:val="28"/>
        </w:rPr>
        <w:t>граждан 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5"/>
          <w:sz w:val="28"/>
        </w:rPr>
        <w:t xml:space="preserve"> </w:t>
      </w:r>
      <w:r>
        <w:rPr>
          <w:sz w:val="28"/>
        </w:rPr>
        <w:t>Федерации».</w:t>
      </w:r>
    </w:p>
    <w:p w14:paraId="3705090C" w14:textId="77777777" w:rsidR="008C7C5E" w:rsidRDefault="00037D10">
      <w:pPr>
        <w:pStyle w:val="a4"/>
        <w:numPr>
          <w:ilvl w:val="3"/>
          <w:numId w:val="15"/>
        </w:numPr>
        <w:tabs>
          <w:tab w:val="left" w:pos="2065"/>
        </w:tabs>
        <w:spacing w:before="6" w:line="360" w:lineRule="auto"/>
        <w:ind w:right="127" w:firstLine="706"/>
        <w:jc w:val="both"/>
        <w:rPr>
          <w:sz w:val="28"/>
        </w:rPr>
      </w:pPr>
      <w:hyperlink r:id="rId6">
        <w:r w:rsidR="00337D29">
          <w:rPr>
            <w:sz w:val="28"/>
          </w:rPr>
          <w:t>Приказ Министерства образования и науки Российской Федерации</w:t>
        </w:r>
      </w:hyperlink>
      <w:r w:rsidR="00337D29">
        <w:rPr>
          <w:spacing w:val="1"/>
          <w:sz w:val="28"/>
        </w:rPr>
        <w:t xml:space="preserve"> </w:t>
      </w:r>
      <w:hyperlink r:id="rId7">
        <w:r w:rsidR="00337D29">
          <w:rPr>
            <w:sz w:val="28"/>
          </w:rPr>
          <w:t>от 11 августа 2014 г. № 970 «Об утверждении федерального государственного</w:t>
        </w:r>
      </w:hyperlink>
      <w:r w:rsidR="00337D29">
        <w:rPr>
          <w:spacing w:val="1"/>
          <w:sz w:val="28"/>
        </w:rPr>
        <w:t xml:space="preserve"> </w:t>
      </w:r>
      <w:hyperlink r:id="rId8">
        <w:r w:rsidR="00337D29">
          <w:rPr>
            <w:sz w:val="28"/>
          </w:rPr>
          <w:t>образовательного</w:t>
        </w:r>
        <w:r w:rsidR="00337D29">
          <w:rPr>
            <w:spacing w:val="25"/>
            <w:sz w:val="28"/>
          </w:rPr>
          <w:t xml:space="preserve"> </w:t>
        </w:r>
        <w:r w:rsidR="00337D29">
          <w:rPr>
            <w:sz w:val="28"/>
          </w:rPr>
          <w:t>стандарта</w:t>
        </w:r>
        <w:r w:rsidR="00337D29">
          <w:rPr>
            <w:spacing w:val="25"/>
            <w:sz w:val="28"/>
          </w:rPr>
          <w:t xml:space="preserve"> </w:t>
        </w:r>
        <w:r w:rsidR="00337D29">
          <w:rPr>
            <w:sz w:val="28"/>
          </w:rPr>
          <w:t>среднего</w:t>
        </w:r>
        <w:r w:rsidR="00337D29">
          <w:rPr>
            <w:spacing w:val="25"/>
            <w:sz w:val="28"/>
          </w:rPr>
          <w:t xml:space="preserve"> </w:t>
        </w:r>
        <w:r w:rsidR="00337D29">
          <w:rPr>
            <w:sz w:val="28"/>
          </w:rPr>
          <w:t>профессионального</w:t>
        </w:r>
        <w:r w:rsidR="00337D29">
          <w:rPr>
            <w:spacing w:val="25"/>
            <w:sz w:val="28"/>
          </w:rPr>
          <w:t xml:space="preserve"> </w:t>
        </w:r>
        <w:r w:rsidR="00337D29">
          <w:rPr>
            <w:sz w:val="28"/>
          </w:rPr>
          <w:t>образования</w:t>
        </w:r>
        <w:r w:rsidR="00337D29">
          <w:rPr>
            <w:spacing w:val="25"/>
            <w:sz w:val="28"/>
          </w:rPr>
          <w:t xml:space="preserve"> </w:t>
        </w:r>
        <w:r w:rsidR="00337D29">
          <w:rPr>
            <w:sz w:val="28"/>
          </w:rPr>
          <w:t>по</w:t>
        </w:r>
      </w:hyperlink>
    </w:p>
    <w:p w14:paraId="3BBB2B2F" w14:textId="77777777" w:rsidR="008C7C5E" w:rsidRDefault="00037D10">
      <w:pPr>
        <w:pStyle w:val="a3"/>
        <w:spacing w:before="67"/>
        <w:ind w:left="614"/>
        <w:jc w:val="both"/>
      </w:pPr>
      <w:hyperlink r:id="rId9">
        <w:r w:rsidR="00337D29">
          <w:t>специальности</w:t>
        </w:r>
        <w:r w:rsidR="00337D29">
          <w:rPr>
            <w:spacing w:val="-8"/>
          </w:rPr>
          <w:t xml:space="preserve"> </w:t>
        </w:r>
        <w:r w:rsidR="00337D29">
          <w:t>31.02.03</w:t>
        </w:r>
        <w:r w:rsidR="00337D29">
          <w:rPr>
            <w:spacing w:val="-7"/>
          </w:rPr>
          <w:t xml:space="preserve"> </w:t>
        </w:r>
        <w:r w:rsidR="00337D29">
          <w:t>Лабораторная</w:t>
        </w:r>
        <w:r w:rsidR="00337D29">
          <w:rPr>
            <w:spacing w:val="-6"/>
          </w:rPr>
          <w:t xml:space="preserve"> </w:t>
        </w:r>
        <w:r w:rsidR="00337D29">
          <w:t>диагностика</w:t>
        </w:r>
      </w:hyperlink>
      <w:r w:rsidR="00337D29">
        <w:t>».</w:t>
      </w:r>
    </w:p>
    <w:p w14:paraId="16748D82" w14:textId="77777777" w:rsidR="008C7C5E" w:rsidRDefault="00337D29">
      <w:pPr>
        <w:pStyle w:val="a4"/>
        <w:numPr>
          <w:ilvl w:val="3"/>
          <w:numId w:val="15"/>
        </w:numPr>
        <w:tabs>
          <w:tab w:val="left" w:pos="2233"/>
        </w:tabs>
        <w:spacing w:before="163" w:line="357" w:lineRule="auto"/>
        <w:ind w:left="830" w:right="139" w:firstLine="71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Минздрава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28</w:t>
      </w:r>
      <w:r>
        <w:rPr>
          <w:spacing w:val="1"/>
          <w:sz w:val="28"/>
        </w:rPr>
        <w:t xml:space="preserve"> </w:t>
      </w:r>
      <w:r>
        <w:rPr>
          <w:sz w:val="28"/>
        </w:rPr>
        <w:t>октября</w:t>
      </w:r>
      <w:r>
        <w:rPr>
          <w:spacing w:val="1"/>
          <w:sz w:val="28"/>
        </w:rPr>
        <w:t xml:space="preserve"> </w:t>
      </w:r>
      <w:r>
        <w:rPr>
          <w:sz w:val="28"/>
        </w:rPr>
        <w:t>2022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709н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об</w:t>
      </w:r>
      <w:r>
        <w:rPr>
          <w:spacing w:val="2"/>
          <w:sz w:val="28"/>
        </w:rPr>
        <w:t xml:space="preserve"> </w:t>
      </w:r>
      <w:r>
        <w:rPr>
          <w:sz w:val="28"/>
        </w:rPr>
        <w:t>аккредитации специалистов».</w:t>
      </w:r>
    </w:p>
    <w:p w14:paraId="10656921" w14:textId="77777777" w:rsidR="008C7C5E" w:rsidRDefault="00337D29">
      <w:pPr>
        <w:pStyle w:val="a4"/>
        <w:numPr>
          <w:ilvl w:val="3"/>
          <w:numId w:val="15"/>
        </w:numPr>
        <w:tabs>
          <w:tab w:val="left" w:pos="2233"/>
        </w:tabs>
        <w:spacing w:before="6" w:line="360" w:lineRule="auto"/>
        <w:ind w:left="830" w:right="126" w:firstLine="71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-9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9"/>
          <w:sz w:val="28"/>
        </w:rPr>
        <w:t xml:space="preserve"> </w:t>
      </w:r>
      <w:r>
        <w:rPr>
          <w:sz w:val="28"/>
        </w:rPr>
        <w:t>здравоохранения</w:t>
      </w:r>
      <w:r>
        <w:rPr>
          <w:spacing w:val="-9"/>
          <w:sz w:val="28"/>
        </w:rPr>
        <w:t xml:space="preserve"> </w:t>
      </w:r>
      <w:r>
        <w:rPr>
          <w:sz w:val="28"/>
        </w:rPr>
        <w:t>РФ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11"/>
          <w:sz w:val="28"/>
        </w:rPr>
        <w:t xml:space="preserve"> </w:t>
      </w:r>
      <w:r>
        <w:rPr>
          <w:sz w:val="28"/>
        </w:rPr>
        <w:t>10</w:t>
      </w:r>
      <w:r>
        <w:rPr>
          <w:spacing w:val="-9"/>
          <w:sz w:val="28"/>
        </w:rPr>
        <w:t xml:space="preserve"> </w:t>
      </w:r>
      <w:r>
        <w:rPr>
          <w:sz w:val="28"/>
        </w:rPr>
        <w:t>февраля</w:t>
      </w:r>
      <w:r>
        <w:rPr>
          <w:spacing w:val="-11"/>
          <w:sz w:val="28"/>
        </w:rPr>
        <w:t xml:space="preserve"> </w:t>
      </w:r>
      <w:r>
        <w:rPr>
          <w:sz w:val="28"/>
        </w:rPr>
        <w:t>2016</w:t>
      </w:r>
      <w:r>
        <w:rPr>
          <w:spacing w:val="-9"/>
          <w:sz w:val="28"/>
        </w:rPr>
        <w:t xml:space="preserve"> </w:t>
      </w:r>
      <w:r>
        <w:rPr>
          <w:sz w:val="28"/>
        </w:rPr>
        <w:t>г.</w:t>
      </w:r>
      <w:r>
        <w:rPr>
          <w:spacing w:val="-7"/>
          <w:sz w:val="28"/>
        </w:rPr>
        <w:t xml:space="preserve"> </w:t>
      </w:r>
      <w:r>
        <w:rPr>
          <w:sz w:val="28"/>
        </w:rPr>
        <w:t>№</w:t>
      </w:r>
      <w:r>
        <w:rPr>
          <w:spacing w:val="-68"/>
          <w:sz w:val="28"/>
        </w:rPr>
        <w:t xml:space="preserve"> </w:t>
      </w:r>
      <w:r>
        <w:rPr>
          <w:sz w:val="28"/>
        </w:rPr>
        <w:t>83н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фармацевтическим работникам со средним медицинским и фармацевтическим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образованием».</w:t>
      </w:r>
    </w:p>
    <w:p w14:paraId="1D7ED39C" w14:textId="77777777" w:rsidR="008C7C5E" w:rsidRDefault="00337D29">
      <w:pPr>
        <w:pStyle w:val="a4"/>
        <w:numPr>
          <w:ilvl w:val="3"/>
          <w:numId w:val="15"/>
        </w:numPr>
        <w:tabs>
          <w:tab w:val="left" w:pos="2233"/>
        </w:tabs>
        <w:spacing w:before="3" w:line="360" w:lineRule="auto"/>
        <w:ind w:left="830" w:right="138" w:firstLine="71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от31 июля 2020 г. № 473 н «Об утверждении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«Специалист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лабораторной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средним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образованием».</w:t>
      </w:r>
    </w:p>
    <w:p w14:paraId="2588B920" w14:textId="77777777" w:rsidR="008C7C5E" w:rsidRDefault="00337D29">
      <w:pPr>
        <w:pStyle w:val="a4"/>
        <w:numPr>
          <w:ilvl w:val="3"/>
          <w:numId w:val="15"/>
        </w:numPr>
        <w:tabs>
          <w:tab w:val="left" w:pos="2233"/>
        </w:tabs>
        <w:spacing w:line="320" w:lineRule="exact"/>
        <w:ind w:left="2232" w:hanging="692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2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22"/>
          <w:sz w:val="28"/>
        </w:rPr>
        <w:t xml:space="preserve"> </w:t>
      </w:r>
      <w:r>
        <w:rPr>
          <w:sz w:val="28"/>
        </w:rPr>
        <w:t>здравоохранения</w:t>
      </w:r>
      <w:r>
        <w:rPr>
          <w:spacing w:val="2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1"/>
          <w:sz w:val="28"/>
        </w:rPr>
        <w:t xml:space="preserve"> </w:t>
      </w:r>
      <w:r>
        <w:rPr>
          <w:sz w:val="28"/>
        </w:rPr>
        <w:t>от</w:t>
      </w:r>
    </w:p>
    <w:p w14:paraId="0932D5F9" w14:textId="77777777" w:rsidR="008C7C5E" w:rsidRDefault="00337D29">
      <w:pPr>
        <w:pStyle w:val="a3"/>
        <w:spacing w:before="163" w:line="357" w:lineRule="auto"/>
        <w:ind w:left="830" w:right="125"/>
        <w:jc w:val="both"/>
      </w:pPr>
      <w:r>
        <w:t>21</w:t>
      </w:r>
      <w:r>
        <w:rPr>
          <w:spacing w:val="1"/>
        </w:rPr>
        <w:t xml:space="preserve"> </w:t>
      </w:r>
      <w:r>
        <w:t>февраля</w:t>
      </w:r>
      <w:r>
        <w:rPr>
          <w:spacing w:val="1"/>
        </w:rPr>
        <w:t xml:space="preserve"> </w:t>
      </w:r>
      <w:r>
        <w:t>2000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64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номенклатуры</w:t>
      </w:r>
      <w:r>
        <w:rPr>
          <w:spacing w:val="1"/>
        </w:rPr>
        <w:t xml:space="preserve"> </w:t>
      </w:r>
      <w:r>
        <w:t>клинических</w:t>
      </w:r>
      <w:r>
        <w:rPr>
          <w:spacing w:val="1"/>
        </w:rPr>
        <w:t xml:space="preserve"> </w:t>
      </w:r>
      <w:r>
        <w:t>лабораторных</w:t>
      </w:r>
      <w:r>
        <w:rPr>
          <w:spacing w:val="-4"/>
        </w:rPr>
        <w:t xml:space="preserve"> </w:t>
      </w:r>
      <w:r>
        <w:t>исследований».</w:t>
      </w:r>
    </w:p>
    <w:p w14:paraId="7E4760A9" w14:textId="77777777" w:rsidR="008C7C5E" w:rsidRDefault="00337D29">
      <w:pPr>
        <w:pStyle w:val="a4"/>
        <w:numPr>
          <w:ilvl w:val="3"/>
          <w:numId w:val="15"/>
        </w:numPr>
        <w:tabs>
          <w:tab w:val="left" w:pos="2233"/>
        </w:tabs>
        <w:spacing w:before="6" w:line="357" w:lineRule="auto"/>
        <w:ind w:left="830" w:right="140" w:firstLine="71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Минздрава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2021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464н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 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исследований»</w:t>
      </w:r>
    </w:p>
    <w:p w14:paraId="13541DDF" w14:textId="77777777" w:rsidR="008C7C5E" w:rsidRDefault="00337D29">
      <w:pPr>
        <w:pStyle w:val="a4"/>
        <w:numPr>
          <w:ilvl w:val="3"/>
          <w:numId w:val="15"/>
        </w:numPr>
        <w:tabs>
          <w:tab w:val="left" w:pos="2233"/>
        </w:tabs>
        <w:spacing w:before="5" w:line="360" w:lineRule="auto"/>
        <w:ind w:left="830" w:right="134" w:firstLine="710"/>
        <w:jc w:val="both"/>
        <w:rPr>
          <w:sz w:val="28"/>
        </w:rPr>
      </w:pPr>
      <w:r>
        <w:rPr>
          <w:w w:val="95"/>
          <w:sz w:val="28"/>
        </w:rPr>
        <w:t>Приказ Минздрава России от 19 марта 2020 г. № 198н «О временном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порядке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организации работы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медицинских организаций в целях реализации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мер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 xml:space="preserve">по профилактике и снижению рисков распространения новой </w:t>
      </w:r>
      <w:proofErr w:type="spellStart"/>
      <w:r>
        <w:rPr>
          <w:sz w:val="28"/>
        </w:rPr>
        <w:t>коронавирусной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инфекции (COVID-19)».</w:t>
      </w:r>
    </w:p>
    <w:p w14:paraId="1D0AABD6" w14:textId="77777777" w:rsidR="008C7C5E" w:rsidRDefault="00337D29">
      <w:pPr>
        <w:pStyle w:val="a4"/>
        <w:numPr>
          <w:ilvl w:val="3"/>
          <w:numId w:val="15"/>
        </w:numPr>
        <w:tabs>
          <w:tab w:val="left" w:pos="2233"/>
        </w:tabs>
        <w:spacing w:before="4"/>
        <w:ind w:left="2232" w:hanging="692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2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22"/>
          <w:sz w:val="28"/>
        </w:rPr>
        <w:t xml:space="preserve"> </w:t>
      </w:r>
      <w:r>
        <w:rPr>
          <w:sz w:val="28"/>
        </w:rPr>
        <w:t>здравоохранения</w:t>
      </w:r>
      <w:r>
        <w:rPr>
          <w:spacing w:val="2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1"/>
          <w:sz w:val="28"/>
        </w:rPr>
        <w:t xml:space="preserve"> </w:t>
      </w:r>
      <w:r>
        <w:rPr>
          <w:sz w:val="28"/>
        </w:rPr>
        <w:t>от</w:t>
      </w:r>
    </w:p>
    <w:p w14:paraId="3D6EF095" w14:textId="77777777" w:rsidR="008C7C5E" w:rsidRDefault="00337D29">
      <w:pPr>
        <w:pStyle w:val="a3"/>
        <w:spacing w:before="158" w:line="360" w:lineRule="auto"/>
        <w:ind w:left="830" w:right="136"/>
        <w:jc w:val="both"/>
      </w:pPr>
      <w:r>
        <w:t>15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834н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унифицированных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оказывающих медицинскую помощь в амбулаторных условиях, и порядков их</w:t>
      </w:r>
      <w:r>
        <w:rPr>
          <w:spacing w:val="1"/>
        </w:rPr>
        <w:t xml:space="preserve"> </w:t>
      </w:r>
      <w:r>
        <w:t>заполнению».</w:t>
      </w:r>
    </w:p>
    <w:p w14:paraId="641054AD" w14:textId="77777777" w:rsidR="008C7C5E" w:rsidRDefault="00337D29">
      <w:pPr>
        <w:pStyle w:val="a4"/>
        <w:numPr>
          <w:ilvl w:val="3"/>
          <w:numId w:val="15"/>
        </w:numPr>
        <w:tabs>
          <w:tab w:val="left" w:pos="2233"/>
        </w:tabs>
        <w:spacing w:before="3" w:line="360" w:lineRule="auto"/>
        <w:ind w:left="830" w:right="131" w:firstLine="710"/>
        <w:jc w:val="both"/>
        <w:rPr>
          <w:sz w:val="28"/>
        </w:rPr>
      </w:pPr>
      <w:r>
        <w:rPr>
          <w:sz w:val="28"/>
        </w:rPr>
        <w:t>Приказ Министерства здравоохранения Российской Федерации от</w:t>
      </w:r>
      <w:r>
        <w:rPr>
          <w:spacing w:val="1"/>
          <w:sz w:val="28"/>
        </w:rPr>
        <w:t xml:space="preserve"> </w:t>
      </w:r>
      <w:r>
        <w:rPr>
          <w:sz w:val="28"/>
        </w:rPr>
        <w:t>05</w:t>
      </w:r>
      <w:r>
        <w:rPr>
          <w:spacing w:val="1"/>
          <w:sz w:val="28"/>
        </w:rPr>
        <w:t xml:space="preserve"> </w:t>
      </w:r>
      <w:r>
        <w:rPr>
          <w:sz w:val="28"/>
        </w:rPr>
        <w:t>августа</w:t>
      </w:r>
      <w:r>
        <w:rPr>
          <w:spacing w:val="1"/>
          <w:sz w:val="28"/>
        </w:rPr>
        <w:t xml:space="preserve"> </w:t>
      </w:r>
      <w:r>
        <w:rPr>
          <w:sz w:val="28"/>
        </w:rPr>
        <w:t>2022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530н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унифицированных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оказывающих медицинскую помощь в</w:t>
      </w:r>
      <w:r>
        <w:rPr>
          <w:spacing w:val="1"/>
          <w:sz w:val="28"/>
        </w:rPr>
        <w:t xml:space="preserve"> </w:t>
      </w:r>
      <w:r>
        <w:rPr>
          <w:sz w:val="28"/>
        </w:rPr>
        <w:t>стационарных условиях,</w:t>
      </w:r>
      <w:r>
        <w:rPr>
          <w:spacing w:val="1"/>
          <w:sz w:val="28"/>
        </w:rPr>
        <w:t xml:space="preserve"> </w:t>
      </w:r>
      <w:r>
        <w:rPr>
          <w:sz w:val="28"/>
        </w:rPr>
        <w:t>в 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дневного стационара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порядков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ведения».</w:t>
      </w:r>
    </w:p>
    <w:p w14:paraId="05FB2227" w14:textId="77777777" w:rsidR="008C7C5E" w:rsidRDefault="00337D29">
      <w:pPr>
        <w:pStyle w:val="a4"/>
        <w:numPr>
          <w:ilvl w:val="3"/>
          <w:numId w:val="15"/>
        </w:numPr>
        <w:tabs>
          <w:tab w:val="left" w:pos="2233"/>
        </w:tabs>
        <w:spacing w:before="67" w:line="360" w:lineRule="auto"/>
        <w:ind w:left="830" w:right="126" w:firstLine="710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врача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Российской Федерации от 28 января 2021 г. № 3 «Об утверждении санитарных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СанПин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2.1.3684-21</w:t>
      </w:r>
      <w:r>
        <w:rPr>
          <w:spacing w:val="1"/>
          <w:sz w:val="28"/>
        </w:rPr>
        <w:t xml:space="preserve"> </w:t>
      </w:r>
      <w:r>
        <w:rPr>
          <w:sz w:val="28"/>
        </w:rPr>
        <w:t>«Санитарно-эпидемиологические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поселений,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водным объектам, питьевой воде и питьевому водоснабжению, атмосферному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воздуху,</w:t>
      </w:r>
      <w:r>
        <w:rPr>
          <w:spacing w:val="1"/>
          <w:sz w:val="28"/>
        </w:rPr>
        <w:t xml:space="preserve"> </w:t>
      </w:r>
      <w:r>
        <w:rPr>
          <w:sz w:val="28"/>
        </w:rPr>
        <w:t>почвам,</w:t>
      </w:r>
      <w:r>
        <w:rPr>
          <w:spacing w:val="1"/>
          <w:sz w:val="28"/>
        </w:rPr>
        <w:t xml:space="preserve"> </w:t>
      </w:r>
      <w:r>
        <w:rPr>
          <w:sz w:val="28"/>
        </w:rPr>
        <w:t>жилым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помещениям,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производственных,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проведению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санитарно-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противоэпидемических</w:t>
      </w:r>
      <w:r>
        <w:rPr>
          <w:spacing w:val="-4"/>
          <w:sz w:val="28"/>
        </w:rPr>
        <w:t xml:space="preserve"> </w:t>
      </w:r>
      <w:r>
        <w:rPr>
          <w:sz w:val="28"/>
        </w:rPr>
        <w:t>(профилактических)</w:t>
      </w:r>
      <w:r>
        <w:rPr>
          <w:spacing w:val="-1"/>
          <w:sz w:val="28"/>
        </w:rPr>
        <w:t xml:space="preserve"> </w:t>
      </w:r>
      <w:r>
        <w:rPr>
          <w:sz w:val="28"/>
        </w:rPr>
        <w:t>мероприятий».</w:t>
      </w:r>
    </w:p>
    <w:p w14:paraId="0E59F84E" w14:textId="77777777" w:rsidR="008C7C5E" w:rsidRDefault="00337D29">
      <w:pPr>
        <w:pStyle w:val="a4"/>
        <w:numPr>
          <w:ilvl w:val="3"/>
          <w:numId w:val="15"/>
        </w:numPr>
        <w:tabs>
          <w:tab w:val="left" w:pos="2233"/>
        </w:tabs>
        <w:spacing w:before="2" w:line="360" w:lineRule="auto"/>
        <w:ind w:left="830" w:right="135" w:firstLine="710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врача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 от 28 января 2021 г. № 4 «Об утверждении санитарных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норм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СанПин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3.3686-21</w:t>
      </w:r>
      <w:r>
        <w:rPr>
          <w:spacing w:val="-4"/>
          <w:sz w:val="28"/>
        </w:rPr>
        <w:t xml:space="preserve"> </w:t>
      </w:r>
      <w:r>
        <w:rPr>
          <w:sz w:val="28"/>
        </w:rPr>
        <w:t>«Санитарно-эпидемиологические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 профилактике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инфекционных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болезней».</w:t>
      </w:r>
    </w:p>
    <w:p w14:paraId="2C977C6A" w14:textId="77777777" w:rsidR="008C7C5E" w:rsidRDefault="00337D29">
      <w:pPr>
        <w:pStyle w:val="a4"/>
        <w:numPr>
          <w:ilvl w:val="3"/>
          <w:numId w:val="15"/>
        </w:numPr>
        <w:tabs>
          <w:tab w:val="left" w:pos="2233"/>
        </w:tabs>
        <w:spacing w:before="3"/>
        <w:ind w:left="2232" w:hanging="692"/>
        <w:jc w:val="both"/>
        <w:rPr>
          <w:sz w:val="28"/>
        </w:rPr>
      </w:pPr>
      <w:r>
        <w:rPr>
          <w:sz w:val="28"/>
        </w:rPr>
        <w:t>Письмо</w:t>
      </w:r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Роспотребнадзора</w:t>
      </w:r>
      <w:proofErr w:type="spellEnd"/>
      <w:r>
        <w:rPr>
          <w:spacing w:val="19"/>
          <w:sz w:val="28"/>
        </w:rPr>
        <w:t xml:space="preserve"> </w:t>
      </w:r>
      <w:r>
        <w:rPr>
          <w:sz w:val="28"/>
        </w:rPr>
        <w:t>от</w:t>
      </w:r>
      <w:r>
        <w:rPr>
          <w:spacing w:val="11"/>
          <w:sz w:val="28"/>
        </w:rPr>
        <w:t xml:space="preserve"> </w:t>
      </w:r>
      <w:r>
        <w:rPr>
          <w:sz w:val="28"/>
        </w:rPr>
        <w:t>23</w:t>
      </w:r>
      <w:r>
        <w:rPr>
          <w:spacing w:val="12"/>
          <w:sz w:val="28"/>
        </w:rPr>
        <w:t xml:space="preserve"> </w:t>
      </w:r>
      <w:r>
        <w:rPr>
          <w:sz w:val="28"/>
        </w:rPr>
        <w:t>января</w:t>
      </w:r>
      <w:r>
        <w:rPr>
          <w:spacing w:val="19"/>
          <w:sz w:val="28"/>
        </w:rPr>
        <w:t xml:space="preserve"> </w:t>
      </w:r>
      <w:r>
        <w:rPr>
          <w:sz w:val="28"/>
        </w:rPr>
        <w:t>2020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4"/>
          <w:sz w:val="28"/>
        </w:rPr>
        <w:t xml:space="preserve"> </w:t>
      </w:r>
      <w:r>
        <w:rPr>
          <w:sz w:val="28"/>
        </w:rPr>
        <w:t>№</w:t>
      </w:r>
      <w:r>
        <w:rPr>
          <w:spacing w:val="16"/>
          <w:sz w:val="28"/>
        </w:rPr>
        <w:t xml:space="preserve"> </w:t>
      </w:r>
      <w:r>
        <w:rPr>
          <w:sz w:val="28"/>
        </w:rPr>
        <w:t>«02/770-2020-32</w:t>
      </w:r>
    </w:p>
    <w:p w14:paraId="4A8CAB33" w14:textId="77777777" w:rsidR="008C7C5E" w:rsidRDefault="00337D29">
      <w:pPr>
        <w:pStyle w:val="a3"/>
        <w:spacing w:before="158" w:line="362" w:lineRule="auto"/>
        <w:ind w:left="830" w:right="141"/>
        <w:jc w:val="both"/>
      </w:pPr>
      <w:r>
        <w:t>«Об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дезинфекционных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профилактики заболеваний,</w:t>
      </w:r>
      <w:r>
        <w:rPr>
          <w:spacing w:val="1"/>
        </w:rPr>
        <w:t xml:space="preserve"> </w:t>
      </w:r>
      <w:r>
        <w:t>вызываемых</w:t>
      </w:r>
      <w:r>
        <w:rPr>
          <w:spacing w:val="-3"/>
        </w:rPr>
        <w:t xml:space="preserve"> </w:t>
      </w:r>
      <w:proofErr w:type="spellStart"/>
      <w:r>
        <w:t>коронавирусами</w:t>
      </w:r>
      <w:proofErr w:type="spellEnd"/>
      <w:r>
        <w:t>».</w:t>
      </w:r>
    </w:p>
    <w:p w14:paraId="1190A251" w14:textId="77777777" w:rsidR="008C7C5E" w:rsidRDefault="00337D29">
      <w:pPr>
        <w:pStyle w:val="a4"/>
        <w:numPr>
          <w:ilvl w:val="3"/>
          <w:numId w:val="15"/>
        </w:numPr>
        <w:tabs>
          <w:tab w:val="left" w:pos="2233"/>
        </w:tabs>
        <w:spacing w:line="360" w:lineRule="auto"/>
        <w:ind w:left="830" w:right="129" w:firstLine="710"/>
        <w:jc w:val="both"/>
        <w:rPr>
          <w:sz w:val="28"/>
        </w:rPr>
      </w:pPr>
      <w:r>
        <w:rPr>
          <w:w w:val="95"/>
          <w:sz w:val="28"/>
        </w:rPr>
        <w:t xml:space="preserve">Письмо </w:t>
      </w:r>
      <w:proofErr w:type="spellStart"/>
      <w:r>
        <w:rPr>
          <w:w w:val="95"/>
          <w:sz w:val="28"/>
        </w:rPr>
        <w:t>Роспотребнадзора</w:t>
      </w:r>
      <w:proofErr w:type="spellEnd"/>
      <w:r>
        <w:rPr>
          <w:w w:val="95"/>
          <w:sz w:val="28"/>
        </w:rPr>
        <w:t xml:space="preserve"> от 25 января 2020 г. № 02/847-2020-27 «О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коронавирусной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инфекции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организациях».</w:t>
      </w:r>
    </w:p>
    <w:p w14:paraId="74AFA848" w14:textId="77777777" w:rsidR="008C7C5E" w:rsidRDefault="00337D29">
      <w:pPr>
        <w:pStyle w:val="a4"/>
        <w:numPr>
          <w:ilvl w:val="3"/>
          <w:numId w:val="15"/>
        </w:numPr>
        <w:tabs>
          <w:tab w:val="left" w:pos="2233"/>
        </w:tabs>
        <w:spacing w:line="360" w:lineRule="auto"/>
        <w:ind w:left="830" w:right="133" w:firstLine="710"/>
        <w:jc w:val="both"/>
        <w:rPr>
          <w:sz w:val="28"/>
        </w:rPr>
      </w:pPr>
      <w:r>
        <w:rPr>
          <w:sz w:val="28"/>
        </w:rPr>
        <w:t>Методические указания МУ 3.5.1.3674-20 «Обеззараживание рук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покровов</w:t>
      </w:r>
      <w:r>
        <w:rPr>
          <w:spacing w:val="1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 помощи»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14</w:t>
      </w:r>
      <w:r>
        <w:rPr>
          <w:spacing w:val="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9"/>
          <w:sz w:val="28"/>
        </w:rPr>
        <w:t xml:space="preserve"> </w:t>
      </w:r>
      <w:r>
        <w:rPr>
          <w:sz w:val="28"/>
        </w:rPr>
        <w:t>2020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</w:p>
    <w:p w14:paraId="11D7CE77" w14:textId="77777777" w:rsidR="008C7C5E" w:rsidRDefault="00337D29">
      <w:pPr>
        <w:pStyle w:val="a4"/>
        <w:numPr>
          <w:ilvl w:val="3"/>
          <w:numId w:val="15"/>
        </w:numPr>
        <w:tabs>
          <w:tab w:val="left" w:pos="2233"/>
        </w:tabs>
        <w:spacing w:line="360" w:lineRule="auto"/>
        <w:ind w:left="830" w:right="131" w:firstLine="710"/>
        <w:jc w:val="both"/>
        <w:rPr>
          <w:sz w:val="28"/>
        </w:rPr>
      </w:pPr>
      <w:r>
        <w:rPr>
          <w:sz w:val="28"/>
        </w:rPr>
        <w:t>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МР</w:t>
      </w:r>
      <w:r>
        <w:rPr>
          <w:spacing w:val="1"/>
          <w:sz w:val="28"/>
        </w:rPr>
        <w:t xml:space="preserve"> </w:t>
      </w:r>
      <w:r>
        <w:rPr>
          <w:sz w:val="28"/>
        </w:rPr>
        <w:t>3.5.1.0113-16</w:t>
      </w:r>
      <w:r>
        <w:rPr>
          <w:spacing w:val="1"/>
          <w:sz w:val="28"/>
        </w:rPr>
        <w:t xml:space="preserve"> </w:t>
      </w:r>
      <w:r>
        <w:rPr>
          <w:sz w:val="28"/>
        </w:rPr>
        <w:t>«Использование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перчаток для профилактики инфекций, связанных с оказанием медицинской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 в</w:t>
      </w:r>
      <w:r>
        <w:rPr>
          <w:spacing w:val="-1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организациях»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 сентября</w:t>
      </w:r>
      <w:r>
        <w:rPr>
          <w:spacing w:val="3"/>
          <w:sz w:val="28"/>
        </w:rPr>
        <w:t xml:space="preserve"> </w:t>
      </w:r>
      <w:r>
        <w:rPr>
          <w:sz w:val="28"/>
        </w:rPr>
        <w:t>2016 г.</w:t>
      </w:r>
    </w:p>
    <w:p w14:paraId="1F186BE5" w14:textId="77777777" w:rsidR="008C7C5E" w:rsidRDefault="00337D29">
      <w:pPr>
        <w:pStyle w:val="a4"/>
        <w:numPr>
          <w:ilvl w:val="3"/>
          <w:numId w:val="15"/>
        </w:numPr>
        <w:tabs>
          <w:tab w:val="left" w:pos="2233"/>
        </w:tabs>
        <w:spacing w:line="360" w:lineRule="auto"/>
        <w:ind w:left="830" w:right="137" w:firstLine="710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исследований.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 лабораторных тестов, РС ФГБУ «ЦНИИОИЗ» Минздрава России</w:t>
      </w:r>
      <w:r>
        <w:rPr>
          <w:color w:val="0000FF"/>
          <w:spacing w:val="1"/>
          <w:sz w:val="28"/>
        </w:rPr>
        <w:t xml:space="preserve"> </w:t>
      </w:r>
      <w:hyperlink r:id="rId10">
        <w:r>
          <w:rPr>
            <w:color w:val="0000FF"/>
            <w:sz w:val="28"/>
            <w:u w:val="single" w:color="0000FF"/>
          </w:rPr>
          <w:t>https://fnsi2.rt-eu.ru/dictionaries/1.2.643.5.1.13.13.11.1080/passport/3.29</w:t>
        </w:r>
      </w:hyperlink>
    </w:p>
    <w:p w14:paraId="06F000AB" w14:textId="05E3D0A5" w:rsidR="008C7C5E" w:rsidRDefault="00337D29">
      <w:pPr>
        <w:pStyle w:val="1"/>
        <w:spacing w:before="4"/>
        <w:ind w:left="820"/>
      </w:pPr>
      <w:r>
        <w:t>Задание</w:t>
      </w:r>
      <w:r>
        <w:rPr>
          <w:spacing w:val="-2"/>
        </w:rPr>
        <w:t xml:space="preserve"> </w:t>
      </w:r>
      <w:r>
        <w:t>2</w:t>
      </w:r>
    </w:p>
    <w:p w14:paraId="4B4AA0D2" w14:textId="77777777" w:rsidR="008C7C5E" w:rsidRDefault="00337D29">
      <w:pPr>
        <w:pStyle w:val="a3"/>
        <w:spacing w:before="67" w:line="360" w:lineRule="auto"/>
        <w:ind w:left="110" w:right="136" w:firstLine="710"/>
        <w:jc w:val="both"/>
      </w:pPr>
      <w:r>
        <w:t>Вы медицинский лабораторный техник иммунологической лаборатории. По</w:t>
      </w:r>
      <w:r>
        <w:rPr>
          <w:spacing w:val="1"/>
        </w:rPr>
        <w:t xml:space="preserve"> </w:t>
      </w:r>
      <w:r>
        <w:t>назначению</w:t>
      </w:r>
      <w:r>
        <w:rPr>
          <w:spacing w:val="1"/>
        </w:rPr>
        <w:t xml:space="preserve"> </w:t>
      </w:r>
      <w:r>
        <w:t>врача</w:t>
      </w:r>
      <w:r>
        <w:rPr>
          <w:spacing w:val="1"/>
        </w:rPr>
        <w:t xml:space="preserve"> </w:t>
      </w:r>
      <w:r>
        <w:t>Вам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лабораторное</w:t>
      </w:r>
      <w:r>
        <w:rPr>
          <w:spacing w:val="1"/>
        </w:rPr>
        <w:t xml:space="preserve"> </w:t>
      </w:r>
      <w:r>
        <w:t>исследование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возбудителя,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провести</w:t>
      </w:r>
      <w:r>
        <w:rPr>
          <w:spacing w:val="1"/>
        </w:rPr>
        <w:t xml:space="preserve"> </w:t>
      </w:r>
      <w:r>
        <w:t>дозирование</w:t>
      </w:r>
      <w:r>
        <w:rPr>
          <w:spacing w:val="1"/>
        </w:rPr>
        <w:t xml:space="preserve"> </w:t>
      </w:r>
      <w:r>
        <w:t>жидкостей</w:t>
      </w:r>
      <w:r>
        <w:rPr>
          <w:spacing w:val="-67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объемов</w:t>
      </w:r>
      <w:r>
        <w:rPr>
          <w:spacing w:val="-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мл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3,5</w:t>
      </w:r>
      <w:r>
        <w:rPr>
          <w:spacing w:val="4"/>
        </w:rPr>
        <w:t xml:space="preserve"> </w:t>
      </w:r>
      <w:r>
        <w:t>мл.</w:t>
      </w:r>
      <w:r>
        <w:rPr>
          <w:spacing w:val="-2"/>
        </w:rPr>
        <w:t xml:space="preserve"> </w:t>
      </w:r>
      <w:r>
        <w:t>Выполните</w:t>
      </w:r>
      <w:r>
        <w:rPr>
          <w:spacing w:val="2"/>
        </w:rPr>
        <w:t xml:space="preserve"> </w:t>
      </w:r>
      <w:r>
        <w:t>данную</w:t>
      </w:r>
      <w:r>
        <w:rPr>
          <w:spacing w:val="-2"/>
        </w:rPr>
        <w:t xml:space="preserve"> </w:t>
      </w:r>
      <w:r>
        <w:t>процедуру</w:t>
      </w:r>
    </w:p>
    <w:p w14:paraId="5E70AFB8" w14:textId="77777777" w:rsidR="008C7C5E" w:rsidRDefault="00337D29">
      <w:pPr>
        <w:pStyle w:val="1"/>
        <w:ind w:left="971" w:right="284"/>
        <w:jc w:val="center"/>
      </w:pPr>
      <w:r>
        <w:lastRenderedPageBreak/>
        <w:t>Оценочный</w:t>
      </w:r>
      <w:r>
        <w:rPr>
          <w:spacing w:val="-4"/>
        </w:rPr>
        <w:t xml:space="preserve"> </w:t>
      </w:r>
      <w:r>
        <w:t>чек-лист</w:t>
      </w:r>
    </w:p>
    <w:p w14:paraId="241208AD" w14:textId="77777777" w:rsidR="008C7C5E" w:rsidRDefault="00337D29">
      <w:pPr>
        <w:spacing w:before="163"/>
        <w:ind w:left="1968"/>
        <w:rPr>
          <w:b/>
          <w:sz w:val="28"/>
        </w:rPr>
      </w:pPr>
      <w:r>
        <w:rPr>
          <w:b/>
          <w:sz w:val="28"/>
        </w:rPr>
        <w:t>выполнения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практического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задания</w:t>
      </w:r>
    </w:p>
    <w:p w14:paraId="62E39EBA" w14:textId="77777777" w:rsidR="008C7C5E" w:rsidRDefault="00337D29">
      <w:pPr>
        <w:spacing w:before="153" w:line="362" w:lineRule="auto"/>
        <w:ind w:left="110" w:right="133" w:firstLine="710"/>
        <w:jc w:val="both"/>
        <w:rPr>
          <w:b/>
          <w:sz w:val="28"/>
        </w:rPr>
      </w:pPr>
      <w:r>
        <w:rPr>
          <w:b/>
          <w:sz w:val="28"/>
        </w:rPr>
        <w:t>Проверяемый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практический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навык: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</w:t>
      </w:r>
      <w:r>
        <w:rPr>
          <w:sz w:val="28"/>
        </w:rPr>
        <w:t>Провести</w:t>
      </w:r>
      <w:r>
        <w:rPr>
          <w:spacing w:val="1"/>
          <w:sz w:val="28"/>
        </w:rPr>
        <w:t xml:space="preserve"> </w:t>
      </w:r>
      <w:r>
        <w:rPr>
          <w:sz w:val="28"/>
        </w:rPr>
        <w:t>дозирование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жидкостей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объёмов</w:t>
      </w:r>
      <w:r>
        <w:rPr>
          <w:b/>
          <w:sz w:val="28"/>
        </w:rPr>
        <w:t>»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5220"/>
        <w:gridCol w:w="1868"/>
        <w:gridCol w:w="1633"/>
      </w:tblGrid>
      <w:tr w:rsidR="008C7C5E" w14:paraId="265A3A61" w14:textId="77777777">
        <w:trPr>
          <w:trHeight w:val="1732"/>
        </w:trPr>
        <w:tc>
          <w:tcPr>
            <w:tcW w:w="845" w:type="dxa"/>
          </w:tcPr>
          <w:p w14:paraId="514D2328" w14:textId="77777777" w:rsidR="008C7C5E" w:rsidRDefault="008C7C5E">
            <w:pPr>
              <w:pStyle w:val="TableParagraph"/>
              <w:rPr>
                <w:b/>
                <w:sz w:val="26"/>
              </w:rPr>
            </w:pPr>
          </w:p>
          <w:p w14:paraId="174A8A5A" w14:textId="77777777" w:rsidR="008C7C5E" w:rsidRDefault="008C7C5E">
            <w:pPr>
              <w:pStyle w:val="TableParagraph"/>
              <w:rPr>
                <w:b/>
                <w:sz w:val="26"/>
              </w:rPr>
            </w:pPr>
          </w:p>
          <w:p w14:paraId="21AA69DA" w14:textId="77777777" w:rsidR="008C7C5E" w:rsidRDefault="00337D29">
            <w:pPr>
              <w:pStyle w:val="TableParagraph"/>
              <w:spacing w:before="152"/>
              <w:ind w:left="114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5220" w:type="dxa"/>
          </w:tcPr>
          <w:p w14:paraId="21AB8ACB" w14:textId="77777777" w:rsidR="008C7C5E" w:rsidRDefault="008C7C5E">
            <w:pPr>
              <w:pStyle w:val="TableParagraph"/>
              <w:rPr>
                <w:b/>
                <w:sz w:val="26"/>
              </w:rPr>
            </w:pPr>
          </w:p>
          <w:p w14:paraId="4CF842DF" w14:textId="77777777" w:rsidR="008C7C5E" w:rsidRDefault="008C7C5E">
            <w:pPr>
              <w:pStyle w:val="TableParagraph"/>
              <w:rPr>
                <w:b/>
                <w:sz w:val="26"/>
              </w:rPr>
            </w:pPr>
          </w:p>
          <w:p w14:paraId="6B2A3688" w14:textId="77777777" w:rsidR="008C7C5E" w:rsidRDefault="00337D29">
            <w:pPr>
              <w:pStyle w:val="TableParagraph"/>
              <w:spacing w:before="152"/>
              <w:ind w:left="110" w:right="97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Перечень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практических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действий</w:t>
            </w:r>
          </w:p>
        </w:tc>
        <w:tc>
          <w:tcPr>
            <w:tcW w:w="1868" w:type="dxa"/>
          </w:tcPr>
          <w:p w14:paraId="4D7AF139" w14:textId="77777777" w:rsidR="008C7C5E" w:rsidRDefault="008C7C5E">
            <w:pPr>
              <w:pStyle w:val="TableParagraph"/>
              <w:rPr>
                <w:b/>
                <w:sz w:val="26"/>
              </w:rPr>
            </w:pPr>
          </w:p>
          <w:p w14:paraId="0084EE41" w14:textId="77777777" w:rsidR="008C7C5E" w:rsidRDefault="008C7C5E">
            <w:pPr>
              <w:pStyle w:val="TableParagraph"/>
              <w:spacing w:before="5"/>
              <w:rPr>
                <w:b/>
              </w:rPr>
            </w:pPr>
          </w:p>
          <w:p w14:paraId="06B4DF3A" w14:textId="77777777" w:rsidR="008C7C5E" w:rsidRDefault="00337D29">
            <w:pPr>
              <w:pStyle w:val="TableParagraph"/>
              <w:spacing w:before="1" w:line="352" w:lineRule="auto"/>
              <w:ind w:left="157" w:right="127" w:firstLine="417"/>
              <w:rPr>
                <w:b/>
                <w:sz w:val="23"/>
              </w:rPr>
            </w:pPr>
            <w:r>
              <w:rPr>
                <w:b/>
                <w:sz w:val="23"/>
              </w:rPr>
              <w:t>Форма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представления</w:t>
            </w:r>
          </w:p>
        </w:tc>
        <w:tc>
          <w:tcPr>
            <w:tcW w:w="1633" w:type="dxa"/>
          </w:tcPr>
          <w:p w14:paraId="63E45C9B" w14:textId="77777777" w:rsidR="008C7C5E" w:rsidRDefault="008C7C5E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4AC195EA" w14:textId="77777777" w:rsidR="008C7C5E" w:rsidRDefault="00337D29">
            <w:pPr>
              <w:pStyle w:val="TableParagraph"/>
              <w:spacing w:line="357" w:lineRule="auto"/>
              <w:ind w:left="162" w:right="145" w:hanging="3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Отметка о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выполнении</w:t>
            </w:r>
          </w:p>
          <w:p w14:paraId="7FA10DDE" w14:textId="77777777" w:rsidR="008C7C5E" w:rsidRDefault="008C7C5E">
            <w:pPr>
              <w:pStyle w:val="TableParagraph"/>
              <w:spacing w:before="2"/>
              <w:rPr>
                <w:b/>
                <w:sz w:val="21"/>
              </w:rPr>
            </w:pPr>
          </w:p>
          <w:p w14:paraId="609DF203" w14:textId="77777777" w:rsidR="008C7C5E" w:rsidRDefault="00337D29">
            <w:pPr>
              <w:pStyle w:val="TableParagraph"/>
              <w:ind w:left="454" w:right="444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Да/нет</w:t>
            </w:r>
          </w:p>
        </w:tc>
      </w:tr>
      <w:tr w:rsidR="008C7C5E" w14:paraId="53A4E6CC" w14:textId="77777777">
        <w:trPr>
          <w:trHeight w:val="695"/>
        </w:trPr>
        <w:tc>
          <w:tcPr>
            <w:tcW w:w="845" w:type="dxa"/>
          </w:tcPr>
          <w:p w14:paraId="6E7E542E" w14:textId="77777777" w:rsidR="008C7C5E" w:rsidRDefault="00337D29">
            <w:pPr>
              <w:pStyle w:val="TableParagraph"/>
              <w:spacing w:before="226"/>
              <w:ind w:left="9"/>
              <w:jc w:val="center"/>
              <w:rPr>
                <w:sz w:val="23"/>
              </w:rPr>
            </w:pPr>
            <w:r>
              <w:rPr>
                <w:sz w:val="23"/>
              </w:rPr>
              <w:t>1</w:t>
            </w:r>
          </w:p>
        </w:tc>
        <w:tc>
          <w:tcPr>
            <w:tcW w:w="5220" w:type="dxa"/>
          </w:tcPr>
          <w:p w14:paraId="7F706AB5" w14:textId="77777777" w:rsidR="008C7C5E" w:rsidRDefault="00337D29">
            <w:pPr>
              <w:pStyle w:val="TableParagraph"/>
              <w:spacing w:before="140"/>
              <w:ind w:left="110" w:right="102"/>
              <w:jc w:val="center"/>
              <w:rPr>
                <w:sz w:val="23"/>
              </w:rPr>
            </w:pPr>
            <w:r>
              <w:rPr>
                <w:sz w:val="23"/>
              </w:rPr>
              <w:t>Провести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обработку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рук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 гигиеническом уровне</w:t>
            </w:r>
          </w:p>
        </w:tc>
        <w:tc>
          <w:tcPr>
            <w:tcW w:w="1868" w:type="dxa"/>
          </w:tcPr>
          <w:p w14:paraId="16BAA7A7" w14:textId="77777777" w:rsidR="008C7C5E" w:rsidRDefault="00337D29">
            <w:pPr>
              <w:pStyle w:val="TableParagraph"/>
              <w:spacing w:line="256" w:lineRule="exact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11BE7BED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4A7907AF" w14:textId="77777777">
        <w:trPr>
          <w:trHeight w:val="695"/>
        </w:trPr>
        <w:tc>
          <w:tcPr>
            <w:tcW w:w="845" w:type="dxa"/>
          </w:tcPr>
          <w:p w14:paraId="783706AF" w14:textId="77777777" w:rsidR="008C7C5E" w:rsidRDefault="00337D29">
            <w:pPr>
              <w:pStyle w:val="TableParagraph"/>
              <w:spacing w:before="226"/>
              <w:ind w:left="9"/>
              <w:jc w:val="center"/>
              <w:rPr>
                <w:sz w:val="23"/>
              </w:rPr>
            </w:pPr>
            <w:r>
              <w:rPr>
                <w:sz w:val="23"/>
              </w:rPr>
              <w:t>2</w:t>
            </w:r>
          </w:p>
        </w:tc>
        <w:tc>
          <w:tcPr>
            <w:tcW w:w="5220" w:type="dxa"/>
          </w:tcPr>
          <w:p w14:paraId="72085AF6" w14:textId="77777777" w:rsidR="008C7C5E" w:rsidRDefault="00337D29">
            <w:pPr>
              <w:pStyle w:val="TableParagraph"/>
              <w:spacing w:before="145"/>
              <w:ind w:left="108" w:right="102"/>
              <w:jc w:val="center"/>
              <w:rPr>
                <w:sz w:val="23"/>
              </w:rPr>
            </w:pPr>
            <w:r>
              <w:rPr>
                <w:sz w:val="23"/>
              </w:rPr>
              <w:t>Надеть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индивидуальной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защиты</w:t>
            </w:r>
          </w:p>
        </w:tc>
        <w:tc>
          <w:tcPr>
            <w:tcW w:w="1868" w:type="dxa"/>
          </w:tcPr>
          <w:p w14:paraId="45968514" w14:textId="77777777" w:rsidR="008C7C5E" w:rsidRDefault="00337D29">
            <w:pPr>
              <w:pStyle w:val="TableParagraph"/>
              <w:spacing w:line="256" w:lineRule="exact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3A7C37E4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4AE80036" w14:textId="77777777">
        <w:trPr>
          <w:trHeight w:val="796"/>
        </w:trPr>
        <w:tc>
          <w:tcPr>
            <w:tcW w:w="845" w:type="dxa"/>
          </w:tcPr>
          <w:p w14:paraId="2028A6F5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5220" w:type="dxa"/>
          </w:tcPr>
          <w:p w14:paraId="5299CB70" w14:textId="77777777" w:rsidR="008C7C5E" w:rsidRDefault="00337D29">
            <w:pPr>
              <w:pStyle w:val="TableParagraph"/>
              <w:spacing w:line="261" w:lineRule="exact"/>
              <w:ind w:left="110" w:right="99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Подготовить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рабочее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место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для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процесса</w:t>
            </w:r>
          </w:p>
          <w:p w14:paraId="711E57A2" w14:textId="77777777" w:rsidR="008C7C5E" w:rsidRDefault="00337D29">
            <w:pPr>
              <w:pStyle w:val="TableParagraph"/>
              <w:spacing w:before="134"/>
              <w:ind w:left="110" w:right="98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дозирования</w:t>
            </w:r>
          </w:p>
        </w:tc>
        <w:tc>
          <w:tcPr>
            <w:tcW w:w="1868" w:type="dxa"/>
          </w:tcPr>
          <w:p w14:paraId="3414DAC9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1633" w:type="dxa"/>
          </w:tcPr>
          <w:p w14:paraId="1F1A3174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5BA20552" w14:textId="77777777">
        <w:trPr>
          <w:trHeight w:val="398"/>
        </w:trPr>
        <w:tc>
          <w:tcPr>
            <w:tcW w:w="845" w:type="dxa"/>
          </w:tcPr>
          <w:p w14:paraId="415D05FD" w14:textId="77777777" w:rsidR="008C7C5E" w:rsidRDefault="00337D29">
            <w:pPr>
              <w:pStyle w:val="TableParagraph"/>
              <w:spacing w:line="256" w:lineRule="exact"/>
              <w:ind w:left="110"/>
              <w:rPr>
                <w:sz w:val="23"/>
              </w:rPr>
            </w:pPr>
            <w:r>
              <w:rPr>
                <w:sz w:val="23"/>
              </w:rPr>
              <w:t>1.</w:t>
            </w:r>
          </w:p>
        </w:tc>
        <w:tc>
          <w:tcPr>
            <w:tcW w:w="5220" w:type="dxa"/>
          </w:tcPr>
          <w:p w14:paraId="28BB83BE" w14:textId="77777777" w:rsidR="008C7C5E" w:rsidRDefault="00337D29">
            <w:pPr>
              <w:pStyle w:val="TableParagraph"/>
              <w:spacing w:line="256" w:lineRule="exact"/>
              <w:ind w:left="105" w:right="102"/>
              <w:jc w:val="center"/>
              <w:rPr>
                <w:sz w:val="23"/>
              </w:rPr>
            </w:pPr>
            <w:r>
              <w:rPr>
                <w:sz w:val="23"/>
              </w:rPr>
              <w:t>Взять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дозатор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переменным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объемом</w:t>
            </w:r>
          </w:p>
        </w:tc>
        <w:tc>
          <w:tcPr>
            <w:tcW w:w="1868" w:type="dxa"/>
          </w:tcPr>
          <w:p w14:paraId="3CB9D8C8" w14:textId="77777777" w:rsidR="008C7C5E" w:rsidRDefault="00337D29">
            <w:pPr>
              <w:pStyle w:val="TableParagraph"/>
              <w:spacing w:line="256" w:lineRule="exact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40BE3272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4BF4609A" w14:textId="77777777">
        <w:trPr>
          <w:trHeight w:val="792"/>
        </w:trPr>
        <w:tc>
          <w:tcPr>
            <w:tcW w:w="845" w:type="dxa"/>
          </w:tcPr>
          <w:p w14:paraId="71B306AF" w14:textId="77777777" w:rsidR="008C7C5E" w:rsidRDefault="00337D29">
            <w:pPr>
              <w:pStyle w:val="TableParagraph"/>
              <w:spacing w:before="188"/>
              <w:ind w:left="110"/>
              <w:rPr>
                <w:sz w:val="23"/>
              </w:rPr>
            </w:pPr>
            <w:r>
              <w:rPr>
                <w:sz w:val="23"/>
              </w:rPr>
              <w:t>2.</w:t>
            </w:r>
          </w:p>
        </w:tc>
        <w:tc>
          <w:tcPr>
            <w:tcW w:w="5220" w:type="dxa"/>
          </w:tcPr>
          <w:p w14:paraId="7C1456FD" w14:textId="77777777" w:rsidR="008C7C5E" w:rsidRDefault="00337D29">
            <w:pPr>
              <w:pStyle w:val="TableParagraph"/>
              <w:spacing w:line="256" w:lineRule="exact"/>
              <w:ind w:left="110" w:right="95"/>
              <w:jc w:val="center"/>
              <w:rPr>
                <w:sz w:val="23"/>
              </w:rPr>
            </w:pPr>
            <w:r>
              <w:rPr>
                <w:sz w:val="23"/>
              </w:rPr>
              <w:t>Взять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наконечники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необходимые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заданного</w:t>
            </w:r>
          </w:p>
          <w:p w14:paraId="335A2C03" w14:textId="77777777" w:rsidR="008C7C5E" w:rsidRDefault="00337D29">
            <w:pPr>
              <w:pStyle w:val="TableParagraph"/>
              <w:spacing w:before="129"/>
              <w:ind w:left="110" w:right="97"/>
              <w:jc w:val="center"/>
              <w:rPr>
                <w:sz w:val="23"/>
              </w:rPr>
            </w:pPr>
            <w:r>
              <w:rPr>
                <w:sz w:val="23"/>
              </w:rPr>
              <w:t>объема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дозирования1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мл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 3,5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мл</w:t>
            </w:r>
          </w:p>
        </w:tc>
        <w:tc>
          <w:tcPr>
            <w:tcW w:w="1868" w:type="dxa"/>
          </w:tcPr>
          <w:p w14:paraId="25572B8F" w14:textId="77777777" w:rsidR="008C7C5E" w:rsidRDefault="00337D29">
            <w:pPr>
              <w:pStyle w:val="TableParagraph"/>
              <w:spacing w:before="188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1C2ED6D5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5F894B72" w14:textId="77777777">
        <w:trPr>
          <w:trHeight w:val="791"/>
        </w:trPr>
        <w:tc>
          <w:tcPr>
            <w:tcW w:w="845" w:type="dxa"/>
          </w:tcPr>
          <w:p w14:paraId="792AC8C3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5220" w:type="dxa"/>
          </w:tcPr>
          <w:p w14:paraId="7964D25A" w14:textId="77777777" w:rsidR="008C7C5E" w:rsidRDefault="00337D29">
            <w:pPr>
              <w:pStyle w:val="TableParagraph"/>
              <w:spacing w:line="261" w:lineRule="exact"/>
              <w:ind w:left="110" w:right="100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Провести</w:t>
            </w:r>
            <w:r>
              <w:rPr>
                <w:b/>
                <w:spacing w:val="-1"/>
                <w:sz w:val="23"/>
              </w:rPr>
              <w:t xml:space="preserve"> </w:t>
            </w:r>
            <w:r>
              <w:rPr>
                <w:b/>
                <w:sz w:val="23"/>
              </w:rPr>
              <w:t>процесс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дозирования</w:t>
            </w:r>
            <w:r>
              <w:rPr>
                <w:b/>
                <w:spacing w:val="-7"/>
                <w:sz w:val="23"/>
              </w:rPr>
              <w:t xml:space="preserve"> </w:t>
            </w:r>
            <w:r>
              <w:rPr>
                <w:b/>
                <w:sz w:val="23"/>
              </w:rPr>
              <w:t>и смешения</w:t>
            </w:r>
          </w:p>
          <w:p w14:paraId="2BE6CE18" w14:textId="77777777" w:rsidR="008C7C5E" w:rsidRDefault="00337D29">
            <w:pPr>
              <w:pStyle w:val="TableParagraph"/>
              <w:spacing w:before="134"/>
              <w:ind w:left="108" w:right="102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жидкостей</w:t>
            </w:r>
          </w:p>
        </w:tc>
        <w:tc>
          <w:tcPr>
            <w:tcW w:w="1868" w:type="dxa"/>
          </w:tcPr>
          <w:p w14:paraId="507D2AE3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1633" w:type="dxa"/>
          </w:tcPr>
          <w:p w14:paraId="6CE31AD5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48086963" w14:textId="77777777">
        <w:trPr>
          <w:trHeight w:val="1190"/>
        </w:trPr>
        <w:tc>
          <w:tcPr>
            <w:tcW w:w="845" w:type="dxa"/>
          </w:tcPr>
          <w:p w14:paraId="31204E2C" w14:textId="77777777" w:rsidR="008C7C5E" w:rsidRDefault="008C7C5E">
            <w:pPr>
              <w:pStyle w:val="TableParagraph"/>
              <w:spacing w:before="10"/>
              <w:rPr>
                <w:b/>
                <w:sz w:val="33"/>
              </w:rPr>
            </w:pPr>
          </w:p>
          <w:p w14:paraId="3F63CE31" w14:textId="77777777" w:rsidR="008C7C5E" w:rsidRDefault="00337D29"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3.</w:t>
            </w:r>
          </w:p>
        </w:tc>
        <w:tc>
          <w:tcPr>
            <w:tcW w:w="5220" w:type="dxa"/>
          </w:tcPr>
          <w:p w14:paraId="72EA1054" w14:textId="77777777" w:rsidR="008C7C5E" w:rsidRDefault="00337D29">
            <w:pPr>
              <w:pStyle w:val="TableParagraph"/>
              <w:spacing w:line="362" w:lineRule="auto"/>
              <w:ind w:left="110" w:right="102"/>
              <w:jc w:val="center"/>
              <w:rPr>
                <w:sz w:val="23"/>
              </w:rPr>
            </w:pPr>
            <w:r>
              <w:rPr>
                <w:sz w:val="23"/>
              </w:rPr>
              <w:t>Закрепить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наконечник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подходящего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объема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дозирования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мл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раствора,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находящийся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</w:p>
          <w:p w14:paraId="18816140" w14:textId="77777777" w:rsidR="008C7C5E" w:rsidRDefault="00337D29">
            <w:pPr>
              <w:pStyle w:val="TableParagraph"/>
              <w:spacing w:line="263" w:lineRule="exact"/>
              <w:ind w:left="110" w:right="96"/>
              <w:jc w:val="center"/>
              <w:rPr>
                <w:sz w:val="23"/>
              </w:rPr>
            </w:pPr>
            <w:r>
              <w:rPr>
                <w:sz w:val="23"/>
              </w:rPr>
              <w:t>штативе</w:t>
            </w:r>
          </w:p>
        </w:tc>
        <w:tc>
          <w:tcPr>
            <w:tcW w:w="1868" w:type="dxa"/>
          </w:tcPr>
          <w:p w14:paraId="367C9C1B" w14:textId="77777777" w:rsidR="008C7C5E" w:rsidRDefault="008C7C5E">
            <w:pPr>
              <w:pStyle w:val="TableParagraph"/>
              <w:spacing w:before="10"/>
              <w:rPr>
                <w:b/>
                <w:sz w:val="33"/>
              </w:rPr>
            </w:pPr>
          </w:p>
          <w:p w14:paraId="657D9910" w14:textId="77777777" w:rsidR="008C7C5E" w:rsidRDefault="00337D29">
            <w:pPr>
              <w:pStyle w:val="TableParagraph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1E65F22D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5D3F3969" w14:textId="77777777">
        <w:trPr>
          <w:trHeight w:val="397"/>
        </w:trPr>
        <w:tc>
          <w:tcPr>
            <w:tcW w:w="845" w:type="dxa"/>
          </w:tcPr>
          <w:p w14:paraId="05BFC7EC" w14:textId="77777777" w:rsidR="008C7C5E" w:rsidRDefault="00337D29">
            <w:pPr>
              <w:pStyle w:val="TableParagraph"/>
              <w:spacing w:line="256" w:lineRule="exact"/>
              <w:ind w:left="110"/>
              <w:rPr>
                <w:sz w:val="23"/>
              </w:rPr>
            </w:pPr>
            <w:r>
              <w:rPr>
                <w:sz w:val="23"/>
              </w:rPr>
              <w:t>4.</w:t>
            </w:r>
          </w:p>
        </w:tc>
        <w:tc>
          <w:tcPr>
            <w:tcW w:w="5220" w:type="dxa"/>
          </w:tcPr>
          <w:p w14:paraId="29654AC1" w14:textId="77777777" w:rsidR="008C7C5E" w:rsidRDefault="00337D29">
            <w:pPr>
              <w:pStyle w:val="TableParagraph"/>
              <w:spacing w:line="256" w:lineRule="exact"/>
              <w:ind w:left="107" w:right="102"/>
              <w:jc w:val="center"/>
              <w:rPr>
                <w:sz w:val="23"/>
              </w:rPr>
            </w:pPr>
            <w:r>
              <w:rPr>
                <w:sz w:val="23"/>
              </w:rPr>
              <w:t>Выставить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дозаторе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необходимый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объем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мл</w:t>
            </w:r>
          </w:p>
        </w:tc>
        <w:tc>
          <w:tcPr>
            <w:tcW w:w="1868" w:type="dxa"/>
          </w:tcPr>
          <w:p w14:paraId="2DF1936C" w14:textId="77777777" w:rsidR="008C7C5E" w:rsidRDefault="00337D29">
            <w:pPr>
              <w:pStyle w:val="TableParagraph"/>
              <w:spacing w:line="256" w:lineRule="exact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27B170C0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285AA651" w14:textId="77777777">
        <w:trPr>
          <w:trHeight w:val="792"/>
        </w:trPr>
        <w:tc>
          <w:tcPr>
            <w:tcW w:w="845" w:type="dxa"/>
          </w:tcPr>
          <w:p w14:paraId="5D8A4BCE" w14:textId="77777777" w:rsidR="008C7C5E" w:rsidRDefault="00337D29">
            <w:pPr>
              <w:pStyle w:val="TableParagraph"/>
              <w:spacing w:before="188"/>
              <w:ind w:left="110"/>
              <w:rPr>
                <w:sz w:val="23"/>
              </w:rPr>
            </w:pPr>
            <w:r>
              <w:rPr>
                <w:sz w:val="23"/>
              </w:rPr>
              <w:t>5.</w:t>
            </w:r>
          </w:p>
        </w:tc>
        <w:tc>
          <w:tcPr>
            <w:tcW w:w="5220" w:type="dxa"/>
          </w:tcPr>
          <w:p w14:paraId="1D8B15CC" w14:textId="77777777" w:rsidR="008C7C5E" w:rsidRDefault="00337D29">
            <w:pPr>
              <w:pStyle w:val="TableParagraph"/>
              <w:spacing w:line="256" w:lineRule="exact"/>
              <w:ind w:left="105" w:right="102"/>
              <w:jc w:val="center"/>
              <w:rPr>
                <w:sz w:val="23"/>
              </w:rPr>
            </w:pPr>
            <w:r>
              <w:rPr>
                <w:sz w:val="23"/>
              </w:rPr>
              <w:t>Продемонстрировать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экспертам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дозатор,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готовый</w:t>
            </w:r>
          </w:p>
          <w:p w14:paraId="7BD00587" w14:textId="77777777" w:rsidR="008C7C5E" w:rsidRDefault="00337D29">
            <w:pPr>
              <w:pStyle w:val="TableParagraph"/>
              <w:spacing w:before="134"/>
              <w:ind w:left="103" w:right="102"/>
              <w:jc w:val="center"/>
              <w:rPr>
                <w:sz w:val="23"/>
              </w:rPr>
            </w:pPr>
            <w:r>
              <w:rPr>
                <w:sz w:val="23"/>
              </w:rPr>
              <w:t>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дозированию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объема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мл</w:t>
            </w:r>
          </w:p>
        </w:tc>
        <w:tc>
          <w:tcPr>
            <w:tcW w:w="1868" w:type="dxa"/>
          </w:tcPr>
          <w:p w14:paraId="767104C0" w14:textId="77777777" w:rsidR="008C7C5E" w:rsidRDefault="00337D29">
            <w:pPr>
              <w:pStyle w:val="TableParagraph"/>
              <w:spacing w:line="256" w:lineRule="exact"/>
              <w:ind w:left="324" w:right="316"/>
              <w:jc w:val="center"/>
              <w:rPr>
                <w:sz w:val="23"/>
              </w:rPr>
            </w:pPr>
            <w:r>
              <w:rPr>
                <w:sz w:val="23"/>
              </w:rPr>
              <w:t>Выполнить/</w:t>
            </w:r>
          </w:p>
          <w:p w14:paraId="68D02B90" w14:textId="77777777" w:rsidR="008C7C5E" w:rsidRDefault="00337D29">
            <w:pPr>
              <w:pStyle w:val="TableParagraph"/>
              <w:spacing w:before="134"/>
              <w:ind w:left="323" w:right="316"/>
              <w:jc w:val="center"/>
              <w:rPr>
                <w:sz w:val="23"/>
              </w:rPr>
            </w:pPr>
            <w:r>
              <w:rPr>
                <w:sz w:val="23"/>
              </w:rPr>
              <w:t>Сказать</w:t>
            </w:r>
          </w:p>
        </w:tc>
        <w:tc>
          <w:tcPr>
            <w:tcW w:w="1633" w:type="dxa"/>
          </w:tcPr>
          <w:p w14:paraId="15243039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723A4956" w14:textId="77777777">
        <w:trPr>
          <w:trHeight w:val="398"/>
        </w:trPr>
        <w:tc>
          <w:tcPr>
            <w:tcW w:w="845" w:type="dxa"/>
          </w:tcPr>
          <w:p w14:paraId="38AB4053" w14:textId="77777777" w:rsidR="008C7C5E" w:rsidRDefault="00337D29">
            <w:pPr>
              <w:pStyle w:val="TableParagraph"/>
              <w:spacing w:line="261" w:lineRule="exact"/>
              <w:ind w:left="110"/>
              <w:rPr>
                <w:sz w:val="23"/>
              </w:rPr>
            </w:pPr>
            <w:r>
              <w:rPr>
                <w:sz w:val="23"/>
              </w:rPr>
              <w:t>6.</w:t>
            </w:r>
          </w:p>
        </w:tc>
        <w:tc>
          <w:tcPr>
            <w:tcW w:w="5220" w:type="dxa"/>
          </w:tcPr>
          <w:p w14:paraId="1CCF9442" w14:textId="77777777" w:rsidR="008C7C5E" w:rsidRDefault="00337D29">
            <w:pPr>
              <w:pStyle w:val="TableParagraph"/>
              <w:spacing w:line="261" w:lineRule="exact"/>
              <w:ind w:left="103" w:right="102"/>
              <w:jc w:val="center"/>
              <w:rPr>
                <w:sz w:val="23"/>
              </w:rPr>
            </w:pPr>
            <w:r>
              <w:rPr>
                <w:sz w:val="23"/>
              </w:rPr>
              <w:t>Нажать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операционную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кнопку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первого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упора</w:t>
            </w:r>
          </w:p>
        </w:tc>
        <w:tc>
          <w:tcPr>
            <w:tcW w:w="1868" w:type="dxa"/>
          </w:tcPr>
          <w:p w14:paraId="6277753A" w14:textId="77777777" w:rsidR="008C7C5E" w:rsidRDefault="00337D29">
            <w:pPr>
              <w:pStyle w:val="TableParagraph"/>
              <w:spacing w:line="261" w:lineRule="exact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1BD91654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00FAC69E" w14:textId="77777777">
        <w:trPr>
          <w:trHeight w:val="796"/>
        </w:trPr>
        <w:tc>
          <w:tcPr>
            <w:tcW w:w="845" w:type="dxa"/>
          </w:tcPr>
          <w:p w14:paraId="411C6A9E" w14:textId="77777777" w:rsidR="008C7C5E" w:rsidRDefault="00337D29">
            <w:pPr>
              <w:pStyle w:val="TableParagraph"/>
              <w:spacing w:before="193"/>
              <w:ind w:left="110"/>
              <w:rPr>
                <w:sz w:val="23"/>
              </w:rPr>
            </w:pPr>
            <w:r>
              <w:rPr>
                <w:sz w:val="23"/>
              </w:rPr>
              <w:t>7.</w:t>
            </w:r>
          </w:p>
        </w:tc>
        <w:tc>
          <w:tcPr>
            <w:tcW w:w="5220" w:type="dxa"/>
          </w:tcPr>
          <w:p w14:paraId="7A330B55" w14:textId="77777777" w:rsidR="008C7C5E" w:rsidRDefault="00337D29">
            <w:pPr>
              <w:pStyle w:val="TableParagraph"/>
              <w:spacing w:line="256" w:lineRule="exact"/>
              <w:ind w:left="532"/>
              <w:rPr>
                <w:sz w:val="23"/>
              </w:rPr>
            </w:pPr>
            <w:r>
              <w:rPr>
                <w:sz w:val="23"/>
              </w:rPr>
              <w:t>Погрузить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наконечник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раствор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</w:p>
          <w:p w14:paraId="1346B737" w14:textId="77777777" w:rsidR="008C7C5E" w:rsidRDefault="00337D29">
            <w:pPr>
              <w:pStyle w:val="TableParagraph"/>
              <w:spacing w:before="134"/>
              <w:ind w:left="484"/>
              <w:rPr>
                <w:sz w:val="23"/>
              </w:rPr>
            </w:pPr>
            <w:r>
              <w:rPr>
                <w:sz w:val="23"/>
              </w:rPr>
              <w:t>медленно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отпустить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операционную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кнопку</w:t>
            </w:r>
          </w:p>
        </w:tc>
        <w:tc>
          <w:tcPr>
            <w:tcW w:w="1868" w:type="dxa"/>
          </w:tcPr>
          <w:p w14:paraId="1AEF6BDC" w14:textId="77777777" w:rsidR="008C7C5E" w:rsidRDefault="00337D29">
            <w:pPr>
              <w:pStyle w:val="TableParagraph"/>
              <w:spacing w:before="193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6E099735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</w:tbl>
    <w:p w14:paraId="2FA24057" w14:textId="77777777" w:rsidR="008C7C5E" w:rsidRDefault="008C7C5E">
      <w:pPr>
        <w:rPr>
          <w:sz w:val="24"/>
        </w:rPr>
        <w:sectPr w:rsidR="008C7C5E">
          <w:pgSz w:w="11910" w:h="16840"/>
          <w:pgMar w:top="1040" w:right="72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5220"/>
        <w:gridCol w:w="1868"/>
        <w:gridCol w:w="1633"/>
      </w:tblGrid>
      <w:tr w:rsidR="008C7C5E" w14:paraId="4462AFAA" w14:textId="77777777">
        <w:trPr>
          <w:trHeight w:val="1732"/>
        </w:trPr>
        <w:tc>
          <w:tcPr>
            <w:tcW w:w="845" w:type="dxa"/>
          </w:tcPr>
          <w:p w14:paraId="7E8B1222" w14:textId="77777777" w:rsidR="008C7C5E" w:rsidRDefault="008C7C5E">
            <w:pPr>
              <w:pStyle w:val="TableParagraph"/>
              <w:rPr>
                <w:b/>
                <w:sz w:val="26"/>
              </w:rPr>
            </w:pPr>
          </w:p>
          <w:p w14:paraId="3843A776" w14:textId="77777777" w:rsidR="008C7C5E" w:rsidRDefault="008C7C5E">
            <w:pPr>
              <w:pStyle w:val="TableParagraph"/>
              <w:spacing w:before="8"/>
              <w:rPr>
                <w:b/>
                <w:sz w:val="38"/>
              </w:rPr>
            </w:pPr>
          </w:p>
          <w:p w14:paraId="167C3AE7" w14:textId="77777777" w:rsidR="008C7C5E" w:rsidRDefault="00337D29">
            <w:pPr>
              <w:pStyle w:val="TableParagraph"/>
              <w:ind w:left="114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5220" w:type="dxa"/>
          </w:tcPr>
          <w:p w14:paraId="36EC6C03" w14:textId="77777777" w:rsidR="008C7C5E" w:rsidRDefault="008C7C5E">
            <w:pPr>
              <w:pStyle w:val="TableParagraph"/>
              <w:rPr>
                <w:b/>
                <w:sz w:val="26"/>
              </w:rPr>
            </w:pPr>
          </w:p>
          <w:p w14:paraId="26F87C7E" w14:textId="77777777" w:rsidR="008C7C5E" w:rsidRDefault="008C7C5E">
            <w:pPr>
              <w:pStyle w:val="TableParagraph"/>
              <w:spacing w:before="8"/>
              <w:rPr>
                <w:b/>
                <w:sz w:val="38"/>
              </w:rPr>
            </w:pPr>
          </w:p>
          <w:p w14:paraId="25CCB99A" w14:textId="77777777" w:rsidR="008C7C5E" w:rsidRDefault="00337D29">
            <w:pPr>
              <w:pStyle w:val="TableParagraph"/>
              <w:ind w:left="110" w:right="97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Перечень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практических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действий</w:t>
            </w:r>
          </w:p>
        </w:tc>
        <w:tc>
          <w:tcPr>
            <w:tcW w:w="1868" w:type="dxa"/>
          </w:tcPr>
          <w:p w14:paraId="39F91BE4" w14:textId="77777777" w:rsidR="008C7C5E" w:rsidRDefault="008C7C5E">
            <w:pPr>
              <w:pStyle w:val="TableParagraph"/>
              <w:rPr>
                <w:b/>
                <w:sz w:val="26"/>
              </w:rPr>
            </w:pPr>
          </w:p>
          <w:p w14:paraId="24AFD697" w14:textId="77777777" w:rsidR="008C7C5E" w:rsidRDefault="008C7C5E">
            <w:pPr>
              <w:pStyle w:val="TableParagraph"/>
              <w:rPr>
                <w:b/>
              </w:rPr>
            </w:pPr>
          </w:p>
          <w:p w14:paraId="08C833C1" w14:textId="77777777" w:rsidR="008C7C5E" w:rsidRDefault="00337D29">
            <w:pPr>
              <w:pStyle w:val="TableParagraph"/>
              <w:spacing w:line="352" w:lineRule="auto"/>
              <w:ind w:left="157" w:right="127" w:firstLine="417"/>
              <w:rPr>
                <w:b/>
                <w:sz w:val="23"/>
              </w:rPr>
            </w:pPr>
            <w:r>
              <w:rPr>
                <w:b/>
                <w:sz w:val="23"/>
              </w:rPr>
              <w:t>Форма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представления</w:t>
            </w:r>
          </w:p>
        </w:tc>
        <w:tc>
          <w:tcPr>
            <w:tcW w:w="1633" w:type="dxa"/>
          </w:tcPr>
          <w:p w14:paraId="03761EE0" w14:textId="77777777" w:rsidR="008C7C5E" w:rsidRDefault="00337D29">
            <w:pPr>
              <w:pStyle w:val="TableParagraph"/>
              <w:spacing w:before="231" w:line="357" w:lineRule="auto"/>
              <w:ind w:left="162" w:right="145" w:hanging="3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Отметка о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выполнении</w:t>
            </w:r>
          </w:p>
          <w:p w14:paraId="658B2DD9" w14:textId="77777777" w:rsidR="008C7C5E" w:rsidRDefault="008C7C5E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276AB9B2" w14:textId="77777777" w:rsidR="008C7C5E" w:rsidRDefault="00337D29">
            <w:pPr>
              <w:pStyle w:val="TableParagraph"/>
              <w:ind w:left="454" w:right="444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Да/нет</w:t>
            </w:r>
          </w:p>
        </w:tc>
      </w:tr>
      <w:tr w:rsidR="008C7C5E" w14:paraId="51068F70" w14:textId="77777777">
        <w:trPr>
          <w:trHeight w:val="791"/>
        </w:trPr>
        <w:tc>
          <w:tcPr>
            <w:tcW w:w="845" w:type="dxa"/>
          </w:tcPr>
          <w:p w14:paraId="18F9E9F9" w14:textId="77777777" w:rsidR="008C7C5E" w:rsidRDefault="00337D29">
            <w:pPr>
              <w:pStyle w:val="TableParagraph"/>
              <w:spacing w:before="183"/>
              <w:ind w:left="110"/>
              <w:rPr>
                <w:sz w:val="23"/>
              </w:rPr>
            </w:pPr>
            <w:r>
              <w:rPr>
                <w:sz w:val="23"/>
              </w:rPr>
              <w:t>8.</w:t>
            </w:r>
          </w:p>
        </w:tc>
        <w:tc>
          <w:tcPr>
            <w:tcW w:w="5220" w:type="dxa"/>
          </w:tcPr>
          <w:p w14:paraId="4691A76F" w14:textId="77777777" w:rsidR="008C7C5E" w:rsidRDefault="00337D29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Вынуть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наконечник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жидкости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коснуться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им</w:t>
            </w:r>
          </w:p>
          <w:p w14:paraId="5CD12D15" w14:textId="77777777" w:rsidR="008C7C5E" w:rsidRDefault="00337D29">
            <w:pPr>
              <w:pStyle w:val="TableParagraph"/>
              <w:spacing w:before="134"/>
              <w:ind w:left="143"/>
              <w:rPr>
                <w:sz w:val="23"/>
              </w:rPr>
            </w:pPr>
            <w:r>
              <w:rPr>
                <w:sz w:val="23"/>
              </w:rPr>
              <w:t>стенки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пробирки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для удаления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излишка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жидкости</w:t>
            </w:r>
          </w:p>
        </w:tc>
        <w:tc>
          <w:tcPr>
            <w:tcW w:w="1868" w:type="dxa"/>
          </w:tcPr>
          <w:p w14:paraId="5FBB5DB6" w14:textId="77777777" w:rsidR="008C7C5E" w:rsidRDefault="00337D29">
            <w:pPr>
              <w:pStyle w:val="TableParagraph"/>
              <w:spacing w:before="183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3206FC37" w14:textId="77777777" w:rsidR="008C7C5E" w:rsidRDefault="008C7C5E">
            <w:pPr>
              <w:pStyle w:val="TableParagraph"/>
            </w:pPr>
          </w:p>
        </w:tc>
      </w:tr>
      <w:tr w:rsidR="008C7C5E" w14:paraId="6E546C72" w14:textId="77777777">
        <w:trPr>
          <w:trHeight w:val="1190"/>
        </w:trPr>
        <w:tc>
          <w:tcPr>
            <w:tcW w:w="845" w:type="dxa"/>
          </w:tcPr>
          <w:p w14:paraId="03B9A424" w14:textId="77777777" w:rsidR="008C7C5E" w:rsidRDefault="008C7C5E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03DAB480" w14:textId="77777777" w:rsidR="008C7C5E" w:rsidRDefault="00337D29"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9.</w:t>
            </w:r>
          </w:p>
        </w:tc>
        <w:tc>
          <w:tcPr>
            <w:tcW w:w="5220" w:type="dxa"/>
          </w:tcPr>
          <w:p w14:paraId="784B478C" w14:textId="77777777" w:rsidR="008C7C5E" w:rsidRDefault="00337D29">
            <w:pPr>
              <w:pStyle w:val="TableParagraph"/>
              <w:spacing w:line="251" w:lineRule="exact"/>
              <w:ind w:left="201" w:hanging="54"/>
              <w:rPr>
                <w:sz w:val="23"/>
              </w:rPr>
            </w:pPr>
            <w:r>
              <w:rPr>
                <w:sz w:val="23"/>
              </w:rPr>
              <w:t>Выдать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набранную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жидкость аккуратно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стенке</w:t>
            </w:r>
          </w:p>
          <w:p w14:paraId="7B04B6C6" w14:textId="77777777" w:rsidR="008C7C5E" w:rsidRDefault="00337D29">
            <w:pPr>
              <w:pStyle w:val="TableParagraph"/>
              <w:spacing w:line="400" w:lineRule="atLeast"/>
              <w:ind w:left="1766" w:right="186" w:hanging="1566"/>
              <w:rPr>
                <w:sz w:val="23"/>
              </w:rPr>
            </w:pP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пробирку,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плавно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нажав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операционную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кнопку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первого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упора</w:t>
            </w:r>
          </w:p>
        </w:tc>
        <w:tc>
          <w:tcPr>
            <w:tcW w:w="1868" w:type="dxa"/>
          </w:tcPr>
          <w:p w14:paraId="7EE4BFF0" w14:textId="77777777" w:rsidR="008C7C5E" w:rsidRDefault="008C7C5E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28A45DB0" w14:textId="77777777" w:rsidR="008C7C5E" w:rsidRDefault="00337D29">
            <w:pPr>
              <w:pStyle w:val="TableParagraph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44AAFA62" w14:textId="77777777" w:rsidR="008C7C5E" w:rsidRDefault="008C7C5E">
            <w:pPr>
              <w:pStyle w:val="TableParagraph"/>
            </w:pPr>
          </w:p>
        </w:tc>
      </w:tr>
      <w:tr w:rsidR="008C7C5E" w14:paraId="02633CA9" w14:textId="77777777">
        <w:trPr>
          <w:trHeight w:val="398"/>
        </w:trPr>
        <w:tc>
          <w:tcPr>
            <w:tcW w:w="845" w:type="dxa"/>
          </w:tcPr>
          <w:p w14:paraId="37D1525E" w14:textId="77777777" w:rsidR="008C7C5E" w:rsidRDefault="00337D29">
            <w:pPr>
              <w:pStyle w:val="TableParagraph"/>
              <w:spacing w:line="251" w:lineRule="exact"/>
              <w:ind w:left="110"/>
              <w:rPr>
                <w:sz w:val="23"/>
              </w:rPr>
            </w:pPr>
            <w:r>
              <w:rPr>
                <w:sz w:val="23"/>
              </w:rPr>
              <w:t>10.</w:t>
            </w:r>
          </w:p>
        </w:tc>
        <w:tc>
          <w:tcPr>
            <w:tcW w:w="5220" w:type="dxa"/>
          </w:tcPr>
          <w:p w14:paraId="7451AAD9" w14:textId="77777777" w:rsidR="008C7C5E" w:rsidRDefault="00337D29">
            <w:pPr>
              <w:pStyle w:val="TableParagraph"/>
              <w:spacing w:line="251" w:lineRule="exact"/>
              <w:ind w:left="105" w:right="102"/>
              <w:jc w:val="center"/>
              <w:rPr>
                <w:sz w:val="23"/>
              </w:rPr>
            </w:pPr>
            <w:r>
              <w:rPr>
                <w:sz w:val="23"/>
              </w:rPr>
              <w:t>Вынуть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наконечник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резервуара</w:t>
            </w:r>
          </w:p>
        </w:tc>
        <w:tc>
          <w:tcPr>
            <w:tcW w:w="1868" w:type="dxa"/>
          </w:tcPr>
          <w:p w14:paraId="7C144AB4" w14:textId="77777777" w:rsidR="008C7C5E" w:rsidRDefault="00337D29">
            <w:pPr>
              <w:pStyle w:val="TableParagraph"/>
              <w:spacing w:line="251" w:lineRule="exact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3182CF9B" w14:textId="77777777" w:rsidR="008C7C5E" w:rsidRDefault="008C7C5E">
            <w:pPr>
              <w:pStyle w:val="TableParagraph"/>
            </w:pPr>
          </w:p>
        </w:tc>
      </w:tr>
      <w:tr w:rsidR="008C7C5E" w14:paraId="753CF3A7" w14:textId="77777777">
        <w:trPr>
          <w:trHeight w:val="792"/>
        </w:trPr>
        <w:tc>
          <w:tcPr>
            <w:tcW w:w="845" w:type="dxa"/>
          </w:tcPr>
          <w:p w14:paraId="341AE095" w14:textId="77777777" w:rsidR="008C7C5E" w:rsidRDefault="00337D29">
            <w:pPr>
              <w:pStyle w:val="TableParagraph"/>
              <w:spacing w:before="183"/>
              <w:ind w:left="110"/>
              <w:rPr>
                <w:sz w:val="23"/>
              </w:rPr>
            </w:pPr>
            <w:r>
              <w:rPr>
                <w:sz w:val="23"/>
              </w:rPr>
              <w:t>11.</w:t>
            </w:r>
          </w:p>
        </w:tc>
        <w:tc>
          <w:tcPr>
            <w:tcW w:w="5220" w:type="dxa"/>
          </w:tcPr>
          <w:p w14:paraId="06268F06" w14:textId="77777777" w:rsidR="008C7C5E" w:rsidRDefault="00337D29">
            <w:pPr>
              <w:pStyle w:val="TableParagraph"/>
              <w:spacing w:line="251" w:lineRule="exact"/>
              <w:ind w:left="110" w:right="100"/>
              <w:jc w:val="center"/>
              <w:rPr>
                <w:sz w:val="23"/>
              </w:rPr>
            </w:pPr>
            <w:r>
              <w:rPr>
                <w:sz w:val="23"/>
              </w:rPr>
              <w:t>Нажать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операционную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кнопку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второго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упора</w:t>
            </w:r>
          </w:p>
          <w:p w14:paraId="104989F6" w14:textId="77777777" w:rsidR="008C7C5E" w:rsidRDefault="00337D29">
            <w:pPr>
              <w:pStyle w:val="TableParagraph"/>
              <w:spacing w:before="134"/>
              <w:ind w:left="110" w:right="102"/>
              <w:jc w:val="center"/>
              <w:rPr>
                <w:sz w:val="23"/>
              </w:rPr>
            </w:pPr>
            <w:r>
              <w:rPr>
                <w:sz w:val="23"/>
              </w:rPr>
              <w:t>через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секунду</w:t>
            </w:r>
          </w:p>
        </w:tc>
        <w:tc>
          <w:tcPr>
            <w:tcW w:w="1868" w:type="dxa"/>
          </w:tcPr>
          <w:p w14:paraId="703E5F5B" w14:textId="77777777" w:rsidR="008C7C5E" w:rsidRDefault="00337D29">
            <w:pPr>
              <w:pStyle w:val="TableParagraph"/>
              <w:spacing w:before="183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23DD20B8" w14:textId="77777777" w:rsidR="008C7C5E" w:rsidRDefault="008C7C5E">
            <w:pPr>
              <w:pStyle w:val="TableParagraph"/>
            </w:pPr>
          </w:p>
        </w:tc>
      </w:tr>
      <w:tr w:rsidR="008C7C5E" w14:paraId="54BDAC01" w14:textId="77777777">
        <w:trPr>
          <w:trHeight w:val="398"/>
        </w:trPr>
        <w:tc>
          <w:tcPr>
            <w:tcW w:w="845" w:type="dxa"/>
          </w:tcPr>
          <w:p w14:paraId="3E5C5271" w14:textId="77777777" w:rsidR="008C7C5E" w:rsidRDefault="00337D29">
            <w:pPr>
              <w:pStyle w:val="TableParagraph"/>
              <w:spacing w:line="251" w:lineRule="exact"/>
              <w:ind w:left="110"/>
              <w:rPr>
                <w:sz w:val="23"/>
              </w:rPr>
            </w:pPr>
            <w:r>
              <w:rPr>
                <w:sz w:val="23"/>
              </w:rPr>
              <w:t>12.</w:t>
            </w:r>
          </w:p>
        </w:tc>
        <w:tc>
          <w:tcPr>
            <w:tcW w:w="5220" w:type="dxa"/>
          </w:tcPr>
          <w:p w14:paraId="76D38DCB" w14:textId="77777777" w:rsidR="008C7C5E" w:rsidRDefault="00337D29">
            <w:pPr>
              <w:pStyle w:val="TableParagraph"/>
              <w:spacing w:line="251" w:lineRule="exact"/>
              <w:ind w:left="110" w:right="100"/>
              <w:jc w:val="center"/>
              <w:rPr>
                <w:sz w:val="23"/>
              </w:rPr>
            </w:pPr>
            <w:r>
              <w:rPr>
                <w:sz w:val="23"/>
              </w:rPr>
              <w:t>Отпустить операционную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кнопку</w:t>
            </w:r>
          </w:p>
        </w:tc>
        <w:tc>
          <w:tcPr>
            <w:tcW w:w="1868" w:type="dxa"/>
          </w:tcPr>
          <w:p w14:paraId="2CF38F4C" w14:textId="77777777" w:rsidR="008C7C5E" w:rsidRDefault="00337D29">
            <w:pPr>
              <w:pStyle w:val="TableParagraph"/>
              <w:spacing w:line="251" w:lineRule="exact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16CD157A" w14:textId="77777777" w:rsidR="008C7C5E" w:rsidRDefault="008C7C5E">
            <w:pPr>
              <w:pStyle w:val="TableParagraph"/>
            </w:pPr>
          </w:p>
        </w:tc>
      </w:tr>
      <w:tr w:rsidR="008C7C5E" w14:paraId="212D7799" w14:textId="77777777">
        <w:trPr>
          <w:trHeight w:val="791"/>
        </w:trPr>
        <w:tc>
          <w:tcPr>
            <w:tcW w:w="845" w:type="dxa"/>
          </w:tcPr>
          <w:p w14:paraId="0B7C9588" w14:textId="77777777" w:rsidR="008C7C5E" w:rsidRDefault="00337D29">
            <w:pPr>
              <w:pStyle w:val="TableParagraph"/>
              <w:spacing w:before="183"/>
              <w:ind w:left="110"/>
              <w:rPr>
                <w:sz w:val="23"/>
              </w:rPr>
            </w:pPr>
            <w:r>
              <w:rPr>
                <w:sz w:val="23"/>
              </w:rPr>
              <w:t>13.</w:t>
            </w:r>
          </w:p>
        </w:tc>
        <w:tc>
          <w:tcPr>
            <w:tcW w:w="5220" w:type="dxa"/>
          </w:tcPr>
          <w:p w14:paraId="45813CDA" w14:textId="77777777" w:rsidR="008C7C5E" w:rsidRDefault="00337D29">
            <w:pPr>
              <w:pStyle w:val="TableParagraph"/>
              <w:spacing w:line="251" w:lineRule="exact"/>
              <w:ind w:left="105" w:right="102"/>
              <w:jc w:val="center"/>
              <w:rPr>
                <w:sz w:val="23"/>
              </w:rPr>
            </w:pPr>
            <w:r>
              <w:rPr>
                <w:sz w:val="23"/>
              </w:rPr>
              <w:t>Сбросить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наконечник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контейнер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для отходов</w:t>
            </w:r>
          </w:p>
          <w:p w14:paraId="0A0844C0" w14:textId="77777777" w:rsidR="008C7C5E" w:rsidRDefault="00337D29">
            <w:pPr>
              <w:pStyle w:val="TableParagraph"/>
              <w:spacing w:before="134"/>
              <w:ind w:left="110" w:right="97"/>
              <w:jc w:val="center"/>
              <w:rPr>
                <w:sz w:val="23"/>
              </w:rPr>
            </w:pPr>
            <w:r>
              <w:rPr>
                <w:sz w:val="23"/>
              </w:rPr>
              <w:t>класса «Б»</w:t>
            </w:r>
          </w:p>
        </w:tc>
        <w:tc>
          <w:tcPr>
            <w:tcW w:w="1868" w:type="dxa"/>
          </w:tcPr>
          <w:p w14:paraId="7A422D26" w14:textId="77777777" w:rsidR="008C7C5E" w:rsidRDefault="00337D29">
            <w:pPr>
              <w:pStyle w:val="TableParagraph"/>
              <w:spacing w:before="183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57CAFBDF" w14:textId="77777777" w:rsidR="008C7C5E" w:rsidRDefault="008C7C5E">
            <w:pPr>
              <w:pStyle w:val="TableParagraph"/>
            </w:pPr>
          </w:p>
        </w:tc>
      </w:tr>
      <w:tr w:rsidR="008C7C5E" w14:paraId="144F726C" w14:textId="77777777">
        <w:trPr>
          <w:trHeight w:val="1190"/>
        </w:trPr>
        <w:tc>
          <w:tcPr>
            <w:tcW w:w="845" w:type="dxa"/>
          </w:tcPr>
          <w:p w14:paraId="6851FD66" w14:textId="77777777" w:rsidR="008C7C5E" w:rsidRDefault="008C7C5E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2C732393" w14:textId="77777777" w:rsidR="008C7C5E" w:rsidRDefault="00337D29"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14.</w:t>
            </w:r>
          </w:p>
        </w:tc>
        <w:tc>
          <w:tcPr>
            <w:tcW w:w="5220" w:type="dxa"/>
          </w:tcPr>
          <w:p w14:paraId="582878FF" w14:textId="77777777" w:rsidR="008C7C5E" w:rsidRDefault="00337D29">
            <w:pPr>
              <w:pStyle w:val="TableParagraph"/>
              <w:spacing w:line="357" w:lineRule="auto"/>
              <w:ind w:left="110" w:right="102"/>
              <w:jc w:val="center"/>
              <w:rPr>
                <w:sz w:val="23"/>
              </w:rPr>
            </w:pPr>
            <w:r>
              <w:rPr>
                <w:sz w:val="23"/>
              </w:rPr>
              <w:t>Закрепить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наконечник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подходящего</w:t>
            </w:r>
            <w:r>
              <w:rPr>
                <w:spacing w:val="-9"/>
                <w:sz w:val="23"/>
              </w:rPr>
              <w:t xml:space="preserve"> </w:t>
            </w:r>
            <w:r>
              <w:rPr>
                <w:sz w:val="23"/>
              </w:rPr>
              <w:t>объема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дозирования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3,5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мл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раствора,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находящийся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</w:p>
          <w:p w14:paraId="23B6AA20" w14:textId="77777777" w:rsidR="008C7C5E" w:rsidRDefault="00337D29">
            <w:pPr>
              <w:pStyle w:val="TableParagraph"/>
              <w:ind w:left="110" w:right="96"/>
              <w:jc w:val="center"/>
              <w:rPr>
                <w:sz w:val="23"/>
              </w:rPr>
            </w:pPr>
            <w:r>
              <w:rPr>
                <w:sz w:val="23"/>
              </w:rPr>
              <w:t>штативе</w:t>
            </w:r>
          </w:p>
        </w:tc>
        <w:tc>
          <w:tcPr>
            <w:tcW w:w="1868" w:type="dxa"/>
          </w:tcPr>
          <w:p w14:paraId="31A95F26" w14:textId="77777777" w:rsidR="008C7C5E" w:rsidRDefault="008C7C5E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49B40042" w14:textId="77777777" w:rsidR="008C7C5E" w:rsidRDefault="00337D29">
            <w:pPr>
              <w:pStyle w:val="TableParagraph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197ABA72" w14:textId="77777777" w:rsidR="008C7C5E" w:rsidRDefault="008C7C5E">
            <w:pPr>
              <w:pStyle w:val="TableParagraph"/>
            </w:pPr>
          </w:p>
        </w:tc>
      </w:tr>
      <w:tr w:rsidR="008C7C5E" w14:paraId="69F89AB4" w14:textId="77777777">
        <w:trPr>
          <w:trHeight w:val="397"/>
        </w:trPr>
        <w:tc>
          <w:tcPr>
            <w:tcW w:w="845" w:type="dxa"/>
          </w:tcPr>
          <w:p w14:paraId="46E545E4" w14:textId="77777777" w:rsidR="008C7C5E" w:rsidRDefault="00337D29">
            <w:pPr>
              <w:pStyle w:val="TableParagraph"/>
              <w:spacing w:line="256" w:lineRule="exact"/>
              <w:ind w:left="110"/>
              <w:rPr>
                <w:sz w:val="23"/>
              </w:rPr>
            </w:pPr>
            <w:r>
              <w:rPr>
                <w:sz w:val="23"/>
              </w:rPr>
              <w:t>15.</w:t>
            </w:r>
          </w:p>
        </w:tc>
        <w:tc>
          <w:tcPr>
            <w:tcW w:w="5220" w:type="dxa"/>
          </w:tcPr>
          <w:p w14:paraId="64B71F8E" w14:textId="77777777" w:rsidR="008C7C5E" w:rsidRDefault="00337D29">
            <w:pPr>
              <w:pStyle w:val="TableParagraph"/>
              <w:spacing w:line="256" w:lineRule="exact"/>
              <w:ind w:left="110" w:right="102"/>
              <w:jc w:val="center"/>
              <w:rPr>
                <w:sz w:val="23"/>
              </w:rPr>
            </w:pPr>
            <w:r>
              <w:rPr>
                <w:sz w:val="23"/>
              </w:rPr>
              <w:t>Выставить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дозаторе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необходимый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объем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3,5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мл</w:t>
            </w:r>
          </w:p>
        </w:tc>
        <w:tc>
          <w:tcPr>
            <w:tcW w:w="1868" w:type="dxa"/>
          </w:tcPr>
          <w:p w14:paraId="604281B8" w14:textId="77777777" w:rsidR="008C7C5E" w:rsidRDefault="00337D29">
            <w:pPr>
              <w:pStyle w:val="TableParagraph"/>
              <w:spacing w:line="256" w:lineRule="exact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727768B3" w14:textId="77777777" w:rsidR="008C7C5E" w:rsidRDefault="008C7C5E">
            <w:pPr>
              <w:pStyle w:val="TableParagraph"/>
            </w:pPr>
          </w:p>
        </w:tc>
      </w:tr>
      <w:tr w:rsidR="008C7C5E" w14:paraId="6E86EE34" w14:textId="77777777">
        <w:trPr>
          <w:trHeight w:val="1190"/>
        </w:trPr>
        <w:tc>
          <w:tcPr>
            <w:tcW w:w="845" w:type="dxa"/>
          </w:tcPr>
          <w:p w14:paraId="0153D904" w14:textId="77777777" w:rsidR="008C7C5E" w:rsidRDefault="008C7C5E">
            <w:pPr>
              <w:pStyle w:val="TableParagraph"/>
              <w:spacing w:before="5"/>
              <w:rPr>
                <w:b/>
                <w:sz w:val="33"/>
              </w:rPr>
            </w:pPr>
          </w:p>
          <w:p w14:paraId="08B917F8" w14:textId="77777777" w:rsidR="008C7C5E" w:rsidRDefault="00337D29">
            <w:pPr>
              <w:pStyle w:val="TableParagraph"/>
              <w:ind w:left="110"/>
              <w:rPr>
                <w:sz w:val="23"/>
              </w:rPr>
            </w:pPr>
            <w:r>
              <w:rPr>
                <w:sz w:val="23"/>
              </w:rPr>
              <w:t>16.</w:t>
            </w:r>
          </w:p>
        </w:tc>
        <w:tc>
          <w:tcPr>
            <w:tcW w:w="5220" w:type="dxa"/>
          </w:tcPr>
          <w:p w14:paraId="3FD92A56" w14:textId="77777777" w:rsidR="008C7C5E" w:rsidRDefault="00337D29">
            <w:pPr>
              <w:pStyle w:val="TableParagraph"/>
              <w:spacing w:line="362" w:lineRule="auto"/>
              <w:ind w:left="1161" w:right="159" w:hanging="994"/>
              <w:rPr>
                <w:sz w:val="23"/>
              </w:rPr>
            </w:pPr>
            <w:r>
              <w:rPr>
                <w:sz w:val="23"/>
              </w:rPr>
              <w:t>Продемонстрировать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экспертам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дозатор,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готовый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дозированию объема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3,5 мл</w:t>
            </w:r>
          </w:p>
        </w:tc>
        <w:tc>
          <w:tcPr>
            <w:tcW w:w="1868" w:type="dxa"/>
          </w:tcPr>
          <w:p w14:paraId="0939EECA" w14:textId="77777777" w:rsidR="008C7C5E" w:rsidRDefault="00337D29">
            <w:pPr>
              <w:pStyle w:val="TableParagraph"/>
              <w:spacing w:before="188" w:line="357" w:lineRule="auto"/>
              <w:ind w:left="551" w:right="317" w:hanging="207"/>
              <w:rPr>
                <w:sz w:val="23"/>
              </w:rPr>
            </w:pPr>
            <w:r>
              <w:rPr>
                <w:sz w:val="23"/>
              </w:rPr>
              <w:t>Выполнить/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Сказать</w:t>
            </w:r>
          </w:p>
        </w:tc>
        <w:tc>
          <w:tcPr>
            <w:tcW w:w="1633" w:type="dxa"/>
          </w:tcPr>
          <w:p w14:paraId="0E8A6665" w14:textId="77777777" w:rsidR="008C7C5E" w:rsidRDefault="008C7C5E">
            <w:pPr>
              <w:pStyle w:val="TableParagraph"/>
            </w:pPr>
          </w:p>
        </w:tc>
      </w:tr>
      <w:tr w:rsidR="008C7C5E" w14:paraId="258DD8AA" w14:textId="77777777">
        <w:trPr>
          <w:trHeight w:val="398"/>
        </w:trPr>
        <w:tc>
          <w:tcPr>
            <w:tcW w:w="845" w:type="dxa"/>
          </w:tcPr>
          <w:p w14:paraId="496D45F7" w14:textId="77777777" w:rsidR="008C7C5E" w:rsidRDefault="00337D29">
            <w:pPr>
              <w:pStyle w:val="TableParagraph"/>
              <w:spacing w:line="251" w:lineRule="exact"/>
              <w:ind w:left="110"/>
              <w:rPr>
                <w:sz w:val="23"/>
              </w:rPr>
            </w:pPr>
            <w:r>
              <w:rPr>
                <w:sz w:val="23"/>
              </w:rPr>
              <w:t>17.</w:t>
            </w:r>
          </w:p>
        </w:tc>
        <w:tc>
          <w:tcPr>
            <w:tcW w:w="5220" w:type="dxa"/>
          </w:tcPr>
          <w:p w14:paraId="0021DEFD" w14:textId="77777777" w:rsidR="008C7C5E" w:rsidRDefault="00337D29">
            <w:pPr>
              <w:pStyle w:val="TableParagraph"/>
              <w:spacing w:line="251" w:lineRule="exact"/>
              <w:ind w:left="103" w:right="102"/>
              <w:jc w:val="center"/>
              <w:rPr>
                <w:sz w:val="23"/>
              </w:rPr>
            </w:pPr>
            <w:r>
              <w:rPr>
                <w:sz w:val="23"/>
              </w:rPr>
              <w:t>Нажать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операционную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кнопку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первого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упора</w:t>
            </w:r>
          </w:p>
        </w:tc>
        <w:tc>
          <w:tcPr>
            <w:tcW w:w="1868" w:type="dxa"/>
          </w:tcPr>
          <w:p w14:paraId="2E74439D" w14:textId="77777777" w:rsidR="008C7C5E" w:rsidRDefault="00337D29">
            <w:pPr>
              <w:pStyle w:val="TableParagraph"/>
              <w:spacing w:line="251" w:lineRule="exact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3D529E40" w14:textId="77777777" w:rsidR="008C7C5E" w:rsidRDefault="008C7C5E">
            <w:pPr>
              <w:pStyle w:val="TableParagraph"/>
            </w:pPr>
          </w:p>
        </w:tc>
      </w:tr>
      <w:tr w:rsidR="008C7C5E" w14:paraId="4488C72D" w14:textId="77777777">
        <w:trPr>
          <w:trHeight w:val="792"/>
        </w:trPr>
        <w:tc>
          <w:tcPr>
            <w:tcW w:w="845" w:type="dxa"/>
          </w:tcPr>
          <w:p w14:paraId="4DBDBC50" w14:textId="77777777" w:rsidR="008C7C5E" w:rsidRDefault="00337D29">
            <w:pPr>
              <w:pStyle w:val="TableParagraph"/>
              <w:spacing w:before="183"/>
              <w:ind w:left="110"/>
              <w:rPr>
                <w:sz w:val="23"/>
              </w:rPr>
            </w:pPr>
            <w:r>
              <w:rPr>
                <w:sz w:val="23"/>
              </w:rPr>
              <w:t>18.</w:t>
            </w:r>
          </w:p>
        </w:tc>
        <w:tc>
          <w:tcPr>
            <w:tcW w:w="5220" w:type="dxa"/>
          </w:tcPr>
          <w:p w14:paraId="02EE18A4" w14:textId="77777777" w:rsidR="008C7C5E" w:rsidRDefault="00337D29">
            <w:pPr>
              <w:pStyle w:val="TableParagraph"/>
              <w:spacing w:line="251" w:lineRule="exact"/>
              <w:ind w:left="532"/>
              <w:rPr>
                <w:sz w:val="23"/>
              </w:rPr>
            </w:pPr>
            <w:r>
              <w:rPr>
                <w:sz w:val="23"/>
              </w:rPr>
              <w:t>Погрузить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наконечник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раствор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1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см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</w:p>
          <w:p w14:paraId="0333FB50" w14:textId="77777777" w:rsidR="008C7C5E" w:rsidRDefault="00337D29">
            <w:pPr>
              <w:pStyle w:val="TableParagraph"/>
              <w:spacing w:before="134"/>
              <w:ind w:left="484"/>
              <w:rPr>
                <w:sz w:val="23"/>
              </w:rPr>
            </w:pPr>
            <w:r>
              <w:rPr>
                <w:sz w:val="23"/>
              </w:rPr>
              <w:t>медленно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отпустить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операционную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кнопку</w:t>
            </w:r>
          </w:p>
        </w:tc>
        <w:tc>
          <w:tcPr>
            <w:tcW w:w="1868" w:type="dxa"/>
          </w:tcPr>
          <w:p w14:paraId="7C3CD439" w14:textId="77777777" w:rsidR="008C7C5E" w:rsidRDefault="00337D29">
            <w:pPr>
              <w:pStyle w:val="TableParagraph"/>
              <w:spacing w:before="183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44A68D55" w14:textId="77777777" w:rsidR="008C7C5E" w:rsidRDefault="008C7C5E">
            <w:pPr>
              <w:pStyle w:val="TableParagraph"/>
            </w:pPr>
          </w:p>
        </w:tc>
      </w:tr>
      <w:tr w:rsidR="008C7C5E" w14:paraId="41521F7A" w14:textId="77777777">
        <w:trPr>
          <w:trHeight w:val="796"/>
        </w:trPr>
        <w:tc>
          <w:tcPr>
            <w:tcW w:w="845" w:type="dxa"/>
          </w:tcPr>
          <w:p w14:paraId="4E4DE642" w14:textId="77777777" w:rsidR="008C7C5E" w:rsidRDefault="00337D29">
            <w:pPr>
              <w:pStyle w:val="TableParagraph"/>
              <w:spacing w:before="188"/>
              <w:ind w:left="110"/>
              <w:rPr>
                <w:sz w:val="23"/>
              </w:rPr>
            </w:pPr>
            <w:r>
              <w:rPr>
                <w:sz w:val="23"/>
              </w:rPr>
              <w:t>19.</w:t>
            </w:r>
          </w:p>
        </w:tc>
        <w:tc>
          <w:tcPr>
            <w:tcW w:w="5220" w:type="dxa"/>
          </w:tcPr>
          <w:p w14:paraId="1D8754CF" w14:textId="77777777" w:rsidR="008C7C5E" w:rsidRDefault="00337D29">
            <w:pPr>
              <w:pStyle w:val="TableParagraph"/>
              <w:spacing w:line="251" w:lineRule="exact"/>
              <w:ind w:left="220"/>
              <w:rPr>
                <w:sz w:val="23"/>
              </w:rPr>
            </w:pPr>
            <w:r>
              <w:rPr>
                <w:sz w:val="23"/>
              </w:rPr>
              <w:t>Вынуть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наконечник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жидкости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коснуться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им</w:t>
            </w:r>
          </w:p>
          <w:p w14:paraId="6BCD5313" w14:textId="77777777" w:rsidR="008C7C5E" w:rsidRDefault="00337D29">
            <w:pPr>
              <w:pStyle w:val="TableParagraph"/>
              <w:spacing w:before="134"/>
              <w:ind w:left="143"/>
              <w:rPr>
                <w:sz w:val="23"/>
              </w:rPr>
            </w:pPr>
            <w:r>
              <w:rPr>
                <w:sz w:val="23"/>
              </w:rPr>
              <w:t>стенки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пробирки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для удаления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излишка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жидкости</w:t>
            </w:r>
          </w:p>
        </w:tc>
        <w:tc>
          <w:tcPr>
            <w:tcW w:w="1868" w:type="dxa"/>
          </w:tcPr>
          <w:p w14:paraId="3EF903DA" w14:textId="77777777" w:rsidR="008C7C5E" w:rsidRDefault="00337D29">
            <w:pPr>
              <w:pStyle w:val="TableParagraph"/>
              <w:spacing w:before="188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72159716" w14:textId="77777777" w:rsidR="008C7C5E" w:rsidRDefault="008C7C5E">
            <w:pPr>
              <w:pStyle w:val="TableParagraph"/>
            </w:pPr>
          </w:p>
        </w:tc>
      </w:tr>
      <w:tr w:rsidR="008C7C5E" w14:paraId="34C925C5" w14:textId="77777777">
        <w:trPr>
          <w:trHeight w:val="1190"/>
        </w:trPr>
        <w:tc>
          <w:tcPr>
            <w:tcW w:w="845" w:type="dxa"/>
          </w:tcPr>
          <w:p w14:paraId="068E6829" w14:textId="77777777" w:rsidR="008C7C5E" w:rsidRDefault="008C7C5E">
            <w:pPr>
              <w:pStyle w:val="TableParagraph"/>
              <w:rPr>
                <w:b/>
                <w:sz w:val="33"/>
              </w:rPr>
            </w:pPr>
          </w:p>
          <w:p w14:paraId="203EA265" w14:textId="77777777" w:rsidR="008C7C5E" w:rsidRDefault="00337D29">
            <w:pPr>
              <w:pStyle w:val="TableParagraph"/>
              <w:spacing w:before="1"/>
              <w:ind w:left="110"/>
              <w:rPr>
                <w:sz w:val="23"/>
              </w:rPr>
            </w:pPr>
            <w:r>
              <w:rPr>
                <w:sz w:val="23"/>
              </w:rPr>
              <w:t>20.</w:t>
            </w:r>
          </w:p>
        </w:tc>
        <w:tc>
          <w:tcPr>
            <w:tcW w:w="5220" w:type="dxa"/>
          </w:tcPr>
          <w:p w14:paraId="1DE8CAB2" w14:textId="77777777" w:rsidR="008C7C5E" w:rsidRDefault="00337D29">
            <w:pPr>
              <w:pStyle w:val="TableParagraph"/>
              <w:spacing w:line="357" w:lineRule="auto"/>
              <w:ind w:left="134" w:right="123" w:hanging="3"/>
              <w:jc w:val="center"/>
              <w:rPr>
                <w:sz w:val="23"/>
              </w:rPr>
            </w:pPr>
            <w:r>
              <w:rPr>
                <w:sz w:val="23"/>
              </w:rPr>
              <w:t>Выдать набранную жидкость аккуратно по стенке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пробирки,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плавно</w:t>
            </w:r>
            <w:r>
              <w:rPr>
                <w:spacing w:val="-6"/>
                <w:sz w:val="23"/>
              </w:rPr>
              <w:t xml:space="preserve"> </w:t>
            </w:r>
            <w:r>
              <w:rPr>
                <w:sz w:val="23"/>
              </w:rPr>
              <w:t>нажав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операционную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кнопку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</w:p>
          <w:p w14:paraId="06B4C584" w14:textId="77777777" w:rsidR="008C7C5E" w:rsidRDefault="00337D29">
            <w:pPr>
              <w:pStyle w:val="TableParagraph"/>
              <w:ind w:left="110" w:right="101"/>
              <w:jc w:val="center"/>
              <w:rPr>
                <w:sz w:val="23"/>
              </w:rPr>
            </w:pPr>
            <w:r>
              <w:rPr>
                <w:sz w:val="23"/>
              </w:rPr>
              <w:t>первого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упора</w:t>
            </w:r>
          </w:p>
        </w:tc>
        <w:tc>
          <w:tcPr>
            <w:tcW w:w="1868" w:type="dxa"/>
          </w:tcPr>
          <w:p w14:paraId="600A0AEE" w14:textId="77777777" w:rsidR="008C7C5E" w:rsidRDefault="008C7C5E">
            <w:pPr>
              <w:pStyle w:val="TableParagraph"/>
              <w:rPr>
                <w:b/>
                <w:sz w:val="33"/>
              </w:rPr>
            </w:pPr>
          </w:p>
          <w:p w14:paraId="7C522C37" w14:textId="77777777" w:rsidR="008C7C5E" w:rsidRDefault="00337D29">
            <w:pPr>
              <w:pStyle w:val="TableParagraph"/>
              <w:spacing w:before="1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77773F6D" w14:textId="77777777" w:rsidR="008C7C5E" w:rsidRDefault="008C7C5E">
            <w:pPr>
              <w:pStyle w:val="TableParagraph"/>
            </w:pPr>
          </w:p>
        </w:tc>
      </w:tr>
      <w:tr w:rsidR="008C7C5E" w14:paraId="5ADC8BEC" w14:textId="77777777">
        <w:trPr>
          <w:trHeight w:val="393"/>
        </w:trPr>
        <w:tc>
          <w:tcPr>
            <w:tcW w:w="845" w:type="dxa"/>
          </w:tcPr>
          <w:p w14:paraId="23BAC312" w14:textId="77777777" w:rsidR="008C7C5E" w:rsidRDefault="00337D29">
            <w:pPr>
              <w:pStyle w:val="TableParagraph"/>
              <w:spacing w:line="251" w:lineRule="exact"/>
              <w:ind w:left="110"/>
              <w:rPr>
                <w:sz w:val="23"/>
              </w:rPr>
            </w:pPr>
            <w:r>
              <w:rPr>
                <w:sz w:val="23"/>
              </w:rPr>
              <w:t>21.</w:t>
            </w:r>
          </w:p>
        </w:tc>
        <w:tc>
          <w:tcPr>
            <w:tcW w:w="5220" w:type="dxa"/>
          </w:tcPr>
          <w:p w14:paraId="4EDA4E79" w14:textId="77777777" w:rsidR="008C7C5E" w:rsidRDefault="00337D29">
            <w:pPr>
              <w:pStyle w:val="TableParagraph"/>
              <w:spacing w:line="251" w:lineRule="exact"/>
              <w:ind w:left="105" w:right="102"/>
              <w:jc w:val="center"/>
              <w:rPr>
                <w:sz w:val="23"/>
              </w:rPr>
            </w:pPr>
            <w:r>
              <w:rPr>
                <w:sz w:val="23"/>
              </w:rPr>
              <w:t>Вынуть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наконечник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резервуара</w:t>
            </w:r>
          </w:p>
        </w:tc>
        <w:tc>
          <w:tcPr>
            <w:tcW w:w="1868" w:type="dxa"/>
          </w:tcPr>
          <w:p w14:paraId="280155FE" w14:textId="77777777" w:rsidR="008C7C5E" w:rsidRDefault="00337D29">
            <w:pPr>
              <w:pStyle w:val="TableParagraph"/>
              <w:spacing w:line="251" w:lineRule="exact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564CC98A" w14:textId="77777777" w:rsidR="008C7C5E" w:rsidRDefault="008C7C5E">
            <w:pPr>
              <w:pStyle w:val="TableParagraph"/>
            </w:pPr>
          </w:p>
        </w:tc>
      </w:tr>
      <w:tr w:rsidR="008C7C5E" w14:paraId="2C219A67" w14:textId="77777777">
        <w:trPr>
          <w:trHeight w:val="796"/>
        </w:trPr>
        <w:tc>
          <w:tcPr>
            <w:tcW w:w="845" w:type="dxa"/>
          </w:tcPr>
          <w:p w14:paraId="59F0BFF0" w14:textId="77777777" w:rsidR="008C7C5E" w:rsidRDefault="00337D29">
            <w:pPr>
              <w:pStyle w:val="TableParagraph"/>
              <w:spacing w:before="188"/>
              <w:ind w:left="110"/>
              <w:rPr>
                <w:sz w:val="23"/>
              </w:rPr>
            </w:pPr>
            <w:r>
              <w:rPr>
                <w:sz w:val="23"/>
              </w:rPr>
              <w:t>22.</w:t>
            </w:r>
          </w:p>
        </w:tc>
        <w:tc>
          <w:tcPr>
            <w:tcW w:w="5220" w:type="dxa"/>
          </w:tcPr>
          <w:p w14:paraId="040046EA" w14:textId="77777777" w:rsidR="008C7C5E" w:rsidRDefault="00337D29">
            <w:pPr>
              <w:pStyle w:val="TableParagraph"/>
              <w:spacing w:line="256" w:lineRule="exact"/>
              <w:ind w:left="110" w:right="100"/>
              <w:jc w:val="center"/>
              <w:rPr>
                <w:sz w:val="23"/>
              </w:rPr>
            </w:pPr>
            <w:r>
              <w:rPr>
                <w:sz w:val="23"/>
              </w:rPr>
              <w:t>Нажать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операционную</w:t>
            </w:r>
            <w:r>
              <w:rPr>
                <w:spacing w:val="3"/>
                <w:sz w:val="23"/>
              </w:rPr>
              <w:t xml:space="preserve"> </w:t>
            </w:r>
            <w:r>
              <w:rPr>
                <w:sz w:val="23"/>
              </w:rPr>
              <w:t>кнопку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второго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упора</w:t>
            </w:r>
          </w:p>
          <w:p w14:paraId="19AD21A1" w14:textId="77777777" w:rsidR="008C7C5E" w:rsidRDefault="00337D29">
            <w:pPr>
              <w:pStyle w:val="TableParagraph"/>
              <w:spacing w:before="129"/>
              <w:ind w:left="110" w:right="102"/>
              <w:jc w:val="center"/>
              <w:rPr>
                <w:sz w:val="23"/>
              </w:rPr>
            </w:pPr>
            <w:r>
              <w:rPr>
                <w:sz w:val="23"/>
              </w:rPr>
              <w:t>через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секунду</w:t>
            </w:r>
          </w:p>
        </w:tc>
        <w:tc>
          <w:tcPr>
            <w:tcW w:w="1868" w:type="dxa"/>
          </w:tcPr>
          <w:p w14:paraId="21EFCDD2" w14:textId="77777777" w:rsidR="008C7C5E" w:rsidRDefault="00337D29">
            <w:pPr>
              <w:pStyle w:val="TableParagraph"/>
              <w:spacing w:before="188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07B7AAD6" w14:textId="77777777" w:rsidR="008C7C5E" w:rsidRDefault="008C7C5E">
            <w:pPr>
              <w:pStyle w:val="TableParagraph"/>
            </w:pPr>
          </w:p>
        </w:tc>
      </w:tr>
      <w:tr w:rsidR="008C7C5E" w14:paraId="5E062BE5" w14:textId="77777777">
        <w:trPr>
          <w:trHeight w:val="397"/>
        </w:trPr>
        <w:tc>
          <w:tcPr>
            <w:tcW w:w="845" w:type="dxa"/>
          </w:tcPr>
          <w:p w14:paraId="202D1FE9" w14:textId="77777777" w:rsidR="008C7C5E" w:rsidRDefault="00337D29">
            <w:pPr>
              <w:pStyle w:val="TableParagraph"/>
              <w:spacing w:line="251" w:lineRule="exact"/>
              <w:ind w:left="110"/>
              <w:rPr>
                <w:sz w:val="23"/>
              </w:rPr>
            </w:pPr>
            <w:r>
              <w:rPr>
                <w:sz w:val="23"/>
              </w:rPr>
              <w:t>23.</w:t>
            </w:r>
          </w:p>
        </w:tc>
        <w:tc>
          <w:tcPr>
            <w:tcW w:w="5220" w:type="dxa"/>
          </w:tcPr>
          <w:p w14:paraId="7E2DF3D9" w14:textId="77777777" w:rsidR="008C7C5E" w:rsidRDefault="00337D29">
            <w:pPr>
              <w:pStyle w:val="TableParagraph"/>
              <w:spacing w:line="251" w:lineRule="exact"/>
              <w:ind w:left="110" w:right="100"/>
              <w:jc w:val="center"/>
              <w:rPr>
                <w:sz w:val="23"/>
              </w:rPr>
            </w:pPr>
            <w:r>
              <w:rPr>
                <w:sz w:val="23"/>
              </w:rPr>
              <w:t>Отпустить операционную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кнопку</w:t>
            </w:r>
          </w:p>
        </w:tc>
        <w:tc>
          <w:tcPr>
            <w:tcW w:w="1868" w:type="dxa"/>
          </w:tcPr>
          <w:p w14:paraId="43F0D39A" w14:textId="77777777" w:rsidR="008C7C5E" w:rsidRDefault="00337D29">
            <w:pPr>
              <w:pStyle w:val="TableParagraph"/>
              <w:spacing w:line="251" w:lineRule="exact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08F299E2" w14:textId="77777777" w:rsidR="008C7C5E" w:rsidRDefault="008C7C5E">
            <w:pPr>
              <w:pStyle w:val="TableParagraph"/>
            </w:pPr>
          </w:p>
        </w:tc>
      </w:tr>
    </w:tbl>
    <w:p w14:paraId="2DCEE442" w14:textId="77777777" w:rsidR="008C7C5E" w:rsidRDefault="008C7C5E">
      <w:pPr>
        <w:sectPr w:rsidR="008C7C5E">
          <w:pgSz w:w="11910" w:h="16840"/>
          <w:pgMar w:top="1120" w:right="72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5"/>
        <w:gridCol w:w="5220"/>
        <w:gridCol w:w="1868"/>
        <w:gridCol w:w="1633"/>
      </w:tblGrid>
      <w:tr w:rsidR="008C7C5E" w14:paraId="7B6FEF95" w14:textId="77777777">
        <w:trPr>
          <w:trHeight w:val="1732"/>
        </w:trPr>
        <w:tc>
          <w:tcPr>
            <w:tcW w:w="845" w:type="dxa"/>
          </w:tcPr>
          <w:p w14:paraId="75177950" w14:textId="77777777" w:rsidR="008C7C5E" w:rsidRDefault="008C7C5E">
            <w:pPr>
              <w:pStyle w:val="TableParagraph"/>
              <w:rPr>
                <w:b/>
                <w:sz w:val="26"/>
              </w:rPr>
            </w:pPr>
          </w:p>
          <w:p w14:paraId="2095DAE4" w14:textId="77777777" w:rsidR="008C7C5E" w:rsidRDefault="008C7C5E">
            <w:pPr>
              <w:pStyle w:val="TableParagraph"/>
              <w:spacing w:before="8"/>
              <w:rPr>
                <w:b/>
                <w:sz w:val="38"/>
              </w:rPr>
            </w:pPr>
          </w:p>
          <w:p w14:paraId="2FFB14CD" w14:textId="77777777" w:rsidR="008C7C5E" w:rsidRDefault="00337D29">
            <w:pPr>
              <w:pStyle w:val="TableParagraph"/>
              <w:ind w:left="114"/>
              <w:rPr>
                <w:b/>
                <w:sz w:val="23"/>
              </w:rPr>
            </w:pPr>
            <w:r>
              <w:rPr>
                <w:b/>
                <w:sz w:val="23"/>
              </w:rPr>
              <w:t>№</w:t>
            </w:r>
            <w:r>
              <w:rPr>
                <w:b/>
                <w:spacing w:val="-3"/>
                <w:sz w:val="23"/>
              </w:rPr>
              <w:t xml:space="preserve"> </w:t>
            </w:r>
            <w:r>
              <w:rPr>
                <w:b/>
                <w:sz w:val="23"/>
              </w:rPr>
              <w:t>п/п</w:t>
            </w:r>
          </w:p>
        </w:tc>
        <w:tc>
          <w:tcPr>
            <w:tcW w:w="5220" w:type="dxa"/>
          </w:tcPr>
          <w:p w14:paraId="4E59CA3F" w14:textId="77777777" w:rsidR="008C7C5E" w:rsidRDefault="008C7C5E">
            <w:pPr>
              <w:pStyle w:val="TableParagraph"/>
              <w:rPr>
                <w:b/>
                <w:sz w:val="26"/>
              </w:rPr>
            </w:pPr>
          </w:p>
          <w:p w14:paraId="65B0C18E" w14:textId="77777777" w:rsidR="008C7C5E" w:rsidRDefault="008C7C5E">
            <w:pPr>
              <w:pStyle w:val="TableParagraph"/>
              <w:spacing w:before="8"/>
              <w:rPr>
                <w:b/>
                <w:sz w:val="38"/>
              </w:rPr>
            </w:pPr>
          </w:p>
          <w:p w14:paraId="48FE494A" w14:textId="77777777" w:rsidR="008C7C5E" w:rsidRDefault="00337D29">
            <w:pPr>
              <w:pStyle w:val="TableParagraph"/>
              <w:ind w:left="110" w:right="97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Перечень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практических</w:t>
            </w:r>
            <w:r>
              <w:rPr>
                <w:b/>
                <w:spacing w:val="-2"/>
                <w:sz w:val="23"/>
              </w:rPr>
              <w:t xml:space="preserve"> </w:t>
            </w:r>
            <w:r>
              <w:rPr>
                <w:b/>
                <w:sz w:val="23"/>
              </w:rPr>
              <w:t>действий</w:t>
            </w:r>
          </w:p>
        </w:tc>
        <w:tc>
          <w:tcPr>
            <w:tcW w:w="1868" w:type="dxa"/>
          </w:tcPr>
          <w:p w14:paraId="5E4E7A84" w14:textId="77777777" w:rsidR="008C7C5E" w:rsidRDefault="008C7C5E">
            <w:pPr>
              <w:pStyle w:val="TableParagraph"/>
              <w:rPr>
                <w:b/>
                <w:sz w:val="26"/>
              </w:rPr>
            </w:pPr>
          </w:p>
          <w:p w14:paraId="03BF039B" w14:textId="77777777" w:rsidR="008C7C5E" w:rsidRDefault="008C7C5E">
            <w:pPr>
              <w:pStyle w:val="TableParagraph"/>
              <w:rPr>
                <w:b/>
              </w:rPr>
            </w:pPr>
          </w:p>
          <w:p w14:paraId="51FA0921" w14:textId="77777777" w:rsidR="008C7C5E" w:rsidRDefault="00337D29">
            <w:pPr>
              <w:pStyle w:val="TableParagraph"/>
              <w:spacing w:line="352" w:lineRule="auto"/>
              <w:ind w:left="157" w:right="127" w:firstLine="417"/>
              <w:rPr>
                <w:b/>
                <w:sz w:val="23"/>
              </w:rPr>
            </w:pPr>
            <w:r>
              <w:rPr>
                <w:b/>
                <w:sz w:val="23"/>
              </w:rPr>
              <w:t>Форма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представления</w:t>
            </w:r>
          </w:p>
        </w:tc>
        <w:tc>
          <w:tcPr>
            <w:tcW w:w="1633" w:type="dxa"/>
          </w:tcPr>
          <w:p w14:paraId="003D1D32" w14:textId="77777777" w:rsidR="008C7C5E" w:rsidRDefault="00337D29">
            <w:pPr>
              <w:pStyle w:val="TableParagraph"/>
              <w:spacing w:before="231" w:line="357" w:lineRule="auto"/>
              <w:ind w:left="162" w:right="145" w:hanging="3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Отметка о</w:t>
            </w:r>
            <w:r>
              <w:rPr>
                <w:b/>
                <w:spacing w:val="1"/>
                <w:sz w:val="23"/>
              </w:rPr>
              <w:t xml:space="preserve"> </w:t>
            </w:r>
            <w:r>
              <w:rPr>
                <w:b/>
                <w:sz w:val="23"/>
              </w:rPr>
              <w:t>выполнении</w:t>
            </w:r>
          </w:p>
          <w:p w14:paraId="4395B159" w14:textId="77777777" w:rsidR="008C7C5E" w:rsidRDefault="008C7C5E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60C18749" w14:textId="77777777" w:rsidR="008C7C5E" w:rsidRDefault="00337D29">
            <w:pPr>
              <w:pStyle w:val="TableParagraph"/>
              <w:ind w:left="454" w:right="444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Да/нет</w:t>
            </w:r>
          </w:p>
        </w:tc>
      </w:tr>
      <w:tr w:rsidR="008C7C5E" w14:paraId="0644544B" w14:textId="77777777">
        <w:trPr>
          <w:trHeight w:val="791"/>
        </w:trPr>
        <w:tc>
          <w:tcPr>
            <w:tcW w:w="845" w:type="dxa"/>
          </w:tcPr>
          <w:p w14:paraId="10470ED5" w14:textId="77777777" w:rsidR="008C7C5E" w:rsidRDefault="00337D29">
            <w:pPr>
              <w:pStyle w:val="TableParagraph"/>
              <w:spacing w:before="183"/>
              <w:ind w:left="110"/>
              <w:rPr>
                <w:sz w:val="23"/>
              </w:rPr>
            </w:pPr>
            <w:r>
              <w:rPr>
                <w:sz w:val="23"/>
              </w:rPr>
              <w:t>24.</w:t>
            </w:r>
          </w:p>
        </w:tc>
        <w:tc>
          <w:tcPr>
            <w:tcW w:w="5220" w:type="dxa"/>
          </w:tcPr>
          <w:p w14:paraId="1110C3D8" w14:textId="77777777" w:rsidR="008C7C5E" w:rsidRDefault="00337D29">
            <w:pPr>
              <w:pStyle w:val="TableParagraph"/>
              <w:spacing w:line="251" w:lineRule="exact"/>
              <w:ind w:left="110" w:right="97"/>
              <w:jc w:val="center"/>
              <w:rPr>
                <w:sz w:val="23"/>
              </w:rPr>
            </w:pPr>
            <w:r>
              <w:rPr>
                <w:sz w:val="23"/>
              </w:rPr>
              <w:t>Сбросить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наконечник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в емкость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контейнер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</w:p>
          <w:p w14:paraId="4B35ED5D" w14:textId="77777777" w:rsidR="008C7C5E" w:rsidRDefault="00337D29">
            <w:pPr>
              <w:pStyle w:val="TableParagraph"/>
              <w:spacing w:before="134"/>
              <w:ind w:left="110" w:right="100"/>
              <w:jc w:val="center"/>
              <w:rPr>
                <w:sz w:val="23"/>
              </w:rPr>
            </w:pPr>
            <w:r>
              <w:rPr>
                <w:sz w:val="23"/>
              </w:rPr>
              <w:t>медицинских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отходов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класса «Б»</w:t>
            </w:r>
          </w:p>
        </w:tc>
        <w:tc>
          <w:tcPr>
            <w:tcW w:w="1868" w:type="dxa"/>
          </w:tcPr>
          <w:p w14:paraId="6EDFF5F4" w14:textId="77777777" w:rsidR="008C7C5E" w:rsidRDefault="00337D29">
            <w:pPr>
              <w:pStyle w:val="TableParagraph"/>
              <w:spacing w:before="183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20EB846F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1F096AB2" w14:textId="77777777">
        <w:trPr>
          <w:trHeight w:val="397"/>
        </w:trPr>
        <w:tc>
          <w:tcPr>
            <w:tcW w:w="845" w:type="dxa"/>
          </w:tcPr>
          <w:p w14:paraId="06627D0B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5220" w:type="dxa"/>
          </w:tcPr>
          <w:p w14:paraId="0B63C087" w14:textId="77777777" w:rsidR="008C7C5E" w:rsidRDefault="00337D29">
            <w:pPr>
              <w:pStyle w:val="TableParagraph"/>
              <w:spacing w:line="256" w:lineRule="exact"/>
              <w:ind w:left="105" w:right="102"/>
              <w:jc w:val="center"/>
              <w:rPr>
                <w:b/>
                <w:sz w:val="23"/>
              </w:rPr>
            </w:pPr>
            <w:r>
              <w:rPr>
                <w:b/>
                <w:sz w:val="23"/>
              </w:rPr>
              <w:t>Убрать</w:t>
            </w:r>
            <w:r>
              <w:rPr>
                <w:b/>
                <w:spacing w:val="-5"/>
                <w:sz w:val="23"/>
              </w:rPr>
              <w:t xml:space="preserve"> </w:t>
            </w:r>
            <w:r>
              <w:rPr>
                <w:b/>
                <w:sz w:val="23"/>
              </w:rPr>
              <w:t>рабочее</w:t>
            </w:r>
            <w:r>
              <w:rPr>
                <w:b/>
                <w:spacing w:val="-4"/>
                <w:sz w:val="23"/>
              </w:rPr>
              <w:t xml:space="preserve"> </w:t>
            </w:r>
            <w:r>
              <w:rPr>
                <w:b/>
                <w:sz w:val="23"/>
              </w:rPr>
              <w:t>место</w:t>
            </w:r>
          </w:p>
        </w:tc>
        <w:tc>
          <w:tcPr>
            <w:tcW w:w="1868" w:type="dxa"/>
          </w:tcPr>
          <w:p w14:paraId="0CDDB0FF" w14:textId="77777777" w:rsidR="008C7C5E" w:rsidRDefault="008C7C5E">
            <w:pPr>
              <w:pStyle w:val="TableParagraph"/>
              <w:rPr>
                <w:sz w:val="24"/>
              </w:rPr>
            </w:pPr>
          </w:p>
        </w:tc>
        <w:tc>
          <w:tcPr>
            <w:tcW w:w="1633" w:type="dxa"/>
          </w:tcPr>
          <w:p w14:paraId="2FDBD1B9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7BEC5D65" w14:textId="77777777">
        <w:trPr>
          <w:trHeight w:val="792"/>
        </w:trPr>
        <w:tc>
          <w:tcPr>
            <w:tcW w:w="845" w:type="dxa"/>
          </w:tcPr>
          <w:p w14:paraId="474EE2E4" w14:textId="77777777" w:rsidR="008C7C5E" w:rsidRDefault="00337D29">
            <w:pPr>
              <w:pStyle w:val="TableParagraph"/>
              <w:spacing w:before="183"/>
              <w:ind w:left="110"/>
              <w:rPr>
                <w:sz w:val="23"/>
              </w:rPr>
            </w:pPr>
            <w:r>
              <w:rPr>
                <w:sz w:val="23"/>
              </w:rPr>
              <w:t>25.</w:t>
            </w:r>
          </w:p>
        </w:tc>
        <w:tc>
          <w:tcPr>
            <w:tcW w:w="5220" w:type="dxa"/>
          </w:tcPr>
          <w:p w14:paraId="38630F75" w14:textId="77777777" w:rsidR="008C7C5E" w:rsidRDefault="00337D29">
            <w:pPr>
              <w:pStyle w:val="TableParagraph"/>
              <w:spacing w:line="251" w:lineRule="exact"/>
              <w:ind w:left="110" w:right="101"/>
              <w:jc w:val="center"/>
              <w:rPr>
                <w:sz w:val="23"/>
              </w:rPr>
            </w:pPr>
            <w:r>
              <w:rPr>
                <w:sz w:val="23"/>
              </w:rPr>
              <w:t>Протереть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дозатор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салфеткой,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смоченной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70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%</w:t>
            </w:r>
          </w:p>
          <w:p w14:paraId="4B54D20C" w14:textId="77777777" w:rsidR="008C7C5E" w:rsidRDefault="00337D29">
            <w:pPr>
              <w:pStyle w:val="TableParagraph"/>
              <w:spacing w:before="134"/>
              <w:ind w:left="102" w:right="102"/>
              <w:jc w:val="center"/>
              <w:rPr>
                <w:sz w:val="23"/>
              </w:rPr>
            </w:pPr>
            <w:r>
              <w:rPr>
                <w:sz w:val="23"/>
              </w:rPr>
              <w:t>спиртом/</w:t>
            </w:r>
            <w:r>
              <w:rPr>
                <w:spacing w:val="-7"/>
                <w:sz w:val="23"/>
              </w:rPr>
              <w:t xml:space="preserve"> </w:t>
            </w:r>
            <w:r>
              <w:rPr>
                <w:sz w:val="23"/>
              </w:rPr>
              <w:t>спиртовой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салфеткой</w:t>
            </w:r>
          </w:p>
        </w:tc>
        <w:tc>
          <w:tcPr>
            <w:tcW w:w="1868" w:type="dxa"/>
          </w:tcPr>
          <w:p w14:paraId="100AE856" w14:textId="77777777" w:rsidR="008C7C5E" w:rsidRDefault="00337D29">
            <w:pPr>
              <w:pStyle w:val="TableParagraph"/>
              <w:spacing w:before="183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0D7FD3C8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76D87318" w14:textId="77777777">
        <w:trPr>
          <w:trHeight w:val="796"/>
        </w:trPr>
        <w:tc>
          <w:tcPr>
            <w:tcW w:w="845" w:type="dxa"/>
          </w:tcPr>
          <w:p w14:paraId="35C7DF4F" w14:textId="77777777" w:rsidR="008C7C5E" w:rsidRDefault="00337D29">
            <w:pPr>
              <w:pStyle w:val="TableParagraph"/>
              <w:spacing w:before="188"/>
              <w:ind w:left="110"/>
              <w:rPr>
                <w:sz w:val="23"/>
              </w:rPr>
            </w:pPr>
            <w:r>
              <w:rPr>
                <w:sz w:val="23"/>
              </w:rPr>
              <w:t>26.</w:t>
            </w:r>
          </w:p>
        </w:tc>
        <w:tc>
          <w:tcPr>
            <w:tcW w:w="5220" w:type="dxa"/>
          </w:tcPr>
          <w:p w14:paraId="4FCE97AA" w14:textId="77777777" w:rsidR="008C7C5E" w:rsidRDefault="00337D29">
            <w:pPr>
              <w:pStyle w:val="TableParagraph"/>
              <w:spacing w:line="251" w:lineRule="exact"/>
              <w:ind w:left="110" w:right="97"/>
              <w:jc w:val="center"/>
              <w:rPr>
                <w:sz w:val="23"/>
              </w:rPr>
            </w:pPr>
            <w:r>
              <w:rPr>
                <w:sz w:val="23"/>
              </w:rPr>
              <w:t>Поместить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салфетку(и)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1"/>
                <w:sz w:val="23"/>
              </w:rPr>
              <w:t xml:space="preserve"> </w:t>
            </w:r>
            <w:r>
              <w:rPr>
                <w:sz w:val="23"/>
              </w:rPr>
              <w:t>емкость-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контейнер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</w:p>
          <w:p w14:paraId="439D36EA" w14:textId="77777777" w:rsidR="008C7C5E" w:rsidRDefault="00337D29">
            <w:pPr>
              <w:pStyle w:val="TableParagraph"/>
              <w:spacing w:before="134"/>
              <w:ind w:left="110" w:right="100"/>
              <w:jc w:val="center"/>
              <w:rPr>
                <w:sz w:val="23"/>
              </w:rPr>
            </w:pPr>
            <w:r>
              <w:rPr>
                <w:sz w:val="23"/>
              </w:rPr>
              <w:t>медицинских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отходов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класса «Б»</w:t>
            </w:r>
          </w:p>
        </w:tc>
        <w:tc>
          <w:tcPr>
            <w:tcW w:w="1868" w:type="dxa"/>
          </w:tcPr>
          <w:p w14:paraId="015086E7" w14:textId="77777777" w:rsidR="008C7C5E" w:rsidRDefault="00337D29">
            <w:pPr>
              <w:pStyle w:val="TableParagraph"/>
              <w:spacing w:before="188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095401DF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02CB1FFB" w14:textId="77777777">
        <w:trPr>
          <w:trHeight w:val="792"/>
        </w:trPr>
        <w:tc>
          <w:tcPr>
            <w:tcW w:w="845" w:type="dxa"/>
          </w:tcPr>
          <w:p w14:paraId="68C45611" w14:textId="77777777" w:rsidR="008C7C5E" w:rsidRDefault="00337D29">
            <w:pPr>
              <w:pStyle w:val="TableParagraph"/>
              <w:spacing w:before="183"/>
              <w:ind w:left="110"/>
              <w:rPr>
                <w:sz w:val="23"/>
              </w:rPr>
            </w:pPr>
            <w:r>
              <w:rPr>
                <w:sz w:val="23"/>
              </w:rPr>
              <w:t>27.</w:t>
            </w:r>
          </w:p>
        </w:tc>
        <w:tc>
          <w:tcPr>
            <w:tcW w:w="5220" w:type="dxa"/>
          </w:tcPr>
          <w:p w14:paraId="4F26B373" w14:textId="77777777" w:rsidR="008C7C5E" w:rsidRDefault="00337D29">
            <w:pPr>
              <w:pStyle w:val="TableParagraph"/>
              <w:spacing w:line="251" w:lineRule="exact"/>
              <w:ind w:left="110" w:right="102"/>
              <w:jc w:val="center"/>
              <w:rPr>
                <w:sz w:val="23"/>
              </w:rPr>
            </w:pPr>
            <w:r>
              <w:rPr>
                <w:sz w:val="23"/>
              </w:rPr>
              <w:t>Поместить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перчатки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2"/>
                <w:sz w:val="23"/>
              </w:rPr>
              <w:t xml:space="preserve"> </w:t>
            </w:r>
            <w:r>
              <w:rPr>
                <w:sz w:val="23"/>
              </w:rPr>
              <w:t>емкость-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контейнер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для</w:t>
            </w:r>
          </w:p>
          <w:p w14:paraId="1ABF247D" w14:textId="77777777" w:rsidR="008C7C5E" w:rsidRDefault="00337D29">
            <w:pPr>
              <w:pStyle w:val="TableParagraph"/>
              <w:spacing w:before="129"/>
              <w:ind w:left="110" w:right="100"/>
              <w:jc w:val="center"/>
              <w:rPr>
                <w:sz w:val="23"/>
              </w:rPr>
            </w:pPr>
            <w:r>
              <w:rPr>
                <w:sz w:val="23"/>
              </w:rPr>
              <w:t>медицинских</w:t>
            </w:r>
            <w:r>
              <w:rPr>
                <w:spacing w:val="-4"/>
                <w:sz w:val="23"/>
              </w:rPr>
              <w:t xml:space="preserve"> </w:t>
            </w:r>
            <w:r>
              <w:rPr>
                <w:sz w:val="23"/>
              </w:rPr>
              <w:t>отходов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класса «Б»</w:t>
            </w:r>
          </w:p>
        </w:tc>
        <w:tc>
          <w:tcPr>
            <w:tcW w:w="1868" w:type="dxa"/>
          </w:tcPr>
          <w:p w14:paraId="31E77D7E" w14:textId="77777777" w:rsidR="008C7C5E" w:rsidRDefault="00337D29">
            <w:pPr>
              <w:pStyle w:val="TableParagraph"/>
              <w:spacing w:before="183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18C61973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  <w:tr w:rsidR="008C7C5E" w14:paraId="3F622A11" w14:textId="77777777">
        <w:trPr>
          <w:trHeight w:val="796"/>
        </w:trPr>
        <w:tc>
          <w:tcPr>
            <w:tcW w:w="845" w:type="dxa"/>
          </w:tcPr>
          <w:p w14:paraId="4596936F" w14:textId="77777777" w:rsidR="008C7C5E" w:rsidRDefault="00337D29">
            <w:pPr>
              <w:pStyle w:val="TableParagraph"/>
              <w:spacing w:before="183"/>
              <w:ind w:left="110"/>
              <w:rPr>
                <w:sz w:val="23"/>
              </w:rPr>
            </w:pPr>
            <w:r>
              <w:rPr>
                <w:sz w:val="23"/>
              </w:rPr>
              <w:t>28.</w:t>
            </w:r>
          </w:p>
        </w:tc>
        <w:tc>
          <w:tcPr>
            <w:tcW w:w="5220" w:type="dxa"/>
          </w:tcPr>
          <w:p w14:paraId="3CA2EC75" w14:textId="77777777" w:rsidR="008C7C5E" w:rsidRDefault="00337D29">
            <w:pPr>
              <w:pStyle w:val="TableParagraph"/>
              <w:spacing w:line="251" w:lineRule="exact"/>
              <w:ind w:left="110" w:right="99"/>
              <w:jc w:val="center"/>
              <w:rPr>
                <w:sz w:val="23"/>
              </w:rPr>
            </w:pPr>
            <w:r>
              <w:rPr>
                <w:sz w:val="23"/>
              </w:rPr>
              <w:t>Провести</w:t>
            </w:r>
            <w:r>
              <w:rPr>
                <w:spacing w:val="-3"/>
                <w:sz w:val="23"/>
              </w:rPr>
              <w:t xml:space="preserve"> </w:t>
            </w:r>
            <w:r>
              <w:rPr>
                <w:sz w:val="23"/>
              </w:rPr>
              <w:t>гигиеническую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обработку</w:t>
            </w:r>
            <w:r>
              <w:rPr>
                <w:spacing w:val="-8"/>
                <w:sz w:val="23"/>
              </w:rPr>
              <w:t xml:space="preserve"> </w:t>
            </w:r>
            <w:r>
              <w:rPr>
                <w:sz w:val="23"/>
              </w:rPr>
              <w:t>рук</w:t>
            </w:r>
            <w:r>
              <w:rPr>
                <w:spacing w:val="-5"/>
                <w:sz w:val="23"/>
              </w:rPr>
              <w:t xml:space="preserve"> </w:t>
            </w:r>
            <w:r>
              <w:rPr>
                <w:sz w:val="23"/>
              </w:rPr>
              <w:t>кожным</w:t>
            </w:r>
          </w:p>
          <w:p w14:paraId="51561AE5" w14:textId="77777777" w:rsidR="008C7C5E" w:rsidRDefault="00337D29">
            <w:pPr>
              <w:pStyle w:val="TableParagraph"/>
              <w:spacing w:before="134"/>
              <w:ind w:left="110" w:right="101"/>
              <w:jc w:val="center"/>
              <w:rPr>
                <w:sz w:val="23"/>
              </w:rPr>
            </w:pPr>
            <w:r>
              <w:rPr>
                <w:sz w:val="23"/>
              </w:rPr>
              <w:t>антисептиком</w:t>
            </w:r>
          </w:p>
        </w:tc>
        <w:tc>
          <w:tcPr>
            <w:tcW w:w="1868" w:type="dxa"/>
          </w:tcPr>
          <w:p w14:paraId="6F52AD96" w14:textId="77777777" w:rsidR="008C7C5E" w:rsidRDefault="00337D29">
            <w:pPr>
              <w:pStyle w:val="TableParagraph"/>
              <w:spacing w:before="183"/>
              <w:ind w:left="324" w:right="313"/>
              <w:jc w:val="center"/>
              <w:rPr>
                <w:sz w:val="23"/>
              </w:rPr>
            </w:pPr>
            <w:r>
              <w:rPr>
                <w:sz w:val="23"/>
              </w:rPr>
              <w:t>Выполнить</w:t>
            </w:r>
          </w:p>
        </w:tc>
        <w:tc>
          <w:tcPr>
            <w:tcW w:w="1633" w:type="dxa"/>
          </w:tcPr>
          <w:p w14:paraId="51DA50FF" w14:textId="77777777" w:rsidR="008C7C5E" w:rsidRDefault="008C7C5E">
            <w:pPr>
              <w:pStyle w:val="TableParagraph"/>
              <w:rPr>
                <w:sz w:val="24"/>
              </w:rPr>
            </w:pPr>
          </w:p>
        </w:tc>
      </w:tr>
    </w:tbl>
    <w:p w14:paraId="33F4A971" w14:textId="77777777" w:rsidR="008C7C5E" w:rsidRDefault="008C7C5E">
      <w:pPr>
        <w:pStyle w:val="a3"/>
        <w:spacing w:before="5"/>
        <w:rPr>
          <w:b/>
          <w:sz w:val="24"/>
        </w:rPr>
      </w:pPr>
    </w:p>
    <w:p w14:paraId="4C1510AB" w14:textId="77777777" w:rsidR="008C7C5E" w:rsidRDefault="00337D29">
      <w:pPr>
        <w:tabs>
          <w:tab w:val="left" w:pos="6546"/>
        </w:tabs>
        <w:spacing w:before="90"/>
        <w:ind w:left="110"/>
        <w:rPr>
          <w:sz w:val="24"/>
        </w:rPr>
      </w:pPr>
      <w:r>
        <w:rPr>
          <w:b/>
          <w:sz w:val="24"/>
        </w:rPr>
        <w:t>Количество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набранных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«да»</w:t>
      </w:r>
      <w:r>
        <w:rPr>
          <w:b/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F2D47EF" w14:textId="77777777" w:rsidR="008C7C5E" w:rsidRDefault="00337D29">
      <w:pPr>
        <w:tabs>
          <w:tab w:val="left" w:pos="5787"/>
        </w:tabs>
        <w:spacing w:before="137"/>
        <w:ind w:left="110"/>
        <w:rPr>
          <w:sz w:val="24"/>
        </w:rPr>
      </w:pPr>
      <w:r>
        <w:rPr>
          <w:b/>
          <w:sz w:val="24"/>
        </w:rPr>
        <w:t>Процент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672D9787" w14:textId="77777777" w:rsidR="008C7C5E" w:rsidRDefault="00337D29">
      <w:pPr>
        <w:tabs>
          <w:tab w:val="left" w:pos="5527"/>
        </w:tabs>
        <w:spacing w:before="132"/>
        <w:ind w:left="110"/>
        <w:rPr>
          <w:sz w:val="24"/>
        </w:rPr>
      </w:pPr>
      <w:r>
        <w:rPr>
          <w:b/>
          <w:sz w:val="24"/>
        </w:rPr>
        <w:t>ФИО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члена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ГЭК</w:t>
      </w:r>
      <w:r>
        <w:rPr>
          <w:b/>
          <w:spacing w:val="-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B1B11F9" w14:textId="77777777" w:rsidR="008C7C5E" w:rsidRDefault="00337D29">
      <w:pPr>
        <w:spacing w:before="41"/>
        <w:ind w:left="4359"/>
        <w:rPr>
          <w:sz w:val="24"/>
        </w:rPr>
      </w:pPr>
      <w:r>
        <w:rPr>
          <w:sz w:val="24"/>
        </w:rPr>
        <w:t>Подпись</w:t>
      </w:r>
    </w:p>
    <w:p w14:paraId="388D67EE" w14:textId="77777777" w:rsidR="008C7C5E" w:rsidRDefault="00337D29">
      <w:pPr>
        <w:spacing w:before="47" w:after="12" w:line="357" w:lineRule="auto"/>
        <w:ind w:left="110" w:firstLine="710"/>
        <w:rPr>
          <w:b/>
          <w:sz w:val="28"/>
        </w:rPr>
      </w:pPr>
      <w:r>
        <w:rPr>
          <w:b/>
          <w:sz w:val="28"/>
        </w:rPr>
        <w:t>Примерные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>комментарии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обучающегося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выполнении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практического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навыка: «</w:t>
      </w:r>
      <w:r>
        <w:rPr>
          <w:sz w:val="28"/>
        </w:rPr>
        <w:t>Провести дозирование</w:t>
      </w:r>
      <w:r>
        <w:rPr>
          <w:spacing w:val="6"/>
          <w:sz w:val="28"/>
        </w:rPr>
        <w:t xml:space="preserve"> </w:t>
      </w:r>
      <w:r>
        <w:rPr>
          <w:sz w:val="28"/>
        </w:rPr>
        <w:t>жидкостей разных</w:t>
      </w:r>
      <w:r>
        <w:rPr>
          <w:spacing w:val="-4"/>
          <w:sz w:val="28"/>
        </w:rPr>
        <w:t xml:space="preserve"> </w:t>
      </w:r>
      <w:r>
        <w:rPr>
          <w:sz w:val="28"/>
        </w:rPr>
        <w:t>объёмов</w:t>
      </w:r>
      <w:r>
        <w:rPr>
          <w:b/>
          <w:sz w:val="28"/>
        </w:rPr>
        <w:t>»</w:t>
      </w: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30"/>
        <w:gridCol w:w="4370"/>
        <w:gridCol w:w="4581"/>
      </w:tblGrid>
      <w:tr w:rsidR="008C7C5E" w14:paraId="0510BFA6" w14:textId="77777777">
        <w:trPr>
          <w:trHeight w:val="964"/>
        </w:trPr>
        <w:tc>
          <w:tcPr>
            <w:tcW w:w="830" w:type="dxa"/>
          </w:tcPr>
          <w:p w14:paraId="23D8F393" w14:textId="77777777" w:rsidR="008C7C5E" w:rsidRDefault="00337D29">
            <w:pPr>
              <w:pStyle w:val="TableParagraph"/>
              <w:spacing w:line="320" w:lineRule="exact"/>
              <w:ind w:left="278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№</w:t>
            </w:r>
          </w:p>
          <w:p w14:paraId="55050746" w14:textId="77777777" w:rsidR="008C7C5E" w:rsidRDefault="00337D29">
            <w:pPr>
              <w:pStyle w:val="TableParagraph"/>
              <w:spacing w:before="158"/>
              <w:ind w:left="220"/>
              <w:rPr>
                <w:b/>
                <w:sz w:val="28"/>
              </w:rPr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4370" w:type="dxa"/>
          </w:tcPr>
          <w:p w14:paraId="3CF4DD19" w14:textId="77777777" w:rsidR="008C7C5E" w:rsidRDefault="00337D29">
            <w:pPr>
              <w:pStyle w:val="TableParagraph"/>
              <w:spacing w:line="320" w:lineRule="exact"/>
              <w:ind w:left="665" w:right="6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Практическое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действие</w:t>
            </w:r>
          </w:p>
          <w:p w14:paraId="18D2EBAA" w14:textId="77777777" w:rsidR="008C7C5E" w:rsidRDefault="00337D29">
            <w:pPr>
              <w:pStyle w:val="TableParagraph"/>
              <w:spacing w:before="158"/>
              <w:ind w:left="665" w:right="65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обучающегося</w:t>
            </w:r>
          </w:p>
        </w:tc>
        <w:tc>
          <w:tcPr>
            <w:tcW w:w="4581" w:type="dxa"/>
          </w:tcPr>
          <w:p w14:paraId="6EA79B97" w14:textId="77777777" w:rsidR="008C7C5E" w:rsidRDefault="00337D29">
            <w:pPr>
              <w:pStyle w:val="TableParagraph"/>
              <w:spacing w:line="320" w:lineRule="exact"/>
              <w:ind w:left="172" w:right="15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Примерный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текст обучающегося</w:t>
            </w:r>
          </w:p>
          <w:p w14:paraId="2F08F0F5" w14:textId="77777777" w:rsidR="008C7C5E" w:rsidRDefault="00337D29">
            <w:pPr>
              <w:pStyle w:val="TableParagraph"/>
              <w:spacing w:before="153"/>
              <w:ind w:left="171" w:right="158"/>
              <w:jc w:val="center"/>
              <w:rPr>
                <w:sz w:val="28"/>
              </w:rPr>
            </w:pPr>
            <w:r>
              <w:rPr>
                <w:sz w:val="28"/>
              </w:rPr>
              <w:t>(ответы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/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вопросы)</w:t>
            </w:r>
          </w:p>
        </w:tc>
      </w:tr>
      <w:tr w:rsidR="008C7C5E" w14:paraId="695DAB12" w14:textId="77777777">
        <w:trPr>
          <w:trHeight w:val="1449"/>
        </w:trPr>
        <w:tc>
          <w:tcPr>
            <w:tcW w:w="830" w:type="dxa"/>
          </w:tcPr>
          <w:p w14:paraId="6E94F235" w14:textId="74350795" w:rsidR="008C7C5E" w:rsidRDefault="00337EA7">
            <w:pPr>
              <w:pStyle w:val="TableParagraph"/>
              <w:spacing w:line="315" w:lineRule="exact"/>
              <w:ind w:left="316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4370" w:type="dxa"/>
          </w:tcPr>
          <w:p w14:paraId="631CD037" w14:textId="77777777" w:rsidR="008C7C5E" w:rsidRDefault="00337D29" w:rsidP="00337EA7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Продемонстрировать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экспертам</w:t>
            </w:r>
          </w:p>
          <w:p w14:paraId="636CBCA6" w14:textId="77777777" w:rsidR="008C7C5E" w:rsidRDefault="00337D29">
            <w:pPr>
              <w:pStyle w:val="TableParagraph"/>
              <w:spacing w:before="5" w:line="480" w:lineRule="atLeast"/>
              <w:ind w:left="1460" w:right="218" w:hanging="1230"/>
              <w:rPr>
                <w:sz w:val="28"/>
              </w:rPr>
            </w:pPr>
            <w:r>
              <w:rPr>
                <w:sz w:val="28"/>
              </w:rPr>
              <w:t>дозатор,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готовый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дозированию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объема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мл</w:t>
            </w:r>
          </w:p>
        </w:tc>
        <w:tc>
          <w:tcPr>
            <w:tcW w:w="4581" w:type="dxa"/>
          </w:tcPr>
          <w:p w14:paraId="5D8E1102" w14:textId="77777777" w:rsidR="008C7C5E" w:rsidRDefault="00337D29">
            <w:pPr>
              <w:pStyle w:val="TableParagraph"/>
              <w:spacing w:line="315" w:lineRule="exact"/>
              <w:ind w:left="273" w:firstLine="153"/>
              <w:rPr>
                <w:sz w:val="28"/>
              </w:rPr>
            </w:pPr>
            <w:r>
              <w:rPr>
                <w:sz w:val="28"/>
              </w:rPr>
              <w:t>Проговорить: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«Дозатор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готов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</w:p>
          <w:p w14:paraId="2E2F585D" w14:textId="77777777" w:rsidR="008C7C5E" w:rsidRDefault="00337D29">
            <w:pPr>
              <w:pStyle w:val="TableParagraph"/>
              <w:spacing w:before="5" w:line="480" w:lineRule="atLeast"/>
              <w:ind w:left="2064" w:right="258" w:hanging="1791"/>
              <w:rPr>
                <w:sz w:val="28"/>
              </w:rPr>
            </w:pPr>
            <w:r>
              <w:rPr>
                <w:sz w:val="28"/>
              </w:rPr>
              <w:t>дозированию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раствора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объемом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1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мл»</w:t>
            </w:r>
          </w:p>
        </w:tc>
      </w:tr>
      <w:tr w:rsidR="008C7C5E" w14:paraId="04070262" w14:textId="77777777">
        <w:trPr>
          <w:trHeight w:val="1449"/>
        </w:trPr>
        <w:tc>
          <w:tcPr>
            <w:tcW w:w="830" w:type="dxa"/>
          </w:tcPr>
          <w:p w14:paraId="4978AFB9" w14:textId="4E0BFBA7" w:rsidR="008C7C5E" w:rsidRDefault="00337EA7">
            <w:pPr>
              <w:pStyle w:val="TableParagraph"/>
              <w:spacing w:line="315" w:lineRule="exact"/>
              <w:ind w:left="282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4370" w:type="dxa"/>
          </w:tcPr>
          <w:p w14:paraId="35FA3269" w14:textId="77777777" w:rsidR="008C7C5E" w:rsidRDefault="00337D29" w:rsidP="00337EA7">
            <w:pPr>
              <w:pStyle w:val="TableParagraph"/>
              <w:spacing w:line="357" w:lineRule="auto"/>
              <w:ind w:right="220"/>
              <w:rPr>
                <w:sz w:val="28"/>
              </w:rPr>
            </w:pPr>
            <w:r>
              <w:rPr>
                <w:sz w:val="28"/>
              </w:rPr>
              <w:t>Продемонстрировать экспертам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дозатор,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готовый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дозированию</w:t>
            </w:r>
          </w:p>
          <w:p w14:paraId="5A6CB6B1" w14:textId="77777777" w:rsidR="008C7C5E" w:rsidRDefault="00337D29">
            <w:pPr>
              <w:pStyle w:val="TableParagraph"/>
              <w:ind w:left="665" w:right="654"/>
              <w:jc w:val="center"/>
              <w:rPr>
                <w:sz w:val="28"/>
              </w:rPr>
            </w:pPr>
            <w:r>
              <w:rPr>
                <w:sz w:val="28"/>
              </w:rPr>
              <w:t>объема 3,5 мл</w:t>
            </w:r>
          </w:p>
        </w:tc>
        <w:tc>
          <w:tcPr>
            <w:tcW w:w="4581" w:type="dxa"/>
          </w:tcPr>
          <w:p w14:paraId="17A98842" w14:textId="77777777" w:rsidR="008C7C5E" w:rsidRDefault="00337D29">
            <w:pPr>
              <w:pStyle w:val="TableParagraph"/>
              <w:spacing w:line="357" w:lineRule="auto"/>
              <w:ind w:left="168" w:right="161" w:firstLine="2"/>
              <w:jc w:val="center"/>
              <w:rPr>
                <w:sz w:val="28"/>
              </w:rPr>
            </w:pPr>
            <w:r>
              <w:rPr>
                <w:sz w:val="28"/>
              </w:rPr>
              <w:t>Проговорить: «Дозатор готов 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дозированию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раствора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объемом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3,5</w:t>
            </w:r>
          </w:p>
          <w:p w14:paraId="5DDD0B4A" w14:textId="77777777" w:rsidR="008C7C5E" w:rsidRDefault="00337D29">
            <w:pPr>
              <w:pStyle w:val="TableParagraph"/>
              <w:ind w:left="171" w:right="158"/>
              <w:jc w:val="center"/>
              <w:rPr>
                <w:sz w:val="28"/>
              </w:rPr>
            </w:pPr>
            <w:r>
              <w:rPr>
                <w:sz w:val="28"/>
              </w:rPr>
              <w:t>мл»</w:t>
            </w:r>
          </w:p>
        </w:tc>
      </w:tr>
    </w:tbl>
    <w:p w14:paraId="1BF31DAE" w14:textId="77777777" w:rsidR="008C7C5E" w:rsidRDefault="008C7C5E">
      <w:pPr>
        <w:pStyle w:val="a3"/>
        <w:spacing w:before="9"/>
        <w:rPr>
          <w:b/>
          <w:sz w:val="32"/>
        </w:rPr>
      </w:pPr>
    </w:p>
    <w:p w14:paraId="58C658E7" w14:textId="77777777" w:rsidR="008C7C5E" w:rsidRDefault="00337D29">
      <w:pPr>
        <w:pStyle w:val="1"/>
        <w:spacing w:line="357" w:lineRule="auto"/>
        <w:ind w:left="110" w:firstLine="710"/>
        <w:jc w:val="left"/>
      </w:pPr>
      <w:r>
        <w:t>Перечень</w:t>
      </w:r>
      <w:r>
        <w:rPr>
          <w:spacing w:val="38"/>
        </w:rPr>
        <w:t xml:space="preserve"> </w:t>
      </w:r>
      <w:r>
        <w:t>оснащения</w:t>
      </w:r>
      <w:r>
        <w:rPr>
          <w:spacing w:val="39"/>
        </w:rPr>
        <w:t xml:space="preserve"> </w:t>
      </w:r>
      <w:r>
        <w:t>и</w:t>
      </w:r>
      <w:r>
        <w:rPr>
          <w:spacing w:val="39"/>
        </w:rPr>
        <w:t xml:space="preserve"> </w:t>
      </w:r>
      <w:r>
        <w:t>оборудования,</w:t>
      </w:r>
      <w:r>
        <w:rPr>
          <w:spacing w:val="43"/>
        </w:rPr>
        <w:t xml:space="preserve"> </w:t>
      </w:r>
      <w:r>
        <w:t>необходимого</w:t>
      </w:r>
      <w:r>
        <w:rPr>
          <w:spacing w:val="37"/>
        </w:rPr>
        <w:t xml:space="preserve"> </w:t>
      </w:r>
      <w:r>
        <w:t>для</w:t>
      </w:r>
      <w:r>
        <w:rPr>
          <w:spacing w:val="39"/>
        </w:rPr>
        <w:t xml:space="preserve"> </w:t>
      </w:r>
      <w:r>
        <w:t>выполнения</w:t>
      </w:r>
      <w:r>
        <w:rPr>
          <w:spacing w:val="-67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процедуры:</w:t>
      </w:r>
    </w:p>
    <w:p w14:paraId="4C4D74B4" w14:textId="77777777" w:rsidR="008C7C5E" w:rsidRDefault="00337D29">
      <w:pPr>
        <w:pStyle w:val="a4"/>
        <w:numPr>
          <w:ilvl w:val="4"/>
          <w:numId w:val="15"/>
        </w:numPr>
        <w:tabs>
          <w:tab w:val="left" w:pos="2233"/>
        </w:tabs>
        <w:spacing w:before="1"/>
        <w:rPr>
          <w:sz w:val="28"/>
        </w:rPr>
      </w:pPr>
      <w:r>
        <w:rPr>
          <w:sz w:val="28"/>
        </w:rPr>
        <w:t>Стол</w:t>
      </w:r>
      <w:r>
        <w:rPr>
          <w:spacing w:val="-2"/>
          <w:sz w:val="28"/>
        </w:rPr>
        <w:t xml:space="preserve"> </w:t>
      </w:r>
      <w:r>
        <w:rPr>
          <w:sz w:val="28"/>
        </w:rPr>
        <w:t>лабораторный</w:t>
      </w:r>
    </w:p>
    <w:p w14:paraId="5282EE9D" w14:textId="77777777" w:rsidR="008C7C5E" w:rsidRDefault="008C7C5E">
      <w:pPr>
        <w:rPr>
          <w:sz w:val="28"/>
        </w:rPr>
        <w:sectPr w:rsidR="008C7C5E">
          <w:pgSz w:w="11910" w:h="16840"/>
          <w:pgMar w:top="1120" w:right="720" w:bottom="280" w:left="740" w:header="720" w:footer="720" w:gutter="0"/>
          <w:cols w:space="720"/>
        </w:sectPr>
      </w:pPr>
    </w:p>
    <w:p w14:paraId="0408D2FB" w14:textId="77777777" w:rsidR="008C7C5E" w:rsidRDefault="00337D29">
      <w:pPr>
        <w:pStyle w:val="a4"/>
        <w:numPr>
          <w:ilvl w:val="4"/>
          <w:numId w:val="15"/>
        </w:numPr>
        <w:tabs>
          <w:tab w:val="left" w:pos="2233"/>
        </w:tabs>
        <w:spacing w:before="67"/>
        <w:rPr>
          <w:sz w:val="28"/>
        </w:rPr>
      </w:pPr>
      <w:r>
        <w:rPr>
          <w:sz w:val="28"/>
        </w:rPr>
        <w:lastRenderedPageBreak/>
        <w:t>Стул</w:t>
      </w:r>
      <w:r>
        <w:rPr>
          <w:spacing w:val="-3"/>
          <w:sz w:val="28"/>
        </w:rPr>
        <w:t xml:space="preserve"> </w:t>
      </w:r>
      <w:r>
        <w:rPr>
          <w:sz w:val="28"/>
        </w:rPr>
        <w:t>лаборанта</w:t>
      </w:r>
    </w:p>
    <w:p w14:paraId="6192A7C5" w14:textId="77777777" w:rsidR="008C7C5E" w:rsidRDefault="00337D29">
      <w:pPr>
        <w:pStyle w:val="a4"/>
        <w:numPr>
          <w:ilvl w:val="4"/>
          <w:numId w:val="15"/>
        </w:numPr>
        <w:tabs>
          <w:tab w:val="left" w:pos="2233"/>
        </w:tabs>
        <w:spacing w:before="163"/>
        <w:rPr>
          <w:sz w:val="28"/>
        </w:rPr>
      </w:pPr>
      <w:r>
        <w:rPr>
          <w:sz w:val="28"/>
        </w:rPr>
        <w:t>Стол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расходных</w:t>
      </w:r>
      <w:r>
        <w:rPr>
          <w:spacing w:val="-7"/>
          <w:sz w:val="28"/>
        </w:rPr>
        <w:t xml:space="preserve"> </w:t>
      </w:r>
      <w:r>
        <w:rPr>
          <w:sz w:val="28"/>
        </w:rPr>
        <w:t>материалов</w:t>
      </w:r>
    </w:p>
    <w:p w14:paraId="523B206F" w14:textId="77777777" w:rsidR="008C7C5E" w:rsidRDefault="00337D29">
      <w:pPr>
        <w:pStyle w:val="a4"/>
        <w:numPr>
          <w:ilvl w:val="4"/>
          <w:numId w:val="15"/>
        </w:numPr>
        <w:tabs>
          <w:tab w:val="left" w:pos="2233"/>
        </w:tabs>
        <w:spacing w:before="158"/>
        <w:rPr>
          <w:sz w:val="28"/>
        </w:rPr>
      </w:pPr>
      <w:r>
        <w:rPr>
          <w:sz w:val="28"/>
        </w:rPr>
        <w:t>Штатив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дозаторов</w:t>
      </w:r>
    </w:p>
    <w:p w14:paraId="4158236E" w14:textId="77777777" w:rsidR="008C7C5E" w:rsidRDefault="00337D29">
      <w:pPr>
        <w:pStyle w:val="a4"/>
        <w:numPr>
          <w:ilvl w:val="4"/>
          <w:numId w:val="15"/>
        </w:numPr>
        <w:tabs>
          <w:tab w:val="left" w:pos="2233"/>
        </w:tabs>
        <w:spacing w:before="164"/>
        <w:rPr>
          <w:sz w:val="28"/>
        </w:rPr>
      </w:pPr>
      <w:r>
        <w:rPr>
          <w:sz w:val="28"/>
        </w:rPr>
        <w:t>Дозаторы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переменным</w:t>
      </w:r>
      <w:r>
        <w:rPr>
          <w:spacing w:val="-3"/>
          <w:sz w:val="28"/>
        </w:rPr>
        <w:t xml:space="preserve"> </w:t>
      </w:r>
      <w:r>
        <w:rPr>
          <w:sz w:val="28"/>
        </w:rPr>
        <w:t>объемом</w:t>
      </w:r>
    </w:p>
    <w:p w14:paraId="6D541C62" w14:textId="77777777" w:rsidR="008C7C5E" w:rsidRDefault="00337D29">
      <w:pPr>
        <w:pStyle w:val="a4"/>
        <w:numPr>
          <w:ilvl w:val="4"/>
          <w:numId w:val="15"/>
        </w:numPr>
        <w:tabs>
          <w:tab w:val="left" w:pos="2233"/>
        </w:tabs>
        <w:spacing w:before="163"/>
        <w:rPr>
          <w:sz w:val="28"/>
        </w:rPr>
      </w:pPr>
      <w:r>
        <w:rPr>
          <w:sz w:val="28"/>
        </w:rPr>
        <w:t>Набор</w:t>
      </w:r>
      <w:r>
        <w:rPr>
          <w:spacing w:val="-5"/>
          <w:sz w:val="28"/>
        </w:rPr>
        <w:t xml:space="preserve"> </w:t>
      </w:r>
      <w:r>
        <w:rPr>
          <w:sz w:val="28"/>
        </w:rPr>
        <w:t>наконечников</w:t>
      </w:r>
    </w:p>
    <w:p w14:paraId="4ED1CB3F" w14:textId="77777777" w:rsidR="008C7C5E" w:rsidRDefault="00337D29">
      <w:pPr>
        <w:pStyle w:val="a4"/>
        <w:numPr>
          <w:ilvl w:val="4"/>
          <w:numId w:val="15"/>
        </w:numPr>
        <w:tabs>
          <w:tab w:val="left" w:pos="2233"/>
        </w:tabs>
        <w:spacing w:before="158"/>
        <w:rPr>
          <w:sz w:val="28"/>
        </w:rPr>
      </w:pPr>
      <w:r>
        <w:rPr>
          <w:sz w:val="28"/>
        </w:rPr>
        <w:t>Лоток</w:t>
      </w:r>
      <w:r>
        <w:rPr>
          <w:spacing w:val="-7"/>
          <w:sz w:val="28"/>
        </w:rPr>
        <w:t xml:space="preserve"> </w:t>
      </w:r>
      <w:r>
        <w:rPr>
          <w:sz w:val="28"/>
        </w:rPr>
        <w:t>лабораторный</w:t>
      </w:r>
      <w:r>
        <w:rPr>
          <w:spacing w:val="-6"/>
          <w:sz w:val="28"/>
        </w:rPr>
        <w:t xml:space="preserve"> </w:t>
      </w:r>
      <w:r>
        <w:rPr>
          <w:sz w:val="28"/>
        </w:rPr>
        <w:t>универсальный</w:t>
      </w:r>
    </w:p>
    <w:p w14:paraId="616EFC3D" w14:textId="77777777" w:rsidR="008C7C5E" w:rsidRDefault="00337D29">
      <w:pPr>
        <w:pStyle w:val="a4"/>
        <w:numPr>
          <w:ilvl w:val="4"/>
          <w:numId w:val="15"/>
        </w:numPr>
        <w:tabs>
          <w:tab w:val="left" w:pos="2233"/>
        </w:tabs>
        <w:spacing w:before="163" w:line="362" w:lineRule="auto"/>
        <w:ind w:left="1190" w:right="129" w:firstLine="710"/>
        <w:rPr>
          <w:sz w:val="28"/>
        </w:rPr>
      </w:pPr>
      <w:r>
        <w:rPr>
          <w:sz w:val="28"/>
        </w:rPr>
        <w:t>Кожный</w:t>
      </w:r>
      <w:r>
        <w:rPr>
          <w:spacing w:val="29"/>
          <w:sz w:val="28"/>
        </w:rPr>
        <w:t xml:space="preserve"> </w:t>
      </w:r>
      <w:r>
        <w:rPr>
          <w:sz w:val="28"/>
        </w:rPr>
        <w:t>антисептик</w:t>
      </w:r>
      <w:r>
        <w:rPr>
          <w:spacing w:val="29"/>
          <w:sz w:val="28"/>
        </w:rPr>
        <w:t xml:space="preserve"> </w:t>
      </w:r>
      <w:r>
        <w:rPr>
          <w:sz w:val="28"/>
        </w:rPr>
        <w:t>для</w:t>
      </w:r>
      <w:r>
        <w:rPr>
          <w:spacing w:val="31"/>
          <w:sz w:val="28"/>
        </w:rPr>
        <w:t xml:space="preserve"> </w:t>
      </w:r>
      <w:r>
        <w:rPr>
          <w:sz w:val="28"/>
        </w:rPr>
        <w:t>обработки</w:t>
      </w:r>
      <w:r>
        <w:rPr>
          <w:spacing w:val="30"/>
          <w:sz w:val="28"/>
        </w:rPr>
        <w:t xml:space="preserve"> </w:t>
      </w:r>
      <w:r>
        <w:rPr>
          <w:sz w:val="28"/>
        </w:rPr>
        <w:t>рук</w:t>
      </w:r>
      <w:r>
        <w:rPr>
          <w:spacing w:val="40"/>
          <w:sz w:val="28"/>
        </w:rPr>
        <w:t xml:space="preserve"> </w:t>
      </w:r>
      <w:r>
        <w:rPr>
          <w:sz w:val="28"/>
        </w:rPr>
        <w:t>(из</w:t>
      </w:r>
      <w:r>
        <w:rPr>
          <w:spacing w:val="30"/>
          <w:sz w:val="28"/>
        </w:rPr>
        <w:t xml:space="preserve"> </w:t>
      </w:r>
      <w:r>
        <w:rPr>
          <w:sz w:val="28"/>
        </w:rPr>
        <w:t>расчета</w:t>
      </w:r>
      <w:r>
        <w:rPr>
          <w:spacing w:val="31"/>
          <w:sz w:val="28"/>
        </w:rPr>
        <w:t xml:space="preserve"> </w:t>
      </w:r>
      <w:r>
        <w:rPr>
          <w:sz w:val="28"/>
        </w:rPr>
        <w:t>5</w:t>
      </w:r>
      <w:r>
        <w:rPr>
          <w:spacing w:val="30"/>
          <w:sz w:val="28"/>
        </w:rPr>
        <w:t xml:space="preserve"> </w:t>
      </w:r>
      <w:r>
        <w:rPr>
          <w:sz w:val="28"/>
        </w:rPr>
        <w:t>мл.</w:t>
      </w:r>
      <w:r>
        <w:rPr>
          <w:spacing w:val="28"/>
          <w:sz w:val="28"/>
        </w:rPr>
        <w:t xml:space="preserve"> </w:t>
      </w:r>
      <w:r>
        <w:rPr>
          <w:sz w:val="28"/>
        </w:rPr>
        <w:t>на</w:t>
      </w:r>
      <w:r>
        <w:rPr>
          <w:spacing w:val="32"/>
          <w:sz w:val="28"/>
        </w:rPr>
        <w:t xml:space="preserve"> </w:t>
      </w:r>
      <w:r>
        <w:rPr>
          <w:sz w:val="28"/>
        </w:rPr>
        <w:t>одну</w:t>
      </w:r>
      <w:r>
        <w:rPr>
          <w:spacing w:val="-67"/>
          <w:sz w:val="28"/>
        </w:rPr>
        <w:t xml:space="preserve"> </w:t>
      </w:r>
      <w:r>
        <w:rPr>
          <w:sz w:val="28"/>
        </w:rPr>
        <w:t>попытку</w:t>
      </w:r>
      <w:r>
        <w:rPr>
          <w:spacing w:val="-4"/>
          <w:sz w:val="28"/>
        </w:rPr>
        <w:t xml:space="preserve"> </w:t>
      </w:r>
      <w:r>
        <w:rPr>
          <w:sz w:val="28"/>
        </w:rPr>
        <w:t>аккредитуемого)</w:t>
      </w:r>
    </w:p>
    <w:p w14:paraId="79CF8D85" w14:textId="77777777" w:rsidR="008C7C5E" w:rsidRDefault="00337D29">
      <w:pPr>
        <w:pStyle w:val="a4"/>
        <w:numPr>
          <w:ilvl w:val="4"/>
          <w:numId w:val="15"/>
        </w:numPr>
        <w:tabs>
          <w:tab w:val="left" w:pos="2233"/>
        </w:tabs>
        <w:spacing w:line="362" w:lineRule="auto"/>
        <w:ind w:left="1190" w:right="124" w:firstLine="710"/>
        <w:rPr>
          <w:sz w:val="28"/>
        </w:rPr>
      </w:pPr>
      <w:r>
        <w:rPr>
          <w:sz w:val="28"/>
        </w:rPr>
        <w:t>Перчатки</w:t>
      </w:r>
      <w:r>
        <w:rPr>
          <w:spacing w:val="40"/>
          <w:sz w:val="28"/>
        </w:rPr>
        <w:t xml:space="preserve"> </w:t>
      </w:r>
      <w:r>
        <w:rPr>
          <w:sz w:val="28"/>
        </w:rPr>
        <w:t>медицинские</w:t>
      </w:r>
      <w:r>
        <w:rPr>
          <w:spacing w:val="41"/>
          <w:sz w:val="28"/>
        </w:rPr>
        <w:t xml:space="preserve"> </w:t>
      </w:r>
      <w:r>
        <w:rPr>
          <w:sz w:val="28"/>
        </w:rPr>
        <w:t>нестерильные</w:t>
      </w:r>
      <w:r>
        <w:rPr>
          <w:spacing w:val="43"/>
          <w:sz w:val="28"/>
        </w:rPr>
        <w:t xml:space="preserve"> </w:t>
      </w:r>
      <w:r>
        <w:rPr>
          <w:sz w:val="28"/>
        </w:rPr>
        <w:t>(из</w:t>
      </w:r>
      <w:r>
        <w:rPr>
          <w:spacing w:val="41"/>
          <w:sz w:val="28"/>
        </w:rPr>
        <w:t xml:space="preserve"> </w:t>
      </w:r>
      <w:r>
        <w:rPr>
          <w:sz w:val="28"/>
        </w:rPr>
        <w:t>расчета</w:t>
      </w:r>
      <w:r>
        <w:rPr>
          <w:spacing w:val="44"/>
          <w:sz w:val="28"/>
        </w:rPr>
        <w:t xml:space="preserve"> </w:t>
      </w:r>
      <w:r>
        <w:rPr>
          <w:sz w:val="28"/>
        </w:rPr>
        <w:t>1</w:t>
      </w:r>
      <w:r>
        <w:rPr>
          <w:spacing w:val="42"/>
          <w:sz w:val="28"/>
        </w:rPr>
        <w:t xml:space="preserve"> </w:t>
      </w:r>
      <w:r>
        <w:rPr>
          <w:sz w:val="28"/>
        </w:rPr>
        <w:t>пара</w:t>
      </w:r>
      <w:r>
        <w:rPr>
          <w:spacing w:val="42"/>
          <w:sz w:val="28"/>
        </w:rPr>
        <w:t xml:space="preserve"> </w:t>
      </w:r>
      <w:r>
        <w:rPr>
          <w:sz w:val="28"/>
        </w:rPr>
        <w:t>на</w:t>
      </w:r>
      <w:r>
        <w:rPr>
          <w:spacing w:val="42"/>
          <w:sz w:val="28"/>
        </w:rPr>
        <w:t xml:space="preserve"> </w:t>
      </w:r>
      <w:r>
        <w:rPr>
          <w:sz w:val="28"/>
        </w:rPr>
        <w:t>одну</w:t>
      </w:r>
      <w:r>
        <w:rPr>
          <w:spacing w:val="-67"/>
          <w:sz w:val="28"/>
        </w:rPr>
        <w:t xml:space="preserve"> </w:t>
      </w:r>
      <w:r>
        <w:rPr>
          <w:sz w:val="28"/>
        </w:rPr>
        <w:t>попытку</w:t>
      </w:r>
      <w:r>
        <w:rPr>
          <w:spacing w:val="-4"/>
          <w:sz w:val="28"/>
        </w:rPr>
        <w:t xml:space="preserve"> </w:t>
      </w:r>
      <w:r>
        <w:rPr>
          <w:sz w:val="28"/>
        </w:rPr>
        <w:t>аккредитуемого)</w:t>
      </w:r>
    </w:p>
    <w:p w14:paraId="2A750D98" w14:textId="77777777" w:rsidR="008C7C5E" w:rsidRDefault="00337D29">
      <w:pPr>
        <w:pStyle w:val="a4"/>
        <w:numPr>
          <w:ilvl w:val="4"/>
          <w:numId w:val="15"/>
        </w:numPr>
        <w:tabs>
          <w:tab w:val="left" w:pos="2942"/>
          <w:tab w:val="left" w:pos="2943"/>
        </w:tabs>
        <w:spacing w:line="362" w:lineRule="auto"/>
        <w:ind w:left="1190" w:right="123" w:firstLine="710"/>
        <w:rPr>
          <w:sz w:val="28"/>
        </w:rPr>
      </w:pPr>
      <w:r>
        <w:rPr>
          <w:sz w:val="28"/>
        </w:rPr>
        <w:t>Маска</w:t>
      </w:r>
      <w:r>
        <w:rPr>
          <w:spacing w:val="1"/>
          <w:sz w:val="28"/>
        </w:rPr>
        <w:t xml:space="preserve"> </w:t>
      </w:r>
      <w:r>
        <w:rPr>
          <w:sz w:val="28"/>
        </w:rPr>
        <w:t>одноразовая</w:t>
      </w:r>
      <w:r>
        <w:rPr>
          <w:spacing w:val="1"/>
          <w:sz w:val="28"/>
        </w:rPr>
        <w:t xml:space="preserve"> </w:t>
      </w:r>
      <w:r>
        <w:rPr>
          <w:sz w:val="28"/>
        </w:rPr>
        <w:t>(из</w:t>
      </w:r>
      <w:r>
        <w:rPr>
          <w:spacing w:val="1"/>
          <w:sz w:val="28"/>
        </w:rPr>
        <w:t xml:space="preserve"> </w:t>
      </w:r>
      <w:r>
        <w:rPr>
          <w:sz w:val="28"/>
        </w:rPr>
        <w:t>расчета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шт.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одну</w:t>
      </w:r>
      <w:r>
        <w:rPr>
          <w:spacing w:val="1"/>
          <w:sz w:val="28"/>
        </w:rPr>
        <w:t xml:space="preserve"> </w:t>
      </w:r>
      <w:r>
        <w:rPr>
          <w:sz w:val="28"/>
        </w:rPr>
        <w:t>попытку</w:t>
      </w:r>
      <w:r>
        <w:rPr>
          <w:spacing w:val="-67"/>
          <w:sz w:val="28"/>
        </w:rPr>
        <w:t xml:space="preserve"> </w:t>
      </w:r>
      <w:r>
        <w:rPr>
          <w:sz w:val="28"/>
        </w:rPr>
        <w:t>аккредитуемого)</w:t>
      </w:r>
    </w:p>
    <w:p w14:paraId="679757CF" w14:textId="77777777" w:rsidR="008C7C5E" w:rsidRDefault="00337D29">
      <w:pPr>
        <w:pStyle w:val="a4"/>
        <w:numPr>
          <w:ilvl w:val="4"/>
          <w:numId w:val="15"/>
        </w:numPr>
        <w:tabs>
          <w:tab w:val="left" w:pos="2942"/>
          <w:tab w:val="left" w:pos="2943"/>
        </w:tabs>
        <w:spacing w:line="357" w:lineRule="auto"/>
        <w:ind w:left="1190" w:right="131" w:firstLine="710"/>
        <w:rPr>
          <w:sz w:val="28"/>
        </w:rPr>
      </w:pPr>
      <w:r>
        <w:rPr>
          <w:sz w:val="28"/>
        </w:rPr>
        <w:t>Емкость-контейнер</w:t>
      </w:r>
      <w:r>
        <w:rPr>
          <w:spacing w:val="30"/>
          <w:sz w:val="28"/>
        </w:rPr>
        <w:t xml:space="preserve"> </w:t>
      </w:r>
      <w:r>
        <w:rPr>
          <w:sz w:val="28"/>
        </w:rPr>
        <w:t>для</w:t>
      </w:r>
      <w:r>
        <w:rPr>
          <w:spacing w:val="32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25"/>
          <w:sz w:val="28"/>
        </w:rPr>
        <w:t xml:space="preserve"> </w:t>
      </w:r>
      <w:r>
        <w:rPr>
          <w:sz w:val="28"/>
        </w:rPr>
        <w:t>отходов</w:t>
      </w:r>
      <w:r>
        <w:rPr>
          <w:spacing w:val="28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31"/>
          <w:sz w:val="28"/>
        </w:rPr>
        <w:t xml:space="preserve"> </w:t>
      </w:r>
      <w:r>
        <w:rPr>
          <w:sz w:val="28"/>
        </w:rPr>
        <w:t>«Б»</w:t>
      </w:r>
      <w:r>
        <w:rPr>
          <w:spacing w:val="-67"/>
          <w:sz w:val="28"/>
        </w:rPr>
        <w:t xml:space="preserve"> </w:t>
      </w:r>
      <w:r>
        <w:rPr>
          <w:sz w:val="28"/>
        </w:rPr>
        <w:t>желтого цвета</w:t>
      </w:r>
    </w:p>
    <w:p w14:paraId="34108700" w14:textId="77777777" w:rsidR="008C7C5E" w:rsidRDefault="00337D29">
      <w:pPr>
        <w:pStyle w:val="a4"/>
        <w:numPr>
          <w:ilvl w:val="4"/>
          <w:numId w:val="15"/>
        </w:numPr>
        <w:tabs>
          <w:tab w:val="left" w:pos="2942"/>
          <w:tab w:val="left" w:pos="2943"/>
        </w:tabs>
        <w:spacing w:line="357" w:lineRule="auto"/>
        <w:ind w:left="1190" w:right="132" w:firstLine="710"/>
        <w:rPr>
          <w:sz w:val="28"/>
        </w:rPr>
      </w:pPr>
      <w:r>
        <w:rPr>
          <w:sz w:val="28"/>
        </w:rPr>
        <w:t>Пакет</w:t>
      </w:r>
      <w:r>
        <w:rPr>
          <w:spacing w:val="30"/>
          <w:sz w:val="28"/>
        </w:rPr>
        <w:t xml:space="preserve"> </w:t>
      </w:r>
      <w:r>
        <w:rPr>
          <w:sz w:val="28"/>
        </w:rPr>
        <w:t>для</w:t>
      </w:r>
      <w:r>
        <w:rPr>
          <w:spacing w:val="34"/>
          <w:sz w:val="28"/>
        </w:rPr>
        <w:t xml:space="preserve"> </w:t>
      </w:r>
      <w:r>
        <w:rPr>
          <w:sz w:val="28"/>
        </w:rPr>
        <w:t>утилизации</w:t>
      </w:r>
      <w:r>
        <w:rPr>
          <w:spacing w:val="31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32"/>
          <w:sz w:val="28"/>
        </w:rPr>
        <w:t xml:space="preserve"> </w:t>
      </w:r>
      <w:r>
        <w:rPr>
          <w:sz w:val="28"/>
        </w:rPr>
        <w:t>отходов</w:t>
      </w:r>
      <w:r>
        <w:rPr>
          <w:spacing w:val="35"/>
          <w:sz w:val="28"/>
        </w:rPr>
        <w:t xml:space="preserve"> </w:t>
      </w:r>
      <w:r>
        <w:rPr>
          <w:sz w:val="28"/>
        </w:rPr>
        <w:t>класса</w:t>
      </w:r>
      <w:r>
        <w:rPr>
          <w:spacing w:val="33"/>
          <w:sz w:val="28"/>
        </w:rPr>
        <w:t xml:space="preserve"> </w:t>
      </w:r>
      <w:r>
        <w:rPr>
          <w:sz w:val="28"/>
        </w:rPr>
        <w:t>«А»</w:t>
      </w:r>
      <w:r>
        <w:rPr>
          <w:spacing w:val="-67"/>
          <w:sz w:val="28"/>
        </w:rPr>
        <w:t xml:space="preserve"> </w:t>
      </w:r>
      <w:r>
        <w:rPr>
          <w:sz w:val="28"/>
        </w:rPr>
        <w:t>любого цвета,</w:t>
      </w:r>
      <w:r>
        <w:rPr>
          <w:spacing w:val="4"/>
          <w:sz w:val="28"/>
        </w:rPr>
        <w:t xml:space="preserve"> </w:t>
      </w:r>
      <w:r>
        <w:rPr>
          <w:sz w:val="28"/>
        </w:rPr>
        <w:t>кроме</w:t>
      </w:r>
      <w:r>
        <w:rPr>
          <w:spacing w:val="1"/>
          <w:sz w:val="28"/>
        </w:rPr>
        <w:t xml:space="preserve"> </w:t>
      </w:r>
      <w:r>
        <w:rPr>
          <w:sz w:val="28"/>
        </w:rPr>
        <w:t>желтого</w:t>
      </w:r>
      <w:r>
        <w:rPr>
          <w:spacing w:val="1"/>
          <w:sz w:val="28"/>
        </w:rPr>
        <w:t xml:space="preserve"> </w:t>
      </w:r>
      <w:r>
        <w:rPr>
          <w:sz w:val="28"/>
        </w:rPr>
        <w:t>и красного</w:t>
      </w:r>
    </w:p>
    <w:p w14:paraId="7917ECEE" w14:textId="77777777" w:rsidR="008C7C5E" w:rsidRDefault="00337D29">
      <w:pPr>
        <w:pStyle w:val="a4"/>
        <w:numPr>
          <w:ilvl w:val="4"/>
          <w:numId w:val="15"/>
        </w:numPr>
        <w:tabs>
          <w:tab w:val="left" w:pos="2942"/>
          <w:tab w:val="left" w:pos="2943"/>
        </w:tabs>
        <w:ind w:left="2943" w:hanging="1042"/>
        <w:rPr>
          <w:sz w:val="28"/>
        </w:rPr>
      </w:pPr>
      <w:r>
        <w:rPr>
          <w:sz w:val="28"/>
        </w:rPr>
        <w:t>Спиртовые</w:t>
      </w:r>
      <w:r>
        <w:rPr>
          <w:spacing w:val="-6"/>
          <w:sz w:val="28"/>
        </w:rPr>
        <w:t xml:space="preserve"> </w:t>
      </w:r>
      <w:r>
        <w:rPr>
          <w:sz w:val="28"/>
        </w:rPr>
        <w:t>салфетки</w:t>
      </w:r>
    </w:p>
    <w:p w14:paraId="25E94FD0" w14:textId="77777777" w:rsidR="008C7C5E" w:rsidRDefault="00337D29">
      <w:pPr>
        <w:pStyle w:val="a4"/>
        <w:numPr>
          <w:ilvl w:val="4"/>
          <w:numId w:val="15"/>
        </w:numPr>
        <w:tabs>
          <w:tab w:val="left" w:pos="2943"/>
        </w:tabs>
        <w:spacing w:before="157"/>
        <w:ind w:left="2943" w:hanging="1042"/>
        <w:jc w:val="both"/>
        <w:rPr>
          <w:sz w:val="28"/>
        </w:rPr>
      </w:pPr>
      <w:r>
        <w:rPr>
          <w:sz w:val="28"/>
        </w:rPr>
        <w:t>Сухие</w:t>
      </w:r>
      <w:r>
        <w:rPr>
          <w:spacing w:val="-5"/>
          <w:sz w:val="28"/>
        </w:rPr>
        <w:t xml:space="preserve"> </w:t>
      </w:r>
      <w:r>
        <w:rPr>
          <w:sz w:val="28"/>
        </w:rPr>
        <w:t>марлевые</w:t>
      </w:r>
      <w:r>
        <w:rPr>
          <w:spacing w:val="-4"/>
          <w:sz w:val="28"/>
        </w:rPr>
        <w:t xml:space="preserve"> </w:t>
      </w:r>
      <w:r>
        <w:rPr>
          <w:sz w:val="28"/>
        </w:rPr>
        <w:t>салфетки</w:t>
      </w:r>
    </w:p>
    <w:p w14:paraId="02A7A107" w14:textId="77777777" w:rsidR="008C7C5E" w:rsidRDefault="00337D29">
      <w:pPr>
        <w:pStyle w:val="1"/>
        <w:spacing w:before="163" w:line="362" w:lineRule="auto"/>
        <w:ind w:left="110" w:right="128" w:firstLine="710"/>
      </w:pPr>
      <w:r>
        <w:t>Перечень</w:t>
      </w:r>
      <w:r>
        <w:rPr>
          <w:spacing w:val="1"/>
        </w:rPr>
        <w:t xml:space="preserve"> </w:t>
      </w:r>
      <w:r>
        <w:t>нормативных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обоснования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4"/>
        </w:rPr>
        <w:t xml:space="preserve"> </w:t>
      </w:r>
      <w:r>
        <w:t>обучающегося:</w:t>
      </w:r>
    </w:p>
    <w:p w14:paraId="73D94170" w14:textId="77777777" w:rsidR="008C7C5E" w:rsidRDefault="00337D29">
      <w:pPr>
        <w:pStyle w:val="a4"/>
        <w:numPr>
          <w:ilvl w:val="0"/>
          <w:numId w:val="14"/>
        </w:numPr>
        <w:tabs>
          <w:tab w:val="left" w:pos="2065"/>
        </w:tabs>
        <w:spacing w:line="357" w:lineRule="auto"/>
        <w:ind w:right="125" w:firstLine="710"/>
        <w:jc w:val="both"/>
        <w:rPr>
          <w:sz w:val="28"/>
        </w:rPr>
      </w:pPr>
      <w:r>
        <w:rPr>
          <w:sz w:val="28"/>
        </w:rPr>
        <w:t>Федеральный закон от 21 ноября 2011 г. № 323-ФЗ «Об основах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 здоровья</w:t>
      </w:r>
      <w:r>
        <w:rPr>
          <w:spacing w:val="2"/>
          <w:sz w:val="28"/>
        </w:rPr>
        <w:t xml:space="preserve"> </w:t>
      </w:r>
      <w:r>
        <w:rPr>
          <w:sz w:val="28"/>
        </w:rPr>
        <w:t>граждан в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5"/>
          <w:sz w:val="28"/>
        </w:rPr>
        <w:t xml:space="preserve"> </w:t>
      </w:r>
      <w:r>
        <w:rPr>
          <w:sz w:val="28"/>
        </w:rPr>
        <w:t>Федерации».</w:t>
      </w:r>
    </w:p>
    <w:p w14:paraId="70B052DC" w14:textId="77777777" w:rsidR="008C7C5E" w:rsidRDefault="00037D10">
      <w:pPr>
        <w:pStyle w:val="a4"/>
        <w:numPr>
          <w:ilvl w:val="0"/>
          <w:numId w:val="14"/>
        </w:numPr>
        <w:tabs>
          <w:tab w:val="left" w:pos="2065"/>
        </w:tabs>
        <w:spacing w:line="360" w:lineRule="auto"/>
        <w:ind w:right="127" w:firstLine="710"/>
        <w:jc w:val="both"/>
        <w:rPr>
          <w:sz w:val="28"/>
        </w:rPr>
      </w:pPr>
      <w:hyperlink r:id="rId11">
        <w:r w:rsidR="00337D29">
          <w:rPr>
            <w:sz w:val="28"/>
          </w:rPr>
          <w:t>Приказ Министерства образования и науки Российской Федерации</w:t>
        </w:r>
      </w:hyperlink>
      <w:r w:rsidR="00337D29">
        <w:rPr>
          <w:spacing w:val="1"/>
          <w:sz w:val="28"/>
        </w:rPr>
        <w:t xml:space="preserve"> </w:t>
      </w:r>
      <w:hyperlink r:id="rId12">
        <w:r w:rsidR="00337D29">
          <w:rPr>
            <w:sz w:val="28"/>
          </w:rPr>
          <w:t>от 11 августа 2014 г. № 970 «Об утверждении федерального государственного</w:t>
        </w:r>
      </w:hyperlink>
      <w:r w:rsidR="00337D29">
        <w:rPr>
          <w:spacing w:val="1"/>
          <w:sz w:val="28"/>
        </w:rPr>
        <w:t xml:space="preserve"> </w:t>
      </w:r>
      <w:hyperlink r:id="rId13">
        <w:r w:rsidR="00337D29">
          <w:rPr>
            <w:sz w:val="28"/>
          </w:rPr>
          <w:t>образовательного</w:t>
        </w:r>
        <w:r w:rsidR="00337D29">
          <w:rPr>
            <w:spacing w:val="1"/>
            <w:sz w:val="28"/>
          </w:rPr>
          <w:t xml:space="preserve"> </w:t>
        </w:r>
        <w:r w:rsidR="00337D29">
          <w:rPr>
            <w:sz w:val="28"/>
          </w:rPr>
          <w:t>стандарта</w:t>
        </w:r>
        <w:r w:rsidR="00337D29">
          <w:rPr>
            <w:spacing w:val="1"/>
            <w:sz w:val="28"/>
          </w:rPr>
          <w:t xml:space="preserve"> </w:t>
        </w:r>
        <w:r w:rsidR="00337D29">
          <w:rPr>
            <w:sz w:val="28"/>
          </w:rPr>
          <w:t>среднего</w:t>
        </w:r>
        <w:r w:rsidR="00337D29">
          <w:rPr>
            <w:spacing w:val="1"/>
            <w:sz w:val="28"/>
          </w:rPr>
          <w:t xml:space="preserve"> </w:t>
        </w:r>
        <w:r w:rsidR="00337D29">
          <w:rPr>
            <w:sz w:val="28"/>
          </w:rPr>
          <w:t>профессионального</w:t>
        </w:r>
        <w:r w:rsidR="00337D29">
          <w:rPr>
            <w:spacing w:val="1"/>
            <w:sz w:val="28"/>
          </w:rPr>
          <w:t xml:space="preserve"> </w:t>
        </w:r>
        <w:r w:rsidR="00337D29">
          <w:rPr>
            <w:sz w:val="28"/>
          </w:rPr>
          <w:t>образования</w:t>
        </w:r>
        <w:r w:rsidR="00337D29">
          <w:rPr>
            <w:spacing w:val="1"/>
            <w:sz w:val="28"/>
          </w:rPr>
          <w:t xml:space="preserve"> </w:t>
        </w:r>
        <w:r w:rsidR="00337D29">
          <w:rPr>
            <w:sz w:val="28"/>
          </w:rPr>
          <w:t>по</w:t>
        </w:r>
      </w:hyperlink>
      <w:r w:rsidR="00337D29">
        <w:rPr>
          <w:spacing w:val="1"/>
          <w:sz w:val="28"/>
        </w:rPr>
        <w:t xml:space="preserve"> </w:t>
      </w:r>
      <w:hyperlink r:id="rId14">
        <w:r w:rsidR="00337D29">
          <w:rPr>
            <w:sz w:val="28"/>
          </w:rPr>
          <w:t>специальности 31.02.03 Лабораторная</w:t>
        </w:r>
        <w:r w:rsidR="00337D29">
          <w:rPr>
            <w:spacing w:val="2"/>
            <w:sz w:val="28"/>
          </w:rPr>
          <w:t xml:space="preserve"> </w:t>
        </w:r>
        <w:r w:rsidR="00337D29">
          <w:rPr>
            <w:sz w:val="28"/>
          </w:rPr>
          <w:t>диагностика</w:t>
        </w:r>
      </w:hyperlink>
      <w:r w:rsidR="00337D29">
        <w:rPr>
          <w:sz w:val="28"/>
        </w:rPr>
        <w:t>».</w:t>
      </w:r>
    </w:p>
    <w:p w14:paraId="3767A55A" w14:textId="77777777" w:rsidR="008C7C5E" w:rsidRDefault="00337D29">
      <w:pPr>
        <w:pStyle w:val="a4"/>
        <w:numPr>
          <w:ilvl w:val="0"/>
          <w:numId w:val="14"/>
        </w:numPr>
        <w:tabs>
          <w:tab w:val="left" w:pos="2233"/>
        </w:tabs>
        <w:spacing w:line="362" w:lineRule="auto"/>
        <w:ind w:right="139" w:firstLine="71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Минздрава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28</w:t>
      </w:r>
      <w:r>
        <w:rPr>
          <w:spacing w:val="1"/>
          <w:sz w:val="28"/>
        </w:rPr>
        <w:t xml:space="preserve"> </w:t>
      </w:r>
      <w:r>
        <w:rPr>
          <w:sz w:val="28"/>
        </w:rPr>
        <w:t>октября</w:t>
      </w:r>
      <w:r>
        <w:rPr>
          <w:spacing w:val="1"/>
          <w:sz w:val="28"/>
        </w:rPr>
        <w:t xml:space="preserve"> </w:t>
      </w:r>
      <w:r>
        <w:rPr>
          <w:sz w:val="28"/>
        </w:rPr>
        <w:t>2022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709н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</w:t>
      </w:r>
      <w:r>
        <w:rPr>
          <w:spacing w:val="2"/>
          <w:sz w:val="28"/>
        </w:rPr>
        <w:t xml:space="preserve"> </w:t>
      </w:r>
      <w:r>
        <w:rPr>
          <w:sz w:val="28"/>
        </w:rPr>
        <w:t>об</w:t>
      </w:r>
      <w:r>
        <w:rPr>
          <w:spacing w:val="2"/>
          <w:sz w:val="28"/>
        </w:rPr>
        <w:t xml:space="preserve"> </w:t>
      </w:r>
      <w:r>
        <w:rPr>
          <w:sz w:val="28"/>
        </w:rPr>
        <w:t>аккредитации</w:t>
      </w:r>
      <w:r>
        <w:rPr>
          <w:spacing w:val="7"/>
          <w:sz w:val="28"/>
        </w:rPr>
        <w:t xml:space="preserve"> </w:t>
      </w:r>
      <w:r>
        <w:rPr>
          <w:sz w:val="28"/>
        </w:rPr>
        <w:t>специалистов».</w:t>
      </w:r>
    </w:p>
    <w:p w14:paraId="1E3F4909" w14:textId="77777777" w:rsidR="008C7C5E" w:rsidRDefault="00337D29">
      <w:pPr>
        <w:pStyle w:val="a4"/>
        <w:numPr>
          <w:ilvl w:val="0"/>
          <w:numId w:val="14"/>
        </w:numPr>
        <w:tabs>
          <w:tab w:val="left" w:pos="2233"/>
        </w:tabs>
        <w:spacing w:line="357" w:lineRule="auto"/>
        <w:ind w:right="131" w:firstLine="71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-10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-9"/>
          <w:sz w:val="28"/>
        </w:rPr>
        <w:t xml:space="preserve"> </w:t>
      </w:r>
      <w:r>
        <w:rPr>
          <w:sz w:val="28"/>
        </w:rPr>
        <w:t>здравоохранения</w:t>
      </w:r>
      <w:r>
        <w:rPr>
          <w:spacing w:val="-10"/>
          <w:sz w:val="28"/>
        </w:rPr>
        <w:t xml:space="preserve"> </w:t>
      </w:r>
      <w:r>
        <w:rPr>
          <w:sz w:val="28"/>
        </w:rPr>
        <w:t>РФ</w:t>
      </w:r>
      <w:r>
        <w:rPr>
          <w:spacing w:val="-9"/>
          <w:sz w:val="28"/>
        </w:rPr>
        <w:t xml:space="preserve"> </w:t>
      </w:r>
      <w:r>
        <w:rPr>
          <w:sz w:val="28"/>
        </w:rPr>
        <w:t>от</w:t>
      </w:r>
      <w:r>
        <w:rPr>
          <w:spacing w:val="-11"/>
          <w:sz w:val="28"/>
        </w:rPr>
        <w:t xml:space="preserve"> </w:t>
      </w:r>
      <w:r>
        <w:rPr>
          <w:sz w:val="28"/>
        </w:rPr>
        <w:t>10</w:t>
      </w:r>
      <w:r>
        <w:rPr>
          <w:spacing w:val="-9"/>
          <w:sz w:val="28"/>
        </w:rPr>
        <w:t xml:space="preserve"> </w:t>
      </w:r>
      <w:r>
        <w:rPr>
          <w:sz w:val="28"/>
        </w:rPr>
        <w:t>февраля</w:t>
      </w:r>
      <w:r>
        <w:rPr>
          <w:spacing w:val="-12"/>
          <w:sz w:val="28"/>
        </w:rPr>
        <w:t xml:space="preserve"> </w:t>
      </w:r>
      <w:r>
        <w:rPr>
          <w:sz w:val="28"/>
        </w:rPr>
        <w:t>2016</w:t>
      </w:r>
      <w:r>
        <w:rPr>
          <w:spacing w:val="-10"/>
          <w:sz w:val="28"/>
        </w:rPr>
        <w:t xml:space="preserve"> </w:t>
      </w:r>
      <w:r>
        <w:rPr>
          <w:sz w:val="28"/>
        </w:rPr>
        <w:t>г.</w:t>
      </w:r>
      <w:r>
        <w:rPr>
          <w:spacing w:val="-7"/>
          <w:sz w:val="28"/>
        </w:rPr>
        <w:t xml:space="preserve"> </w:t>
      </w:r>
      <w:r>
        <w:rPr>
          <w:sz w:val="28"/>
        </w:rPr>
        <w:t>№</w:t>
      </w:r>
      <w:r>
        <w:rPr>
          <w:spacing w:val="-68"/>
          <w:sz w:val="28"/>
        </w:rPr>
        <w:t xml:space="preserve"> </w:t>
      </w:r>
      <w:r>
        <w:rPr>
          <w:sz w:val="28"/>
        </w:rPr>
        <w:t>83н</w:t>
      </w:r>
      <w:r>
        <w:rPr>
          <w:spacing w:val="43"/>
          <w:sz w:val="28"/>
        </w:rPr>
        <w:t xml:space="preserve"> </w:t>
      </w:r>
      <w:r>
        <w:rPr>
          <w:sz w:val="28"/>
        </w:rPr>
        <w:t>«Об</w:t>
      </w:r>
      <w:r>
        <w:rPr>
          <w:spacing w:val="46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43"/>
          <w:sz w:val="28"/>
        </w:rPr>
        <w:t xml:space="preserve"> </w:t>
      </w:r>
      <w:r>
        <w:rPr>
          <w:sz w:val="28"/>
        </w:rPr>
        <w:t>Квалификационных</w:t>
      </w:r>
      <w:r>
        <w:rPr>
          <w:spacing w:val="39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43"/>
          <w:sz w:val="28"/>
        </w:rPr>
        <w:t xml:space="preserve"> </w:t>
      </w:r>
      <w:r>
        <w:rPr>
          <w:sz w:val="28"/>
        </w:rPr>
        <w:t>к</w:t>
      </w:r>
      <w:r>
        <w:rPr>
          <w:spacing w:val="43"/>
          <w:sz w:val="28"/>
        </w:rPr>
        <w:t xml:space="preserve"> </w:t>
      </w:r>
      <w:r>
        <w:rPr>
          <w:sz w:val="28"/>
        </w:rPr>
        <w:t>медицинским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</w:p>
    <w:p w14:paraId="7CE1A1DA" w14:textId="77777777" w:rsidR="008C7C5E" w:rsidRDefault="008C7C5E">
      <w:pPr>
        <w:spacing w:line="357" w:lineRule="auto"/>
        <w:jc w:val="both"/>
        <w:rPr>
          <w:sz w:val="28"/>
        </w:rPr>
        <w:sectPr w:rsidR="008C7C5E">
          <w:pgSz w:w="11910" w:h="16840"/>
          <w:pgMar w:top="1040" w:right="720" w:bottom="280" w:left="740" w:header="720" w:footer="720" w:gutter="0"/>
          <w:cols w:space="720"/>
        </w:sectPr>
      </w:pPr>
    </w:p>
    <w:p w14:paraId="770B2240" w14:textId="77777777" w:rsidR="008C7C5E" w:rsidRDefault="00337D29">
      <w:pPr>
        <w:pStyle w:val="a3"/>
        <w:spacing w:before="67" w:line="362" w:lineRule="auto"/>
        <w:ind w:left="830" w:right="145"/>
        <w:jc w:val="both"/>
      </w:pPr>
      <w:r>
        <w:lastRenderedPageBreak/>
        <w:t>фармацевтическим работникам со средним медицинским и фармацевтическим</w:t>
      </w:r>
      <w:r>
        <w:rPr>
          <w:spacing w:val="-67"/>
        </w:rPr>
        <w:t xml:space="preserve"> </w:t>
      </w:r>
      <w:r>
        <w:t>образованием».</w:t>
      </w:r>
    </w:p>
    <w:p w14:paraId="012DED69" w14:textId="77777777" w:rsidR="008C7C5E" w:rsidRDefault="00337D29">
      <w:pPr>
        <w:pStyle w:val="a4"/>
        <w:numPr>
          <w:ilvl w:val="0"/>
          <w:numId w:val="14"/>
        </w:numPr>
        <w:tabs>
          <w:tab w:val="left" w:pos="2233"/>
        </w:tabs>
        <w:spacing w:line="360" w:lineRule="auto"/>
        <w:ind w:right="133" w:firstLine="71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от31 июля 2020 г. № 473 н «Об утверждении 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стандарта</w:t>
      </w:r>
      <w:r>
        <w:rPr>
          <w:spacing w:val="1"/>
          <w:sz w:val="28"/>
        </w:rPr>
        <w:t xml:space="preserve"> </w:t>
      </w:r>
      <w:r>
        <w:rPr>
          <w:sz w:val="28"/>
        </w:rPr>
        <w:t>«Специалист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лабораторной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средним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образованием».</w:t>
      </w:r>
    </w:p>
    <w:p w14:paraId="59F987DF" w14:textId="77777777" w:rsidR="008C7C5E" w:rsidRDefault="00337D29">
      <w:pPr>
        <w:pStyle w:val="a4"/>
        <w:numPr>
          <w:ilvl w:val="0"/>
          <w:numId w:val="14"/>
        </w:numPr>
        <w:tabs>
          <w:tab w:val="left" w:pos="2233"/>
        </w:tabs>
        <w:ind w:left="2232" w:hanging="692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2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22"/>
          <w:sz w:val="28"/>
        </w:rPr>
        <w:t xml:space="preserve"> </w:t>
      </w:r>
      <w:r>
        <w:rPr>
          <w:sz w:val="28"/>
        </w:rPr>
        <w:t>здравоохранения</w:t>
      </w:r>
      <w:r>
        <w:rPr>
          <w:spacing w:val="2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1"/>
          <w:sz w:val="28"/>
        </w:rPr>
        <w:t xml:space="preserve"> </w:t>
      </w:r>
      <w:r>
        <w:rPr>
          <w:sz w:val="28"/>
        </w:rPr>
        <w:t>от</w:t>
      </w:r>
    </w:p>
    <w:p w14:paraId="54DE4EBA" w14:textId="77777777" w:rsidR="008C7C5E" w:rsidRDefault="00337D29">
      <w:pPr>
        <w:pStyle w:val="a3"/>
        <w:spacing w:before="159" w:line="357" w:lineRule="auto"/>
        <w:ind w:left="830" w:right="134"/>
        <w:jc w:val="both"/>
      </w:pPr>
      <w:r>
        <w:t>21</w:t>
      </w:r>
      <w:r>
        <w:rPr>
          <w:spacing w:val="1"/>
        </w:rPr>
        <w:t xml:space="preserve"> </w:t>
      </w:r>
      <w:r>
        <w:t>февраля</w:t>
      </w:r>
      <w:r>
        <w:rPr>
          <w:spacing w:val="1"/>
        </w:rPr>
        <w:t xml:space="preserve"> </w:t>
      </w:r>
      <w:r>
        <w:t>2000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64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номенклатуры</w:t>
      </w:r>
      <w:r>
        <w:rPr>
          <w:spacing w:val="1"/>
        </w:rPr>
        <w:t xml:space="preserve"> </w:t>
      </w:r>
      <w:r>
        <w:t>клинических</w:t>
      </w:r>
      <w:r>
        <w:rPr>
          <w:spacing w:val="1"/>
        </w:rPr>
        <w:t xml:space="preserve"> </w:t>
      </w:r>
      <w:r>
        <w:t>лабораторных</w:t>
      </w:r>
      <w:r>
        <w:rPr>
          <w:spacing w:val="-4"/>
        </w:rPr>
        <w:t xml:space="preserve"> </w:t>
      </w:r>
      <w:r>
        <w:t>исследований».</w:t>
      </w:r>
    </w:p>
    <w:p w14:paraId="6F7F1D45" w14:textId="77777777" w:rsidR="008C7C5E" w:rsidRDefault="00337D29">
      <w:pPr>
        <w:pStyle w:val="a4"/>
        <w:numPr>
          <w:ilvl w:val="0"/>
          <w:numId w:val="14"/>
        </w:numPr>
        <w:tabs>
          <w:tab w:val="left" w:pos="2233"/>
        </w:tabs>
        <w:spacing w:before="6" w:line="357" w:lineRule="auto"/>
        <w:ind w:right="140" w:firstLine="710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Минздрава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мая</w:t>
      </w:r>
      <w:r>
        <w:rPr>
          <w:spacing w:val="1"/>
          <w:sz w:val="28"/>
        </w:rPr>
        <w:t xml:space="preserve"> </w:t>
      </w:r>
      <w:r>
        <w:rPr>
          <w:sz w:val="28"/>
        </w:rPr>
        <w:t>2021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464н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 проведения лабораторных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исследований».</w:t>
      </w:r>
    </w:p>
    <w:p w14:paraId="7A92C8E3" w14:textId="77777777" w:rsidR="008C7C5E" w:rsidRDefault="00337D29">
      <w:pPr>
        <w:pStyle w:val="a4"/>
        <w:numPr>
          <w:ilvl w:val="0"/>
          <w:numId w:val="14"/>
        </w:numPr>
        <w:tabs>
          <w:tab w:val="left" w:pos="2233"/>
        </w:tabs>
        <w:spacing w:before="6" w:line="360" w:lineRule="auto"/>
        <w:ind w:right="131" w:firstLine="710"/>
        <w:jc w:val="both"/>
        <w:rPr>
          <w:sz w:val="28"/>
        </w:rPr>
      </w:pPr>
      <w:r>
        <w:rPr>
          <w:w w:val="95"/>
          <w:sz w:val="28"/>
        </w:rPr>
        <w:t>Приказ Минздрава России от 19 марта 2020 г. № 198н «О временном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порядке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организации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работы</w:t>
      </w:r>
      <w:r>
        <w:rPr>
          <w:spacing w:val="1"/>
          <w:w w:val="95"/>
          <w:sz w:val="28"/>
        </w:rPr>
        <w:t xml:space="preserve"> </w:t>
      </w:r>
      <w:r>
        <w:rPr>
          <w:w w:val="95"/>
          <w:sz w:val="28"/>
        </w:rPr>
        <w:t>медицинских организаций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в целях реализации</w:t>
      </w:r>
      <w:r>
        <w:rPr>
          <w:spacing w:val="63"/>
          <w:sz w:val="28"/>
        </w:rPr>
        <w:t xml:space="preserve"> </w:t>
      </w:r>
      <w:r>
        <w:rPr>
          <w:w w:val="95"/>
          <w:sz w:val="28"/>
        </w:rPr>
        <w:t>мер</w:t>
      </w:r>
      <w:r>
        <w:rPr>
          <w:spacing w:val="-64"/>
          <w:w w:val="95"/>
          <w:sz w:val="28"/>
        </w:rPr>
        <w:t xml:space="preserve"> </w:t>
      </w:r>
      <w:r>
        <w:rPr>
          <w:sz w:val="28"/>
        </w:rPr>
        <w:t xml:space="preserve">по профилактике и снижению рисков распространения новой </w:t>
      </w:r>
      <w:proofErr w:type="spellStart"/>
      <w:r>
        <w:rPr>
          <w:sz w:val="28"/>
        </w:rPr>
        <w:t>коронавирусной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инфекции (COVID-19)».</w:t>
      </w:r>
    </w:p>
    <w:p w14:paraId="6C31B129" w14:textId="77777777" w:rsidR="008C7C5E" w:rsidRDefault="00337D29">
      <w:pPr>
        <w:pStyle w:val="a4"/>
        <w:numPr>
          <w:ilvl w:val="0"/>
          <w:numId w:val="14"/>
        </w:numPr>
        <w:tabs>
          <w:tab w:val="left" w:pos="2233"/>
        </w:tabs>
        <w:spacing w:line="320" w:lineRule="exact"/>
        <w:ind w:left="2232" w:hanging="692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2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22"/>
          <w:sz w:val="28"/>
        </w:rPr>
        <w:t xml:space="preserve"> </w:t>
      </w:r>
      <w:r>
        <w:rPr>
          <w:sz w:val="28"/>
        </w:rPr>
        <w:t>здравоохранения</w:t>
      </w:r>
      <w:r>
        <w:rPr>
          <w:spacing w:val="22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2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1"/>
          <w:sz w:val="28"/>
        </w:rPr>
        <w:t xml:space="preserve"> </w:t>
      </w:r>
      <w:r>
        <w:rPr>
          <w:sz w:val="28"/>
        </w:rPr>
        <w:t>от</w:t>
      </w:r>
    </w:p>
    <w:p w14:paraId="4966661C" w14:textId="77777777" w:rsidR="008C7C5E" w:rsidRDefault="00337D29">
      <w:pPr>
        <w:pStyle w:val="a3"/>
        <w:spacing w:before="162" w:line="360" w:lineRule="auto"/>
        <w:ind w:left="830" w:right="136"/>
        <w:jc w:val="both"/>
      </w:pPr>
      <w:r>
        <w:t>15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834н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унифицированных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медицинской</w:t>
      </w:r>
      <w:r>
        <w:rPr>
          <w:spacing w:val="1"/>
        </w:rPr>
        <w:t xml:space="preserve"> </w:t>
      </w:r>
      <w:r>
        <w:t>документации,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медицинских</w:t>
      </w:r>
      <w:r>
        <w:rPr>
          <w:spacing w:val="1"/>
        </w:rPr>
        <w:t xml:space="preserve"> </w:t>
      </w:r>
      <w:r>
        <w:t>организациях,</w:t>
      </w:r>
      <w:r>
        <w:rPr>
          <w:spacing w:val="1"/>
        </w:rPr>
        <w:t xml:space="preserve"> </w:t>
      </w:r>
      <w:r>
        <w:t>оказывающих медицинскую помощь в амбулаторных условиях, и порядков их</w:t>
      </w:r>
      <w:r>
        <w:rPr>
          <w:spacing w:val="1"/>
        </w:rPr>
        <w:t xml:space="preserve"> </w:t>
      </w:r>
      <w:r>
        <w:t>заполнению».</w:t>
      </w:r>
    </w:p>
    <w:p w14:paraId="78680F85" w14:textId="77777777" w:rsidR="008C7C5E" w:rsidRDefault="00337D29">
      <w:pPr>
        <w:pStyle w:val="a4"/>
        <w:numPr>
          <w:ilvl w:val="0"/>
          <w:numId w:val="14"/>
        </w:numPr>
        <w:tabs>
          <w:tab w:val="left" w:pos="2233"/>
        </w:tabs>
        <w:spacing w:before="4" w:line="360" w:lineRule="auto"/>
        <w:ind w:right="136" w:firstLine="710"/>
        <w:jc w:val="both"/>
        <w:rPr>
          <w:sz w:val="28"/>
        </w:rPr>
      </w:pPr>
      <w:r>
        <w:rPr>
          <w:sz w:val="28"/>
        </w:rPr>
        <w:t>Приказ Министерства здравоохранения Российской Федерации от</w:t>
      </w:r>
      <w:r>
        <w:rPr>
          <w:spacing w:val="1"/>
          <w:sz w:val="28"/>
        </w:rPr>
        <w:t xml:space="preserve"> </w:t>
      </w:r>
      <w:r>
        <w:rPr>
          <w:sz w:val="28"/>
        </w:rPr>
        <w:t>05</w:t>
      </w:r>
      <w:r>
        <w:rPr>
          <w:spacing w:val="1"/>
          <w:sz w:val="28"/>
        </w:rPr>
        <w:t xml:space="preserve"> </w:t>
      </w:r>
      <w:r>
        <w:rPr>
          <w:sz w:val="28"/>
        </w:rPr>
        <w:t>августа</w:t>
      </w:r>
      <w:r>
        <w:rPr>
          <w:spacing w:val="1"/>
          <w:sz w:val="28"/>
        </w:rPr>
        <w:t xml:space="preserve"> </w:t>
      </w:r>
      <w:r>
        <w:rPr>
          <w:sz w:val="28"/>
        </w:rPr>
        <w:t>2022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530н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унифицированных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оказывающих медицинскую помощь в</w:t>
      </w:r>
      <w:r>
        <w:rPr>
          <w:spacing w:val="1"/>
          <w:sz w:val="28"/>
        </w:rPr>
        <w:t xml:space="preserve"> </w:t>
      </w:r>
      <w:r>
        <w:rPr>
          <w:sz w:val="28"/>
        </w:rPr>
        <w:t>стационарных условиях,</w:t>
      </w:r>
      <w:r>
        <w:rPr>
          <w:spacing w:val="1"/>
          <w:sz w:val="28"/>
        </w:rPr>
        <w:t xml:space="preserve"> </w:t>
      </w:r>
      <w:r>
        <w:rPr>
          <w:sz w:val="28"/>
        </w:rPr>
        <w:t>в 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дневного стационара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порядков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ведения».</w:t>
      </w:r>
    </w:p>
    <w:p w14:paraId="4B2848DE" w14:textId="77777777" w:rsidR="008C7C5E" w:rsidRDefault="00337D29">
      <w:pPr>
        <w:pStyle w:val="a4"/>
        <w:numPr>
          <w:ilvl w:val="0"/>
          <w:numId w:val="14"/>
        </w:numPr>
        <w:tabs>
          <w:tab w:val="left" w:pos="2233"/>
        </w:tabs>
        <w:spacing w:line="360" w:lineRule="auto"/>
        <w:ind w:right="123" w:firstLine="710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врача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 от 28 января 2021 г. № 3 «Об утверждении санитарных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СанПин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2.1.3684-21</w:t>
      </w:r>
      <w:r>
        <w:rPr>
          <w:spacing w:val="1"/>
          <w:sz w:val="28"/>
        </w:rPr>
        <w:t xml:space="preserve"> </w:t>
      </w:r>
      <w:r>
        <w:rPr>
          <w:sz w:val="28"/>
        </w:rPr>
        <w:t>«Санитарно-эпидемиологические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содержанию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территорий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сельских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поселений,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водным</w:t>
      </w:r>
      <w:r>
        <w:rPr>
          <w:spacing w:val="10"/>
          <w:sz w:val="28"/>
        </w:rPr>
        <w:t xml:space="preserve"> </w:t>
      </w:r>
      <w:r>
        <w:rPr>
          <w:sz w:val="28"/>
        </w:rPr>
        <w:t>объектам,</w:t>
      </w:r>
      <w:r>
        <w:rPr>
          <w:spacing w:val="11"/>
          <w:sz w:val="28"/>
        </w:rPr>
        <w:t xml:space="preserve"> </w:t>
      </w:r>
      <w:r>
        <w:rPr>
          <w:sz w:val="28"/>
        </w:rPr>
        <w:t>питьевой</w:t>
      </w:r>
      <w:r>
        <w:rPr>
          <w:spacing w:val="13"/>
          <w:sz w:val="28"/>
        </w:rPr>
        <w:t xml:space="preserve"> </w:t>
      </w:r>
      <w:r>
        <w:rPr>
          <w:sz w:val="28"/>
        </w:rPr>
        <w:t>воде</w:t>
      </w:r>
      <w:r>
        <w:rPr>
          <w:spacing w:val="9"/>
          <w:sz w:val="28"/>
        </w:rPr>
        <w:t xml:space="preserve"> </w:t>
      </w:r>
      <w:r>
        <w:rPr>
          <w:sz w:val="28"/>
        </w:rPr>
        <w:t>и</w:t>
      </w:r>
      <w:r>
        <w:rPr>
          <w:spacing w:val="8"/>
          <w:sz w:val="28"/>
        </w:rPr>
        <w:t xml:space="preserve"> </w:t>
      </w:r>
      <w:r>
        <w:rPr>
          <w:sz w:val="28"/>
        </w:rPr>
        <w:t>питьевому</w:t>
      </w:r>
      <w:r>
        <w:rPr>
          <w:spacing w:val="5"/>
          <w:sz w:val="28"/>
        </w:rPr>
        <w:t xml:space="preserve"> </w:t>
      </w:r>
      <w:r>
        <w:rPr>
          <w:sz w:val="28"/>
        </w:rPr>
        <w:t>водоснабжению,</w:t>
      </w:r>
      <w:r>
        <w:rPr>
          <w:spacing w:val="11"/>
          <w:sz w:val="28"/>
        </w:rPr>
        <w:t xml:space="preserve"> </w:t>
      </w:r>
      <w:r>
        <w:rPr>
          <w:sz w:val="28"/>
        </w:rPr>
        <w:t>атмосферному</w:t>
      </w:r>
    </w:p>
    <w:p w14:paraId="638047AF" w14:textId="77777777" w:rsidR="008C7C5E" w:rsidRDefault="008C7C5E">
      <w:pPr>
        <w:spacing w:line="360" w:lineRule="auto"/>
        <w:jc w:val="both"/>
        <w:rPr>
          <w:sz w:val="28"/>
        </w:rPr>
        <w:sectPr w:rsidR="008C7C5E">
          <w:pgSz w:w="11910" w:h="16840"/>
          <w:pgMar w:top="1040" w:right="720" w:bottom="280" w:left="740" w:header="720" w:footer="720" w:gutter="0"/>
          <w:cols w:space="720"/>
        </w:sectPr>
      </w:pPr>
    </w:p>
    <w:p w14:paraId="4B4AF903" w14:textId="77777777" w:rsidR="008C7C5E" w:rsidRDefault="00337D29">
      <w:pPr>
        <w:pStyle w:val="a3"/>
        <w:spacing w:before="67" w:line="360" w:lineRule="auto"/>
        <w:ind w:left="830" w:right="126"/>
        <w:jc w:val="both"/>
      </w:pPr>
      <w:r>
        <w:lastRenderedPageBreak/>
        <w:t>воздуху,</w:t>
      </w:r>
      <w:r>
        <w:rPr>
          <w:spacing w:val="1"/>
        </w:rPr>
        <w:t xml:space="preserve"> </w:t>
      </w:r>
      <w:r>
        <w:t>почвам,</w:t>
      </w:r>
      <w:r>
        <w:rPr>
          <w:spacing w:val="1"/>
        </w:rPr>
        <w:t xml:space="preserve"> </w:t>
      </w:r>
      <w:r>
        <w:t>жилым</w:t>
      </w:r>
      <w:r>
        <w:rPr>
          <w:spacing w:val="1"/>
        </w:rPr>
        <w:t xml:space="preserve"> </w:t>
      </w:r>
      <w:r>
        <w:t>помещениям,</w:t>
      </w:r>
      <w:r>
        <w:rPr>
          <w:spacing w:val="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производственных,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помещений,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санитарно-</w:t>
      </w:r>
      <w:r>
        <w:rPr>
          <w:spacing w:val="1"/>
        </w:rPr>
        <w:t xml:space="preserve"> </w:t>
      </w:r>
      <w:r>
        <w:t>противоэпидемических</w:t>
      </w:r>
      <w:r>
        <w:rPr>
          <w:spacing w:val="-4"/>
        </w:rPr>
        <w:t xml:space="preserve"> </w:t>
      </w:r>
      <w:r>
        <w:t>(профилактических)</w:t>
      </w:r>
      <w:r>
        <w:rPr>
          <w:spacing w:val="-1"/>
        </w:rPr>
        <w:t xml:space="preserve"> </w:t>
      </w:r>
      <w:r>
        <w:t>мероприятий».</w:t>
      </w:r>
    </w:p>
    <w:p w14:paraId="163FCC46" w14:textId="77777777" w:rsidR="008C7C5E" w:rsidRDefault="00337D29">
      <w:pPr>
        <w:pStyle w:val="a4"/>
        <w:numPr>
          <w:ilvl w:val="0"/>
          <w:numId w:val="14"/>
        </w:numPr>
        <w:tabs>
          <w:tab w:val="left" w:pos="2233"/>
        </w:tabs>
        <w:spacing w:before="2" w:line="360" w:lineRule="auto"/>
        <w:ind w:right="135" w:firstLine="710"/>
        <w:jc w:val="both"/>
        <w:rPr>
          <w:sz w:val="28"/>
        </w:rPr>
      </w:pP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Главного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санитарного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врача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 от 28 января 2021 г. № 4 «Об утверждении санитарных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норм</w:t>
      </w:r>
      <w:r>
        <w:rPr>
          <w:spacing w:val="-8"/>
          <w:sz w:val="28"/>
        </w:rPr>
        <w:t xml:space="preserve"> </w:t>
      </w:r>
      <w:proofErr w:type="spellStart"/>
      <w:r>
        <w:rPr>
          <w:sz w:val="28"/>
        </w:rPr>
        <w:t>СанПин</w:t>
      </w:r>
      <w:proofErr w:type="spellEnd"/>
      <w:r>
        <w:rPr>
          <w:spacing w:val="-9"/>
          <w:sz w:val="28"/>
        </w:rPr>
        <w:t xml:space="preserve"> </w:t>
      </w:r>
      <w:r>
        <w:rPr>
          <w:sz w:val="28"/>
        </w:rPr>
        <w:t>3.3686-21</w:t>
      </w:r>
      <w:r>
        <w:rPr>
          <w:spacing w:val="-4"/>
          <w:sz w:val="28"/>
        </w:rPr>
        <w:t xml:space="preserve"> </w:t>
      </w:r>
      <w:r>
        <w:rPr>
          <w:sz w:val="28"/>
        </w:rPr>
        <w:t>«Санитарно-эпидемиологические</w:t>
      </w:r>
      <w:r>
        <w:rPr>
          <w:spacing w:val="-8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67"/>
          <w:sz w:val="28"/>
        </w:rPr>
        <w:t xml:space="preserve"> </w:t>
      </w:r>
      <w:r>
        <w:rPr>
          <w:sz w:val="28"/>
        </w:rPr>
        <w:t>по профилактике</w:t>
      </w:r>
      <w:r>
        <w:rPr>
          <w:spacing w:val="1"/>
          <w:sz w:val="28"/>
        </w:rPr>
        <w:t xml:space="preserve"> </w:t>
      </w:r>
      <w:r>
        <w:rPr>
          <w:sz w:val="28"/>
        </w:rPr>
        <w:t>инфекционных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болезней».</w:t>
      </w:r>
    </w:p>
    <w:p w14:paraId="288C474A" w14:textId="77777777" w:rsidR="008C7C5E" w:rsidRDefault="00337D29">
      <w:pPr>
        <w:pStyle w:val="a4"/>
        <w:numPr>
          <w:ilvl w:val="0"/>
          <w:numId w:val="14"/>
        </w:numPr>
        <w:tabs>
          <w:tab w:val="left" w:pos="2233"/>
        </w:tabs>
        <w:spacing w:before="3"/>
        <w:ind w:left="2232" w:hanging="692"/>
        <w:jc w:val="both"/>
        <w:rPr>
          <w:sz w:val="28"/>
        </w:rPr>
      </w:pPr>
      <w:r>
        <w:rPr>
          <w:sz w:val="28"/>
        </w:rPr>
        <w:t>Письмо</w:t>
      </w:r>
      <w:r>
        <w:rPr>
          <w:spacing w:val="13"/>
          <w:sz w:val="28"/>
        </w:rPr>
        <w:t xml:space="preserve"> </w:t>
      </w:r>
      <w:proofErr w:type="spellStart"/>
      <w:r>
        <w:rPr>
          <w:sz w:val="28"/>
        </w:rPr>
        <w:t>Роспотребнадзора</w:t>
      </w:r>
      <w:proofErr w:type="spellEnd"/>
      <w:r>
        <w:rPr>
          <w:spacing w:val="14"/>
          <w:sz w:val="28"/>
        </w:rPr>
        <w:t xml:space="preserve"> </w:t>
      </w:r>
      <w:r>
        <w:rPr>
          <w:sz w:val="28"/>
        </w:rPr>
        <w:t>от</w:t>
      </w:r>
      <w:r>
        <w:rPr>
          <w:spacing w:val="11"/>
          <w:sz w:val="28"/>
        </w:rPr>
        <w:t xml:space="preserve"> </w:t>
      </w:r>
      <w:r>
        <w:rPr>
          <w:sz w:val="28"/>
        </w:rPr>
        <w:t>23</w:t>
      </w:r>
      <w:r>
        <w:rPr>
          <w:spacing w:val="14"/>
          <w:sz w:val="28"/>
        </w:rPr>
        <w:t xml:space="preserve"> </w:t>
      </w:r>
      <w:r>
        <w:rPr>
          <w:sz w:val="28"/>
        </w:rPr>
        <w:t>января</w:t>
      </w:r>
      <w:r>
        <w:rPr>
          <w:spacing w:val="19"/>
          <w:sz w:val="28"/>
        </w:rPr>
        <w:t xml:space="preserve"> </w:t>
      </w:r>
      <w:r>
        <w:rPr>
          <w:sz w:val="28"/>
        </w:rPr>
        <w:t>2020</w:t>
      </w:r>
      <w:r>
        <w:rPr>
          <w:spacing w:val="13"/>
          <w:sz w:val="28"/>
        </w:rPr>
        <w:t xml:space="preserve"> </w:t>
      </w:r>
      <w:r>
        <w:rPr>
          <w:sz w:val="28"/>
        </w:rPr>
        <w:t>г.</w:t>
      </w:r>
      <w:r>
        <w:rPr>
          <w:spacing w:val="15"/>
          <w:sz w:val="28"/>
        </w:rPr>
        <w:t xml:space="preserve"> </w:t>
      </w:r>
      <w:r>
        <w:rPr>
          <w:sz w:val="28"/>
        </w:rPr>
        <w:t>№</w:t>
      </w:r>
      <w:r>
        <w:rPr>
          <w:spacing w:val="16"/>
          <w:sz w:val="28"/>
        </w:rPr>
        <w:t xml:space="preserve"> </w:t>
      </w:r>
      <w:r>
        <w:rPr>
          <w:sz w:val="28"/>
        </w:rPr>
        <w:t>«02/770-2020-32</w:t>
      </w:r>
    </w:p>
    <w:p w14:paraId="28979BA7" w14:textId="77777777" w:rsidR="008C7C5E" w:rsidRDefault="00337D29">
      <w:pPr>
        <w:pStyle w:val="a3"/>
        <w:spacing w:before="158" w:line="362" w:lineRule="auto"/>
        <w:ind w:left="830" w:right="141"/>
        <w:jc w:val="both"/>
      </w:pPr>
      <w:r>
        <w:t>«Об</w:t>
      </w:r>
      <w:r>
        <w:rPr>
          <w:spacing w:val="1"/>
        </w:rPr>
        <w:t xml:space="preserve"> </w:t>
      </w:r>
      <w:r>
        <w:t>инструкции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проведению</w:t>
      </w:r>
      <w:r>
        <w:rPr>
          <w:spacing w:val="1"/>
        </w:rPr>
        <w:t xml:space="preserve"> </w:t>
      </w:r>
      <w:r>
        <w:t>дезинфекционных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профилактики заболеваний,</w:t>
      </w:r>
      <w:r>
        <w:rPr>
          <w:spacing w:val="1"/>
        </w:rPr>
        <w:t xml:space="preserve"> </w:t>
      </w:r>
      <w:r>
        <w:t>вызываемых</w:t>
      </w:r>
      <w:r>
        <w:rPr>
          <w:spacing w:val="-3"/>
        </w:rPr>
        <w:t xml:space="preserve"> </w:t>
      </w:r>
      <w:proofErr w:type="spellStart"/>
      <w:r>
        <w:t>коронавирусами</w:t>
      </w:r>
      <w:proofErr w:type="spellEnd"/>
      <w:r>
        <w:t>».</w:t>
      </w:r>
    </w:p>
    <w:p w14:paraId="5B3B313B" w14:textId="77777777" w:rsidR="008C7C5E" w:rsidRDefault="00337D29">
      <w:pPr>
        <w:pStyle w:val="a4"/>
        <w:numPr>
          <w:ilvl w:val="0"/>
          <w:numId w:val="14"/>
        </w:numPr>
        <w:tabs>
          <w:tab w:val="left" w:pos="2233"/>
        </w:tabs>
        <w:spacing w:line="360" w:lineRule="auto"/>
        <w:ind w:right="129" w:firstLine="710"/>
        <w:jc w:val="both"/>
        <w:rPr>
          <w:sz w:val="28"/>
        </w:rPr>
      </w:pPr>
      <w:r>
        <w:rPr>
          <w:w w:val="95"/>
          <w:sz w:val="28"/>
        </w:rPr>
        <w:t xml:space="preserve">Письмо </w:t>
      </w:r>
      <w:proofErr w:type="spellStart"/>
      <w:r>
        <w:rPr>
          <w:w w:val="95"/>
          <w:sz w:val="28"/>
        </w:rPr>
        <w:t>Роспотребнадзора</w:t>
      </w:r>
      <w:proofErr w:type="spellEnd"/>
      <w:r>
        <w:rPr>
          <w:w w:val="95"/>
          <w:sz w:val="28"/>
        </w:rPr>
        <w:t xml:space="preserve"> от 25 января 2020 г. № 02/847-2020-27 «О</w:t>
      </w:r>
      <w:r>
        <w:rPr>
          <w:spacing w:val="1"/>
          <w:w w:val="95"/>
          <w:sz w:val="28"/>
        </w:rPr>
        <w:t xml:space="preserve"> </w:t>
      </w:r>
      <w:r>
        <w:rPr>
          <w:sz w:val="28"/>
        </w:rPr>
        <w:t>направлении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предупреждению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распространения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новой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коронавирусной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инфекции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организациях».</w:t>
      </w:r>
    </w:p>
    <w:p w14:paraId="08DC7CED" w14:textId="77777777" w:rsidR="008C7C5E" w:rsidRDefault="00337D29">
      <w:pPr>
        <w:pStyle w:val="a4"/>
        <w:numPr>
          <w:ilvl w:val="0"/>
          <w:numId w:val="14"/>
        </w:numPr>
        <w:tabs>
          <w:tab w:val="left" w:pos="2233"/>
        </w:tabs>
        <w:spacing w:line="360" w:lineRule="auto"/>
        <w:ind w:right="133" w:firstLine="710"/>
        <w:jc w:val="both"/>
        <w:rPr>
          <w:sz w:val="28"/>
        </w:rPr>
      </w:pPr>
      <w:r>
        <w:rPr>
          <w:sz w:val="28"/>
        </w:rPr>
        <w:t>Методические указания МУ 3.5.1.3674-20 «Обеззараживание рук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кожных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покровов</w:t>
      </w:r>
      <w:r>
        <w:rPr>
          <w:spacing w:val="1"/>
          <w:sz w:val="28"/>
        </w:rPr>
        <w:t xml:space="preserve"> </w:t>
      </w:r>
      <w:r>
        <w:rPr>
          <w:sz w:val="28"/>
        </w:rPr>
        <w:t>пациентов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оказании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 помощи»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3"/>
          <w:sz w:val="28"/>
        </w:rPr>
        <w:t xml:space="preserve"> </w:t>
      </w:r>
      <w:r>
        <w:rPr>
          <w:sz w:val="28"/>
        </w:rPr>
        <w:t>14</w:t>
      </w:r>
      <w:r>
        <w:rPr>
          <w:spacing w:val="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2"/>
          <w:sz w:val="28"/>
        </w:rPr>
        <w:t xml:space="preserve"> </w:t>
      </w:r>
      <w:r>
        <w:rPr>
          <w:sz w:val="28"/>
        </w:rPr>
        <w:t>2020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</w:p>
    <w:p w14:paraId="0DB1576F" w14:textId="77777777" w:rsidR="008C7C5E" w:rsidRDefault="00337D29">
      <w:pPr>
        <w:pStyle w:val="a4"/>
        <w:numPr>
          <w:ilvl w:val="0"/>
          <w:numId w:val="14"/>
        </w:numPr>
        <w:tabs>
          <w:tab w:val="left" w:pos="2233"/>
        </w:tabs>
        <w:spacing w:line="360" w:lineRule="auto"/>
        <w:ind w:right="131" w:firstLine="710"/>
        <w:jc w:val="both"/>
        <w:rPr>
          <w:sz w:val="28"/>
        </w:rPr>
      </w:pPr>
      <w:r>
        <w:rPr>
          <w:sz w:val="28"/>
        </w:rPr>
        <w:t>Методические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1"/>
          <w:sz w:val="28"/>
        </w:rPr>
        <w:t xml:space="preserve"> </w:t>
      </w:r>
      <w:r>
        <w:rPr>
          <w:sz w:val="28"/>
        </w:rPr>
        <w:t>МР</w:t>
      </w:r>
      <w:r>
        <w:rPr>
          <w:spacing w:val="1"/>
          <w:sz w:val="28"/>
        </w:rPr>
        <w:t xml:space="preserve"> </w:t>
      </w:r>
      <w:r>
        <w:rPr>
          <w:sz w:val="28"/>
        </w:rPr>
        <w:t>3.5.1.0113-16</w:t>
      </w:r>
      <w:r>
        <w:rPr>
          <w:spacing w:val="1"/>
          <w:sz w:val="28"/>
        </w:rPr>
        <w:t xml:space="preserve"> </w:t>
      </w:r>
      <w:r>
        <w:rPr>
          <w:sz w:val="28"/>
        </w:rPr>
        <w:t>«Использование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перчаток для профилактики инфекций, связанных с оказанием медицинской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 в</w:t>
      </w:r>
      <w:r>
        <w:rPr>
          <w:spacing w:val="-1"/>
          <w:sz w:val="28"/>
        </w:rPr>
        <w:t xml:space="preserve"> </w:t>
      </w:r>
      <w:r>
        <w:rPr>
          <w:sz w:val="28"/>
        </w:rPr>
        <w:t>медицинских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организациях»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2 сентября</w:t>
      </w:r>
      <w:r>
        <w:rPr>
          <w:spacing w:val="3"/>
          <w:sz w:val="28"/>
        </w:rPr>
        <w:t xml:space="preserve"> </w:t>
      </w:r>
      <w:r>
        <w:rPr>
          <w:sz w:val="28"/>
        </w:rPr>
        <w:t>2016 г.</w:t>
      </w:r>
    </w:p>
    <w:p w14:paraId="6773EDCD" w14:textId="77777777" w:rsidR="008C7C5E" w:rsidRDefault="00337D29">
      <w:pPr>
        <w:pStyle w:val="a4"/>
        <w:numPr>
          <w:ilvl w:val="0"/>
          <w:numId w:val="14"/>
        </w:numPr>
        <w:tabs>
          <w:tab w:val="left" w:pos="2233"/>
        </w:tabs>
        <w:spacing w:line="360" w:lineRule="auto"/>
        <w:ind w:right="139" w:firstLine="710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</w:t>
      </w:r>
      <w:r>
        <w:rPr>
          <w:spacing w:val="1"/>
          <w:sz w:val="28"/>
        </w:rPr>
        <w:t xml:space="preserve"> </w:t>
      </w:r>
      <w:r>
        <w:rPr>
          <w:sz w:val="28"/>
        </w:rPr>
        <w:t>лабораторных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исследований.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Справочник лабораторных тестов, РС ФГБУ «ЦНИИОИЗ» Минздрава России</w:t>
      </w:r>
      <w:r>
        <w:rPr>
          <w:color w:val="0000FF"/>
          <w:spacing w:val="1"/>
          <w:sz w:val="28"/>
        </w:rPr>
        <w:t xml:space="preserve"> </w:t>
      </w:r>
      <w:hyperlink r:id="rId15">
        <w:r>
          <w:rPr>
            <w:color w:val="0000FF"/>
            <w:sz w:val="28"/>
            <w:u w:val="single" w:color="0000FF"/>
          </w:rPr>
          <w:t>https://fnsi2.rt-eu.ru/dictionaries/1.2.643.5.1.13.13.11.1080/passport/3.29</w:t>
        </w:r>
      </w:hyperlink>
    </w:p>
    <w:p w14:paraId="17966B35" w14:textId="77777777" w:rsidR="008C7C5E" w:rsidRDefault="00337D29">
      <w:pPr>
        <w:pStyle w:val="1"/>
        <w:spacing w:before="1"/>
        <w:ind w:left="820"/>
      </w:pPr>
      <w:r>
        <w:t>Задание</w:t>
      </w:r>
      <w:r>
        <w:rPr>
          <w:spacing w:val="-2"/>
        </w:rPr>
        <w:t xml:space="preserve"> </w:t>
      </w:r>
      <w:r>
        <w:t>3</w:t>
      </w:r>
    </w:p>
    <w:p w14:paraId="009B8F7F" w14:textId="77777777" w:rsidR="008C7C5E" w:rsidRDefault="00337D29">
      <w:pPr>
        <w:pStyle w:val="a3"/>
        <w:spacing w:before="158" w:line="360" w:lineRule="auto"/>
        <w:ind w:left="110" w:right="128" w:firstLine="710"/>
        <w:jc w:val="both"/>
      </w:pPr>
      <w:r>
        <w:t>Вы</w:t>
      </w:r>
      <w:r>
        <w:rPr>
          <w:spacing w:val="1"/>
        </w:rPr>
        <w:t xml:space="preserve"> </w:t>
      </w:r>
      <w:r>
        <w:t>медицинский</w:t>
      </w:r>
      <w:r>
        <w:rPr>
          <w:spacing w:val="1"/>
        </w:rPr>
        <w:t xml:space="preserve"> </w:t>
      </w:r>
      <w:r>
        <w:t>лабораторный</w:t>
      </w:r>
      <w:r>
        <w:rPr>
          <w:spacing w:val="1"/>
        </w:rPr>
        <w:t xml:space="preserve"> </w:t>
      </w:r>
      <w:r>
        <w:t>техник</w:t>
      </w:r>
      <w:r>
        <w:rPr>
          <w:spacing w:val="1"/>
        </w:rPr>
        <w:t xml:space="preserve"> </w:t>
      </w:r>
      <w:r>
        <w:t>клинической</w:t>
      </w:r>
      <w:r>
        <w:rPr>
          <w:spacing w:val="1"/>
        </w:rPr>
        <w:t xml:space="preserve"> </w:t>
      </w:r>
      <w:r>
        <w:t>лаборатории.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обнаружили, что коллега работающий рядом с вами, лежит на полу без признаков</w:t>
      </w:r>
      <w:r>
        <w:rPr>
          <w:spacing w:val="1"/>
        </w:rPr>
        <w:t xml:space="preserve"> </w:t>
      </w:r>
      <w:r>
        <w:t>жизни.</w:t>
      </w:r>
      <w:r>
        <w:rPr>
          <w:spacing w:val="2"/>
        </w:rPr>
        <w:t xml:space="preserve"> </w:t>
      </w:r>
      <w:r>
        <w:t>Проведите</w:t>
      </w:r>
      <w:r>
        <w:rPr>
          <w:spacing w:val="1"/>
        </w:rPr>
        <w:t xml:space="preserve"> </w:t>
      </w:r>
      <w:r>
        <w:t>базовую</w:t>
      </w:r>
      <w:r>
        <w:rPr>
          <w:spacing w:val="2"/>
        </w:rPr>
        <w:t xml:space="preserve"> </w:t>
      </w:r>
      <w:r>
        <w:t>сердечно-легочную</w:t>
      </w:r>
      <w:r>
        <w:rPr>
          <w:spacing w:val="-1"/>
        </w:rPr>
        <w:t xml:space="preserve"> </w:t>
      </w:r>
      <w:r>
        <w:t>реанимацию.</w:t>
      </w:r>
    </w:p>
    <w:p w14:paraId="6ADCBA4D" w14:textId="77777777" w:rsidR="008C7C5E" w:rsidRDefault="008C7C5E">
      <w:pPr>
        <w:spacing w:line="360" w:lineRule="auto"/>
        <w:jc w:val="both"/>
        <w:sectPr w:rsidR="008C7C5E">
          <w:pgSz w:w="11910" w:h="16840"/>
          <w:pgMar w:top="1040" w:right="720" w:bottom="280" w:left="740" w:header="720" w:footer="720" w:gutter="0"/>
          <w:cols w:space="720"/>
        </w:sectPr>
      </w:pPr>
    </w:p>
    <w:p w14:paraId="30E3FA89" w14:textId="77777777" w:rsidR="008C7C5E" w:rsidRDefault="00337D29">
      <w:pPr>
        <w:pStyle w:val="1"/>
        <w:spacing w:before="72"/>
        <w:ind w:right="118"/>
        <w:jc w:val="center"/>
      </w:pPr>
      <w:r>
        <w:lastRenderedPageBreak/>
        <w:t>Оценочный</w:t>
      </w:r>
      <w:r>
        <w:rPr>
          <w:spacing w:val="-4"/>
        </w:rPr>
        <w:t xml:space="preserve"> </w:t>
      </w:r>
      <w:r>
        <w:t>чек-лист</w:t>
      </w:r>
    </w:p>
    <w:p w14:paraId="350F21A0" w14:textId="77777777" w:rsidR="008C7C5E" w:rsidRDefault="00337D29">
      <w:pPr>
        <w:spacing w:before="163"/>
        <w:ind w:left="107" w:right="132"/>
        <w:jc w:val="center"/>
        <w:rPr>
          <w:b/>
          <w:sz w:val="28"/>
        </w:rPr>
      </w:pPr>
      <w:r>
        <w:rPr>
          <w:b/>
          <w:sz w:val="28"/>
        </w:rPr>
        <w:t>выполнения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практического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профессионального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задания</w:t>
      </w:r>
    </w:p>
    <w:p w14:paraId="2089D862" w14:textId="77777777" w:rsidR="008C7C5E" w:rsidRDefault="00337D29">
      <w:pPr>
        <w:spacing w:before="149"/>
        <w:ind w:left="107" w:right="716"/>
        <w:jc w:val="center"/>
        <w:rPr>
          <w:sz w:val="28"/>
        </w:rPr>
      </w:pPr>
      <w:r>
        <w:rPr>
          <w:b/>
          <w:sz w:val="28"/>
        </w:rPr>
        <w:t>Проверяемый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практический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навык</w:t>
      </w:r>
      <w:r>
        <w:rPr>
          <w:sz w:val="28"/>
        </w:rPr>
        <w:t>:</w:t>
      </w:r>
      <w:r>
        <w:rPr>
          <w:spacing w:val="-9"/>
          <w:sz w:val="28"/>
        </w:rPr>
        <w:t xml:space="preserve"> </w:t>
      </w:r>
      <w:r>
        <w:rPr>
          <w:sz w:val="28"/>
        </w:rPr>
        <w:t>базовая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сердечно-легочная</w:t>
      </w:r>
      <w:r>
        <w:rPr>
          <w:spacing w:val="-2"/>
          <w:sz w:val="28"/>
        </w:rPr>
        <w:t xml:space="preserve"> </w:t>
      </w:r>
      <w:r>
        <w:rPr>
          <w:sz w:val="28"/>
        </w:rPr>
        <w:t>реанимация</w:t>
      </w:r>
    </w:p>
    <w:p w14:paraId="633EF899" w14:textId="77777777" w:rsidR="008C7C5E" w:rsidRDefault="008C7C5E">
      <w:pPr>
        <w:pStyle w:val="a3"/>
        <w:rPr>
          <w:sz w:val="20"/>
        </w:rPr>
      </w:pPr>
    </w:p>
    <w:p w14:paraId="01D3ECFD" w14:textId="77777777" w:rsidR="008C7C5E" w:rsidRDefault="008C7C5E">
      <w:pPr>
        <w:pStyle w:val="a3"/>
        <w:spacing w:before="8"/>
        <w:rPr>
          <w:sz w:val="1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826"/>
        <w:gridCol w:w="2127"/>
        <w:gridCol w:w="912"/>
        <w:gridCol w:w="926"/>
      </w:tblGrid>
      <w:tr w:rsidR="008C7C5E" w14:paraId="5781C885" w14:textId="77777777">
        <w:trPr>
          <w:trHeight w:val="825"/>
        </w:trPr>
        <w:tc>
          <w:tcPr>
            <w:tcW w:w="710" w:type="dxa"/>
            <w:vMerge w:val="restart"/>
          </w:tcPr>
          <w:p w14:paraId="3A374C80" w14:textId="77777777" w:rsidR="008C7C5E" w:rsidRDefault="008C7C5E">
            <w:pPr>
              <w:pStyle w:val="TableParagraph"/>
              <w:spacing w:before="10"/>
              <w:rPr>
                <w:sz w:val="23"/>
              </w:rPr>
            </w:pPr>
          </w:p>
          <w:p w14:paraId="767E92E1" w14:textId="77777777" w:rsidR="008C7C5E" w:rsidRDefault="00337D29">
            <w:pPr>
              <w:pStyle w:val="TableParagraph"/>
              <w:spacing w:before="1" w:line="410" w:lineRule="atLeast"/>
              <w:ind w:left="244" w:right="92" w:firstLine="48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4826" w:type="dxa"/>
            <w:vMerge w:val="restart"/>
          </w:tcPr>
          <w:p w14:paraId="70D5C469" w14:textId="77777777" w:rsidR="008C7C5E" w:rsidRDefault="00337D29">
            <w:pPr>
              <w:pStyle w:val="TableParagraph"/>
              <w:spacing w:line="273" w:lineRule="exact"/>
              <w:ind w:left="576"/>
              <w:rPr>
                <w:b/>
                <w:sz w:val="24"/>
              </w:rPr>
            </w:pPr>
            <w:r>
              <w:rPr>
                <w:b/>
                <w:sz w:val="24"/>
              </w:rPr>
              <w:t>Перечень практических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действий</w:t>
            </w:r>
          </w:p>
        </w:tc>
        <w:tc>
          <w:tcPr>
            <w:tcW w:w="2127" w:type="dxa"/>
            <w:vMerge w:val="restart"/>
          </w:tcPr>
          <w:p w14:paraId="53DCE7F4" w14:textId="77777777" w:rsidR="008C7C5E" w:rsidRDefault="00337D29">
            <w:pPr>
              <w:pStyle w:val="TableParagraph"/>
              <w:spacing w:line="360" w:lineRule="auto"/>
              <w:ind w:left="249" w:right="226" w:firstLine="437"/>
              <w:rPr>
                <w:b/>
                <w:sz w:val="24"/>
              </w:rPr>
            </w:pPr>
            <w:r>
              <w:rPr>
                <w:b/>
                <w:sz w:val="24"/>
              </w:rPr>
              <w:t>Форма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представления</w:t>
            </w:r>
          </w:p>
        </w:tc>
        <w:tc>
          <w:tcPr>
            <w:tcW w:w="1838" w:type="dxa"/>
            <w:gridSpan w:val="2"/>
          </w:tcPr>
          <w:p w14:paraId="5CBB6690" w14:textId="77777777" w:rsidR="008C7C5E" w:rsidRDefault="00337D29">
            <w:pPr>
              <w:pStyle w:val="TableParagraph"/>
              <w:spacing w:line="273" w:lineRule="exact"/>
              <w:ind w:left="350"/>
              <w:rPr>
                <w:b/>
                <w:sz w:val="24"/>
              </w:rPr>
            </w:pPr>
            <w:r>
              <w:rPr>
                <w:b/>
                <w:sz w:val="24"/>
              </w:rPr>
              <w:t>Отметка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</w:p>
          <w:p w14:paraId="1C5A83DF" w14:textId="77777777" w:rsidR="008C7C5E" w:rsidRDefault="00337D29">
            <w:pPr>
              <w:pStyle w:val="TableParagraph"/>
              <w:spacing w:before="137"/>
              <w:ind w:left="230"/>
              <w:rPr>
                <w:b/>
                <w:sz w:val="24"/>
              </w:rPr>
            </w:pPr>
            <w:r>
              <w:rPr>
                <w:b/>
                <w:sz w:val="24"/>
              </w:rPr>
              <w:t>выполнении</w:t>
            </w:r>
          </w:p>
        </w:tc>
      </w:tr>
      <w:tr w:rsidR="008C7C5E" w14:paraId="1F7AF8B0" w14:textId="77777777">
        <w:trPr>
          <w:trHeight w:val="417"/>
        </w:trPr>
        <w:tc>
          <w:tcPr>
            <w:tcW w:w="710" w:type="dxa"/>
            <w:vMerge/>
            <w:tcBorders>
              <w:top w:val="nil"/>
            </w:tcBorders>
          </w:tcPr>
          <w:p w14:paraId="28F66D3C" w14:textId="77777777" w:rsidR="008C7C5E" w:rsidRDefault="008C7C5E">
            <w:pPr>
              <w:rPr>
                <w:sz w:val="2"/>
                <w:szCs w:val="2"/>
              </w:rPr>
            </w:pPr>
          </w:p>
        </w:tc>
        <w:tc>
          <w:tcPr>
            <w:tcW w:w="4826" w:type="dxa"/>
            <w:vMerge/>
            <w:tcBorders>
              <w:top w:val="nil"/>
            </w:tcBorders>
          </w:tcPr>
          <w:p w14:paraId="10C96540" w14:textId="77777777" w:rsidR="008C7C5E" w:rsidRDefault="008C7C5E">
            <w:pPr>
              <w:rPr>
                <w:sz w:val="2"/>
                <w:szCs w:val="2"/>
              </w:rPr>
            </w:pPr>
          </w:p>
        </w:tc>
        <w:tc>
          <w:tcPr>
            <w:tcW w:w="2127" w:type="dxa"/>
            <w:vMerge/>
            <w:tcBorders>
              <w:top w:val="nil"/>
            </w:tcBorders>
          </w:tcPr>
          <w:p w14:paraId="193E028C" w14:textId="77777777" w:rsidR="008C7C5E" w:rsidRDefault="008C7C5E">
            <w:pPr>
              <w:rPr>
                <w:sz w:val="2"/>
                <w:szCs w:val="2"/>
              </w:rPr>
            </w:pPr>
          </w:p>
        </w:tc>
        <w:tc>
          <w:tcPr>
            <w:tcW w:w="912" w:type="dxa"/>
          </w:tcPr>
          <w:p w14:paraId="7AF47478" w14:textId="77777777" w:rsidR="008C7C5E" w:rsidRDefault="00337D29">
            <w:pPr>
              <w:pStyle w:val="TableParagraph"/>
              <w:spacing w:line="273" w:lineRule="exact"/>
              <w:ind w:left="290" w:right="2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Да</w:t>
            </w:r>
          </w:p>
        </w:tc>
        <w:tc>
          <w:tcPr>
            <w:tcW w:w="926" w:type="dxa"/>
          </w:tcPr>
          <w:p w14:paraId="0F2527F7" w14:textId="77777777" w:rsidR="008C7C5E" w:rsidRDefault="00337D29">
            <w:pPr>
              <w:pStyle w:val="TableParagraph"/>
              <w:spacing w:line="273" w:lineRule="exact"/>
              <w:ind w:left="255"/>
              <w:rPr>
                <w:b/>
                <w:sz w:val="24"/>
              </w:rPr>
            </w:pPr>
            <w:r>
              <w:rPr>
                <w:b/>
                <w:sz w:val="24"/>
              </w:rPr>
              <w:t>Нет</w:t>
            </w:r>
          </w:p>
        </w:tc>
      </w:tr>
      <w:tr w:rsidR="008C7C5E" w14:paraId="68B1BBAF" w14:textId="77777777">
        <w:trPr>
          <w:trHeight w:val="1238"/>
        </w:trPr>
        <w:tc>
          <w:tcPr>
            <w:tcW w:w="710" w:type="dxa"/>
          </w:tcPr>
          <w:p w14:paraId="4BA33621" w14:textId="77777777" w:rsidR="008C7C5E" w:rsidRDefault="00337D29" w:rsidP="00E45309">
            <w:pPr>
              <w:pStyle w:val="TableParagraph"/>
              <w:spacing w:line="268" w:lineRule="exact"/>
              <w:ind w:left="14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26" w:type="dxa"/>
          </w:tcPr>
          <w:p w14:paraId="4F6060AF" w14:textId="77777777" w:rsidR="008C7C5E" w:rsidRDefault="00337D29" w:rsidP="00E45309">
            <w:pPr>
              <w:pStyle w:val="TableParagraph"/>
              <w:spacing w:line="360" w:lineRule="auto"/>
              <w:ind w:right="139"/>
              <w:rPr>
                <w:sz w:val="24"/>
              </w:rPr>
            </w:pPr>
            <w:r>
              <w:rPr>
                <w:sz w:val="24"/>
              </w:rPr>
              <w:t>Убедиться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отсутствии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пострадавшего,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</w:p>
          <w:p w14:paraId="3F6A0B77" w14:textId="77777777" w:rsidR="008C7C5E" w:rsidRDefault="00337D29" w:rsidP="00E45309">
            <w:pPr>
              <w:pStyle w:val="TableParagraph"/>
              <w:spacing w:line="274" w:lineRule="exact"/>
              <w:ind w:left="139" w:right="138"/>
              <w:rPr>
                <w:sz w:val="24"/>
              </w:rPr>
            </w:pPr>
            <w:r>
              <w:rPr>
                <w:sz w:val="24"/>
              </w:rPr>
              <w:t>обеспечить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безопасность</w:t>
            </w:r>
          </w:p>
        </w:tc>
        <w:tc>
          <w:tcPr>
            <w:tcW w:w="2127" w:type="dxa"/>
          </w:tcPr>
          <w:p w14:paraId="6246B1AA" w14:textId="77777777" w:rsidR="008C7C5E" w:rsidRDefault="00337D29" w:rsidP="00E45309">
            <w:pPr>
              <w:pStyle w:val="TableParagraph"/>
              <w:spacing w:line="268" w:lineRule="exact"/>
              <w:ind w:left="424" w:right="421"/>
              <w:rPr>
                <w:sz w:val="24"/>
              </w:rPr>
            </w:pPr>
            <w:r>
              <w:rPr>
                <w:sz w:val="24"/>
              </w:rPr>
              <w:t>Сказать</w:t>
            </w:r>
          </w:p>
        </w:tc>
        <w:tc>
          <w:tcPr>
            <w:tcW w:w="912" w:type="dxa"/>
          </w:tcPr>
          <w:p w14:paraId="4D1AB401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14785DC3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552C7683" w14:textId="77777777">
        <w:trPr>
          <w:trHeight w:val="830"/>
        </w:trPr>
        <w:tc>
          <w:tcPr>
            <w:tcW w:w="710" w:type="dxa"/>
          </w:tcPr>
          <w:p w14:paraId="057A0B1C" w14:textId="77777777" w:rsidR="008C7C5E" w:rsidRDefault="00337D29" w:rsidP="00E45309">
            <w:pPr>
              <w:pStyle w:val="TableParagraph"/>
              <w:spacing w:line="273" w:lineRule="exact"/>
              <w:ind w:left="14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26" w:type="dxa"/>
          </w:tcPr>
          <w:p w14:paraId="3608DF2E" w14:textId="77777777" w:rsidR="008C7C5E" w:rsidRDefault="00337D29" w:rsidP="00E45309">
            <w:pPr>
              <w:pStyle w:val="TableParagraph"/>
              <w:spacing w:line="273" w:lineRule="exact"/>
              <w:ind w:right="139"/>
              <w:rPr>
                <w:sz w:val="24"/>
              </w:rPr>
            </w:pPr>
            <w:r>
              <w:rPr>
                <w:sz w:val="24"/>
              </w:rPr>
              <w:t>Осторожно встряхнуть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</w:p>
          <w:p w14:paraId="0D66AF6C" w14:textId="77777777" w:rsidR="008C7C5E" w:rsidRDefault="00337D29" w:rsidP="00E45309">
            <w:pPr>
              <w:pStyle w:val="TableParagraph"/>
              <w:spacing w:before="137"/>
              <w:ind w:left="139" w:right="136"/>
              <w:rPr>
                <w:sz w:val="24"/>
              </w:rPr>
            </w:pPr>
            <w:r>
              <w:rPr>
                <w:sz w:val="24"/>
              </w:rPr>
              <w:t>плечи</w:t>
            </w:r>
          </w:p>
        </w:tc>
        <w:tc>
          <w:tcPr>
            <w:tcW w:w="2127" w:type="dxa"/>
          </w:tcPr>
          <w:p w14:paraId="37646F31" w14:textId="77777777" w:rsidR="008C7C5E" w:rsidRDefault="00337D29" w:rsidP="00E45309">
            <w:pPr>
              <w:pStyle w:val="TableParagraph"/>
              <w:spacing w:line="273" w:lineRule="exact"/>
              <w:ind w:left="427" w:right="421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912" w:type="dxa"/>
          </w:tcPr>
          <w:p w14:paraId="230A840B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65785A48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1C3014F4" w14:textId="77777777">
        <w:trPr>
          <w:trHeight w:val="829"/>
        </w:trPr>
        <w:tc>
          <w:tcPr>
            <w:tcW w:w="710" w:type="dxa"/>
          </w:tcPr>
          <w:p w14:paraId="25CB712F" w14:textId="77777777" w:rsidR="008C7C5E" w:rsidRDefault="00337D29" w:rsidP="00E45309">
            <w:pPr>
              <w:pStyle w:val="TableParagraph"/>
              <w:spacing w:line="268" w:lineRule="exact"/>
              <w:ind w:left="14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26" w:type="dxa"/>
          </w:tcPr>
          <w:p w14:paraId="08C1D9A4" w14:textId="77777777" w:rsidR="008C7C5E" w:rsidRDefault="00337D29" w:rsidP="00E45309">
            <w:pPr>
              <w:pStyle w:val="TableParagraph"/>
              <w:spacing w:line="268" w:lineRule="exact"/>
              <w:ind w:right="139"/>
              <w:rPr>
                <w:sz w:val="24"/>
              </w:rPr>
            </w:pPr>
            <w:r>
              <w:rPr>
                <w:sz w:val="24"/>
              </w:rPr>
              <w:t>Громко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обратиться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нему: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</w:p>
          <w:p w14:paraId="0FC71996" w14:textId="77777777" w:rsidR="008C7C5E" w:rsidRDefault="00337D29" w:rsidP="00E45309">
            <w:pPr>
              <w:pStyle w:val="TableParagraph"/>
              <w:spacing w:before="137"/>
              <w:ind w:left="139" w:right="139"/>
              <w:rPr>
                <w:sz w:val="24"/>
              </w:rPr>
            </w:pPr>
            <w:r>
              <w:rPr>
                <w:sz w:val="24"/>
              </w:rPr>
              <w:t>помощь?»</w:t>
            </w:r>
          </w:p>
        </w:tc>
        <w:tc>
          <w:tcPr>
            <w:tcW w:w="2127" w:type="dxa"/>
          </w:tcPr>
          <w:p w14:paraId="642D3B06" w14:textId="77777777" w:rsidR="008C7C5E" w:rsidRDefault="00337D29" w:rsidP="00E45309">
            <w:pPr>
              <w:pStyle w:val="TableParagraph"/>
              <w:spacing w:line="268" w:lineRule="exact"/>
              <w:ind w:left="424" w:right="421"/>
              <w:rPr>
                <w:sz w:val="24"/>
              </w:rPr>
            </w:pPr>
            <w:r>
              <w:rPr>
                <w:sz w:val="24"/>
              </w:rPr>
              <w:t>Сказать</w:t>
            </w:r>
          </w:p>
        </w:tc>
        <w:tc>
          <w:tcPr>
            <w:tcW w:w="912" w:type="dxa"/>
          </w:tcPr>
          <w:p w14:paraId="363E437A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0DAF6130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39C24FE8" w14:textId="77777777">
        <w:trPr>
          <w:trHeight w:val="825"/>
        </w:trPr>
        <w:tc>
          <w:tcPr>
            <w:tcW w:w="710" w:type="dxa"/>
          </w:tcPr>
          <w:p w14:paraId="7BA0960D" w14:textId="77777777" w:rsidR="008C7C5E" w:rsidRDefault="00337D29" w:rsidP="00E45309">
            <w:pPr>
              <w:pStyle w:val="TableParagraph"/>
              <w:spacing w:line="268" w:lineRule="exact"/>
              <w:ind w:left="14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4826" w:type="dxa"/>
          </w:tcPr>
          <w:p w14:paraId="5AA96084" w14:textId="77777777" w:rsidR="008C7C5E" w:rsidRDefault="00337D29" w:rsidP="00E45309">
            <w:pPr>
              <w:pStyle w:val="TableParagraph"/>
              <w:spacing w:line="268" w:lineRule="exact"/>
              <w:ind w:right="128"/>
              <w:rPr>
                <w:sz w:val="24"/>
              </w:rPr>
            </w:pPr>
            <w:r>
              <w:rPr>
                <w:sz w:val="24"/>
              </w:rPr>
              <w:t>Призвать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помощь: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«Помогите,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</w:p>
          <w:p w14:paraId="2EE88218" w14:textId="77777777" w:rsidR="008C7C5E" w:rsidRDefault="00337D29" w:rsidP="00E45309">
            <w:pPr>
              <w:pStyle w:val="TableParagraph"/>
              <w:spacing w:before="137"/>
              <w:ind w:left="139" w:right="130"/>
              <w:rPr>
                <w:sz w:val="24"/>
              </w:rPr>
            </w:pPr>
            <w:r>
              <w:rPr>
                <w:sz w:val="24"/>
              </w:rPr>
              <w:t>плохо!»</w:t>
            </w:r>
          </w:p>
        </w:tc>
        <w:tc>
          <w:tcPr>
            <w:tcW w:w="2127" w:type="dxa"/>
          </w:tcPr>
          <w:p w14:paraId="28D399E7" w14:textId="77777777" w:rsidR="008C7C5E" w:rsidRDefault="00337D29" w:rsidP="00E45309">
            <w:pPr>
              <w:pStyle w:val="TableParagraph"/>
              <w:spacing w:line="268" w:lineRule="exact"/>
              <w:ind w:left="424" w:right="421"/>
              <w:rPr>
                <w:sz w:val="24"/>
              </w:rPr>
            </w:pPr>
            <w:r>
              <w:rPr>
                <w:sz w:val="24"/>
              </w:rPr>
              <w:t>Сказать</w:t>
            </w:r>
          </w:p>
        </w:tc>
        <w:tc>
          <w:tcPr>
            <w:tcW w:w="912" w:type="dxa"/>
          </w:tcPr>
          <w:p w14:paraId="58C3FBD2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71A09D60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7A1A7EA1" w14:textId="77777777">
        <w:trPr>
          <w:trHeight w:val="2068"/>
        </w:trPr>
        <w:tc>
          <w:tcPr>
            <w:tcW w:w="710" w:type="dxa"/>
          </w:tcPr>
          <w:p w14:paraId="6E803DA3" w14:textId="77777777" w:rsidR="008C7C5E" w:rsidRDefault="00337D29" w:rsidP="00E45309">
            <w:pPr>
              <w:pStyle w:val="TableParagraph"/>
              <w:spacing w:line="268" w:lineRule="exact"/>
              <w:ind w:left="14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26" w:type="dxa"/>
          </w:tcPr>
          <w:p w14:paraId="48C9858F" w14:textId="77777777" w:rsidR="008C7C5E" w:rsidRDefault="00337D29" w:rsidP="00E45309">
            <w:pPr>
              <w:pStyle w:val="TableParagraph"/>
              <w:spacing w:line="360" w:lineRule="auto"/>
              <w:ind w:right="360"/>
              <w:rPr>
                <w:sz w:val="24"/>
              </w:rPr>
            </w:pPr>
            <w:r>
              <w:rPr>
                <w:sz w:val="24"/>
              </w:rPr>
              <w:t>Ладонь одной руки положить на лоб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пострадавшего, двумя пальцами другой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подхватить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нижнюю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челюсть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умеренно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запрокинуть</w:t>
            </w:r>
          </w:p>
          <w:p w14:paraId="761595CA" w14:textId="77777777" w:rsidR="008C7C5E" w:rsidRDefault="00337D29" w:rsidP="00E45309">
            <w:pPr>
              <w:pStyle w:val="TableParagraph"/>
              <w:ind w:left="136" w:right="139"/>
              <w:rPr>
                <w:sz w:val="24"/>
              </w:rPr>
            </w:pPr>
            <w:r>
              <w:rPr>
                <w:sz w:val="24"/>
              </w:rPr>
              <w:t>голову,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открывая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дыхательные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</w:p>
        </w:tc>
        <w:tc>
          <w:tcPr>
            <w:tcW w:w="2127" w:type="dxa"/>
          </w:tcPr>
          <w:p w14:paraId="3520543B" w14:textId="77777777" w:rsidR="008C7C5E" w:rsidRDefault="00337D29" w:rsidP="00E45309">
            <w:pPr>
              <w:pStyle w:val="TableParagraph"/>
              <w:spacing w:line="268" w:lineRule="exact"/>
              <w:ind w:left="427" w:right="421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912" w:type="dxa"/>
          </w:tcPr>
          <w:p w14:paraId="344C1A00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668E3F2D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475D05E1" w14:textId="77777777">
        <w:trPr>
          <w:trHeight w:val="417"/>
        </w:trPr>
        <w:tc>
          <w:tcPr>
            <w:tcW w:w="710" w:type="dxa"/>
          </w:tcPr>
          <w:p w14:paraId="6578EC29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6953" w:type="dxa"/>
            <w:gridSpan w:val="2"/>
          </w:tcPr>
          <w:p w14:paraId="6B08BC88" w14:textId="77777777" w:rsidR="008C7C5E" w:rsidRDefault="00337D29" w:rsidP="00E45309">
            <w:pPr>
              <w:pStyle w:val="TableParagraph"/>
              <w:spacing w:before="1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Определить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признаки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жизни:</w:t>
            </w:r>
          </w:p>
        </w:tc>
        <w:tc>
          <w:tcPr>
            <w:tcW w:w="912" w:type="dxa"/>
          </w:tcPr>
          <w:p w14:paraId="49358CDD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2669E403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2DA279B1" w14:textId="77777777">
        <w:trPr>
          <w:trHeight w:val="825"/>
        </w:trPr>
        <w:tc>
          <w:tcPr>
            <w:tcW w:w="710" w:type="dxa"/>
          </w:tcPr>
          <w:p w14:paraId="56B76AD1" w14:textId="77777777" w:rsidR="008C7C5E" w:rsidRDefault="00337D29" w:rsidP="00E45309">
            <w:pPr>
              <w:pStyle w:val="TableParagraph"/>
              <w:spacing w:line="268" w:lineRule="exact"/>
              <w:ind w:left="14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4826" w:type="dxa"/>
          </w:tcPr>
          <w:p w14:paraId="5589CB36" w14:textId="77777777" w:rsidR="008C7C5E" w:rsidRDefault="00337D29" w:rsidP="00E45309">
            <w:pPr>
              <w:pStyle w:val="TableParagraph"/>
              <w:spacing w:line="268" w:lineRule="exact"/>
              <w:ind w:right="367"/>
              <w:rPr>
                <w:sz w:val="24"/>
              </w:rPr>
            </w:pPr>
            <w:r>
              <w:rPr>
                <w:sz w:val="24"/>
              </w:rPr>
              <w:t>Приблизить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губам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</w:p>
        </w:tc>
        <w:tc>
          <w:tcPr>
            <w:tcW w:w="2127" w:type="dxa"/>
          </w:tcPr>
          <w:p w14:paraId="2245B70D" w14:textId="77777777" w:rsidR="008C7C5E" w:rsidRDefault="00337D29" w:rsidP="00E45309">
            <w:pPr>
              <w:pStyle w:val="TableParagraph"/>
              <w:spacing w:line="268" w:lineRule="exact"/>
              <w:ind w:left="428" w:right="421"/>
              <w:rPr>
                <w:sz w:val="24"/>
              </w:rPr>
            </w:pPr>
            <w:r>
              <w:rPr>
                <w:sz w:val="24"/>
              </w:rPr>
              <w:t>Выполнить/</w:t>
            </w:r>
          </w:p>
          <w:p w14:paraId="678C3ECB" w14:textId="77777777" w:rsidR="008C7C5E" w:rsidRDefault="00337D29" w:rsidP="00E45309">
            <w:pPr>
              <w:pStyle w:val="TableParagraph"/>
              <w:spacing w:before="137"/>
              <w:ind w:left="424" w:right="421"/>
              <w:rPr>
                <w:sz w:val="24"/>
              </w:rPr>
            </w:pPr>
            <w:r>
              <w:rPr>
                <w:sz w:val="24"/>
              </w:rPr>
              <w:t>Сказать</w:t>
            </w:r>
          </w:p>
        </w:tc>
        <w:tc>
          <w:tcPr>
            <w:tcW w:w="912" w:type="dxa"/>
          </w:tcPr>
          <w:p w14:paraId="0A51E01E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020FA7BC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2F54971C" w14:textId="77777777">
        <w:trPr>
          <w:trHeight w:val="829"/>
        </w:trPr>
        <w:tc>
          <w:tcPr>
            <w:tcW w:w="710" w:type="dxa"/>
          </w:tcPr>
          <w:p w14:paraId="4D233D17" w14:textId="77777777" w:rsidR="008C7C5E" w:rsidRDefault="00337D29" w:rsidP="00E45309">
            <w:pPr>
              <w:pStyle w:val="TableParagraph"/>
              <w:spacing w:line="268" w:lineRule="exact"/>
              <w:ind w:left="14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4826" w:type="dxa"/>
          </w:tcPr>
          <w:p w14:paraId="5BEB7844" w14:textId="77777777" w:rsidR="008C7C5E" w:rsidRDefault="00337D29" w:rsidP="00E45309">
            <w:pPr>
              <w:pStyle w:val="TableParagraph"/>
              <w:spacing w:line="268" w:lineRule="exact"/>
              <w:ind w:right="139"/>
              <w:rPr>
                <w:sz w:val="24"/>
              </w:rPr>
            </w:pPr>
            <w:r>
              <w:rPr>
                <w:sz w:val="24"/>
              </w:rPr>
              <w:t>Глазами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наблюдать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экскурсию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грудной</w:t>
            </w:r>
          </w:p>
          <w:p w14:paraId="7371AB88" w14:textId="77777777" w:rsidR="008C7C5E" w:rsidRDefault="00337D29" w:rsidP="00E45309">
            <w:pPr>
              <w:pStyle w:val="TableParagraph"/>
              <w:spacing w:before="141"/>
              <w:ind w:left="138" w:right="139"/>
              <w:rPr>
                <w:sz w:val="24"/>
              </w:rPr>
            </w:pPr>
            <w:r>
              <w:rPr>
                <w:sz w:val="24"/>
              </w:rPr>
              <w:t>клетки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</w:p>
        </w:tc>
        <w:tc>
          <w:tcPr>
            <w:tcW w:w="2127" w:type="dxa"/>
          </w:tcPr>
          <w:p w14:paraId="6ACE70A6" w14:textId="77777777" w:rsidR="008C7C5E" w:rsidRDefault="00337D29" w:rsidP="00E45309">
            <w:pPr>
              <w:pStyle w:val="TableParagraph"/>
              <w:spacing w:line="268" w:lineRule="exact"/>
              <w:ind w:left="427" w:right="421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912" w:type="dxa"/>
          </w:tcPr>
          <w:p w14:paraId="0CC46E0B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66BE5876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4EEC182E" w14:textId="77777777">
        <w:trPr>
          <w:trHeight w:val="412"/>
        </w:trPr>
        <w:tc>
          <w:tcPr>
            <w:tcW w:w="710" w:type="dxa"/>
          </w:tcPr>
          <w:p w14:paraId="5B35EAC2" w14:textId="77777777" w:rsidR="008C7C5E" w:rsidRDefault="00337D29" w:rsidP="00E45309">
            <w:pPr>
              <w:pStyle w:val="TableParagraph"/>
              <w:spacing w:line="268" w:lineRule="exact"/>
              <w:ind w:left="14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26" w:type="dxa"/>
          </w:tcPr>
          <w:p w14:paraId="3E7BE94C" w14:textId="77777777" w:rsidR="008C7C5E" w:rsidRDefault="00337D29" w:rsidP="00E4530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Считать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10-ти</w:t>
            </w:r>
          </w:p>
        </w:tc>
        <w:tc>
          <w:tcPr>
            <w:tcW w:w="2127" w:type="dxa"/>
          </w:tcPr>
          <w:p w14:paraId="32B1D3C3" w14:textId="77777777" w:rsidR="008C7C5E" w:rsidRDefault="00337D29" w:rsidP="00E45309">
            <w:pPr>
              <w:pStyle w:val="TableParagraph"/>
              <w:spacing w:line="268" w:lineRule="exact"/>
              <w:ind w:left="424" w:right="421"/>
              <w:rPr>
                <w:sz w:val="24"/>
              </w:rPr>
            </w:pPr>
            <w:r>
              <w:rPr>
                <w:sz w:val="24"/>
              </w:rPr>
              <w:t>Сказать</w:t>
            </w:r>
          </w:p>
        </w:tc>
        <w:tc>
          <w:tcPr>
            <w:tcW w:w="912" w:type="dxa"/>
          </w:tcPr>
          <w:p w14:paraId="6B15C0CB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3C922D99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2F3C8948" w14:textId="77777777">
        <w:trPr>
          <w:trHeight w:val="417"/>
        </w:trPr>
        <w:tc>
          <w:tcPr>
            <w:tcW w:w="710" w:type="dxa"/>
          </w:tcPr>
          <w:p w14:paraId="52686F22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6953" w:type="dxa"/>
            <w:gridSpan w:val="2"/>
          </w:tcPr>
          <w:p w14:paraId="0B7C3DB4" w14:textId="77777777" w:rsidR="008C7C5E" w:rsidRDefault="00337D29" w:rsidP="00E45309">
            <w:pPr>
              <w:pStyle w:val="TableParagraph"/>
              <w:spacing w:line="273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Вызвать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специалистов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(СМП)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алгоритму:</w:t>
            </w:r>
          </w:p>
        </w:tc>
        <w:tc>
          <w:tcPr>
            <w:tcW w:w="912" w:type="dxa"/>
          </w:tcPr>
          <w:p w14:paraId="3857C768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1A89B048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4626BFF3" w14:textId="77777777">
        <w:trPr>
          <w:trHeight w:val="412"/>
        </w:trPr>
        <w:tc>
          <w:tcPr>
            <w:tcW w:w="710" w:type="dxa"/>
          </w:tcPr>
          <w:p w14:paraId="406B61CD" w14:textId="77777777" w:rsidR="008C7C5E" w:rsidRDefault="00337D29" w:rsidP="00E45309">
            <w:pPr>
              <w:pStyle w:val="TableParagraph"/>
              <w:spacing w:line="268" w:lineRule="exact"/>
              <w:ind w:left="14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4826" w:type="dxa"/>
          </w:tcPr>
          <w:p w14:paraId="7293DCB9" w14:textId="77777777" w:rsidR="008C7C5E" w:rsidRDefault="00337D29" w:rsidP="00E45309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Факт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бригады</w:t>
            </w:r>
          </w:p>
        </w:tc>
        <w:tc>
          <w:tcPr>
            <w:tcW w:w="2127" w:type="dxa"/>
          </w:tcPr>
          <w:p w14:paraId="2D878A96" w14:textId="77777777" w:rsidR="008C7C5E" w:rsidRDefault="00337D29" w:rsidP="00E45309">
            <w:pPr>
              <w:pStyle w:val="TableParagraph"/>
              <w:spacing w:line="268" w:lineRule="exact"/>
              <w:ind w:left="424" w:right="421"/>
              <w:rPr>
                <w:sz w:val="24"/>
              </w:rPr>
            </w:pPr>
            <w:r>
              <w:rPr>
                <w:sz w:val="24"/>
              </w:rPr>
              <w:t>Сказать</w:t>
            </w:r>
          </w:p>
        </w:tc>
        <w:tc>
          <w:tcPr>
            <w:tcW w:w="912" w:type="dxa"/>
          </w:tcPr>
          <w:p w14:paraId="43DC6D31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7A55BC53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287D1158" w14:textId="77777777">
        <w:trPr>
          <w:trHeight w:val="431"/>
        </w:trPr>
        <w:tc>
          <w:tcPr>
            <w:tcW w:w="710" w:type="dxa"/>
          </w:tcPr>
          <w:p w14:paraId="579EBA99" w14:textId="77777777" w:rsidR="008C7C5E" w:rsidRDefault="00337D29" w:rsidP="00E45309">
            <w:pPr>
              <w:pStyle w:val="TableParagraph"/>
              <w:spacing w:line="268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826" w:type="dxa"/>
          </w:tcPr>
          <w:p w14:paraId="7F6959F1" w14:textId="77777777" w:rsidR="008C7C5E" w:rsidRDefault="00337D29" w:rsidP="00E45309">
            <w:pPr>
              <w:pStyle w:val="TableParagraph"/>
              <w:tabs>
                <w:tab w:val="left" w:pos="359"/>
                <w:tab w:val="left" w:pos="360"/>
              </w:tabs>
              <w:spacing w:line="288" w:lineRule="exact"/>
              <w:ind w:right="327"/>
              <w:rPr>
                <w:sz w:val="24"/>
              </w:rPr>
            </w:pPr>
            <w:r>
              <w:rPr>
                <w:sz w:val="24"/>
              </w:rPr>
              <w:t>Координаты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происшествия</w:t>
            </w:r>
          </w:p>
        </w:tc>
        <w:tc>
          <w:tcPr>
            <w:tcW w:w="2127" w:type="dxa"/>
          </w:tcPr>
          <w:p w14:paraId="07AC7501" w14:textId="77777777" w:rsidR="008C7C5E" w:rsidRDefault="00337D29" w:rsidP="00E45309">
            <w:pPr>
              <w:pStyle w:val="TableParagraph"/>
              <w:spacing w:line="268" w:lineRule="exact"/>
              <w:ind w:left="424" w:right="421"/>
              <w:rPr>
                <w:sz w:val="24"/>
              </w:rPr>
            </w:pPr>
            <w:r>
              <w:rPr>
                <w:sz w:val="24"/>
              </w:rPr>
              <w:t>Сказать</w:t>
            </w:r>
          </w:p>
        </w:tc>
        <w:tc>
          <w:tcPr>
            <w:tcW w:w="912" w:type="dxa"/>
          </w:tcPr>
          <w:p w14:paraId="7E1163FA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7C356BFF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5E0513E1" w14:textId="77777777">
        <w:trPr>
          <w:trHeight w:val="431"/>
        </w:trPr>
        <w:tc>
          <w:tcPr>
            <w:tcW w:w="710" w:type="dxa"/>
          </w:tcPr>
          <w:p w14:paraId="610F329C" w14:textId="77777777" w:rsidR="008C7C5E" w:rsidRDefault="00337D29" w:rsidP="00E45309">
            <w:pPr>
              <w:pStyle w:val="TableParagraph"/>
              <w:spacing w:line="268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11</w:t>
            </w:r>
          </w:p>
        </w:tc>
        <w:tc>
          <w:tcPr>
            <w:tcW w:w="4826" w:type="dxa"/>
          </w:tcPr>
          <w:p w14:paraId="1F157C1E" w14:textId="77777777" w:rsidR="008C7C5E" w:rsidRDefault="00337D29" w:rsidP="00E45309">
            <w:pPr>
              <w:pStyle w:val="TableParagraph"/>
              <w:tabs>
                <w:tab w:val="left" w:pos="1407"/>
                <w:tab w:val="left" w:pos="1408"/>
              </w:tabs>
              <w:spacing w:line="288" w:lineRule="exact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пострадавших</w:t>
            </w:r>
          </w:p>
        </w:tc>
        <w:tc>
          <w:tcPr>
            <w:tcW w:w="2127" w:type="dxa"/>
          </w:tcPr>
          <w:p w14:paraId="16473E87" w14:textId="77777777" w:rsidR="008C7C5E" w:rsidRDefault="00337D29" w:rsidP="00E45309">
            <w:pPr>
              <w:pStyle w:val="TableParagraph"/>
              <w:spacing w:line="268" w:lineRule="exact"/>
              <w:ind w:left="424" w:right="421"/>
              <w:rPr>
                <w:sz w:val="24"/>
              </w:rPr>
            </w:pPr>
            <w:r>
              <w:rPr>
                <w:sz w:val="24"/>
              </w:rPr>
              <w:t>Сказать</w:t>
            </w:r>
          </w:p>
        </w:tc>
        <w:tc>
          <w:tcPr>
            <w:tcW w:w="912" w:type="dxa"/>
          </w:tcPr>
          <w:p w14:paraId="46367A4A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32FE3A08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79C86280" w14:textId="77777777">
        <w:trPr>
          <w:trHeight w:val="432"/>
        </w:trPr>
        <w:tc>
          <w:tcPr>
            <w:tcW w:w="710" w:type="dxa"/>
          </w:tcPr>
          <w:p w14:paraId="03D889D1" w14:textId="77777777" w:rsidR="008C7C5E" w:rsidRDefault="00337D29" w:rsidP="00E45309">
            <w:pPr>
              <w:pStyle w:val="TableParagraph"/>
              <w:spacing w:line="268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4826" w:type="dxa"/>
          </w:tcPr>
          <w:p w14:paraId="252BB9B2" w14:textId="77777777" w:rsidR="008C7C5E" w:rsidRDefault="00337D29" w:rsidP="00E45309">
            <w:pPr>
              <w:pStyle w:val="TableParagraph"/>
              <w:tabs>
                <w:tab w:val="left" w:pos="2564"/>
                <w:tab w:val="left" w:pos="2565"/>
              </w:tabs>
              <w:spacing w:line="288" w:lineRule="exact"/>
              <w:rPr>
                <w:sz w:val="24"/>
              </w:rPr>
            </w:pPr>
            <w:r>
              <w:rPr>
                <w:sz w:val="24"/>
              </w:rPr>
              <w:t>Пол</w:t>
            </w:r>
          </w:p>
        </w:tc>
        <w:tc>
          <w:tcPr>
            <w:tcW w:w="2127" w:type="dxa"/>
          </w:tcPr>
          <w:p w14:paraId="197F9FEF" w14:textId="77777777" w:rsidR="008C7C5E" w:rsidRDefault="00337D29" w:rsidP="00E45309">
            <w:pPr>
              <w:pStyle w:val="TableParagraph"/>
              <w:spacing w:line="268" w:lineRule="exact"/>
              <w:ind w:left="424" w:right="421"/>
              <w:rPr>
                <w:sz w:val="24"/>
              </w:rPr>
            </w:pPr>
            <w:r>
              <w:rPr>
                <w:sz w:val="24"/>
              </w:rPr>
              <w:t>Сказать</w:t>
            </w:r>
          </w:p>
        </w:tc>
        <w:tc>
          <w:tcPr>
            <w:tcW w:w="912" w:type="dxa"/>
          </w:tcPr>
          <w:p w14:paraId="50274520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0D93CA66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5BC76315" w14:textId="77777777">
        <w:trPr>
          <w:trHeight w:val="431"/>
        </w:trPr>
        <w:tc>
          <w:tcPr>
            <w:tcW w:w="710" w:type="dxa"/>
          </w:tcPr>
          <w:p w14:paraId="1777B23A" w14:textId="77777777" w:rsidR="008C7C5E" w:rsidRDefault="00337D29" w:rsidP="00E45309">
            <w:pPr>
              <w:pStyle w:val="TableParagraph"/>
              <w:spacing w:line="268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13</w:t>
            </w:r>
          </w:p>
        </w:tc>
        <w:tc>
          <w:tcPr>
            <w:tcW w:w="4826" w:type="dxa"/>
          </w:tcPr>
          <w:p w14:paraId="65FD19EF" w14:textId="77777777" w:rsidR="008C7C5E" w:rsidRDefault="00337D29" w:rsidP="00E45309">
            <w:pPr>
              <w:pStyle w:val="TableParagraph"/>
              <w:tabs>
                <w:tab w:val="left" w:pos="1748"/>
                <w:tab w:val="left" w:pos="1749"/>
              </w:tabs>
              <w:spacing w:line="288" w:lineRule="exact"/>
              <w:rPr>
                <w:sz w:val="24"/>
              </w:rPr>
            </w:pPr>
            <w:r>
              <w:rPr>
                <w:sz w:val="24"/>
              </w:rPr>
              <w:t>Примерный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</w:p>
        </w:tc>
        <w:tc>
          <w:tcPr>
            <w:tcW w:w="2127" w:type="dxa"/>
          </w:tcPr>
          <w:p w14:paraId="39D8CEE0" w14:textId="77777777" w:rsidR="008C7C5E" w:rsidRDefault="00337D29" w:rsidP="00E45309">
            <w:pPr>
              <w:pStyle w:val="TableParagraph"/>
              <w:spacing w:line="268" w:lineRule="exact"/>
              <w:ind w:left="424" w:right="421"/>
              <w:rPr>
                <w:sz w:val="24"/>
              </w:rPr>
            </w:pPr>
            <w:r>
              <w:rPr>
                <w:sz w:val="24"/>
              </w:rPr>
              <w:t>Сказать</w:t>
            </w:r>
          </w:p>
        </w:tc>
        <w:tc>
          <w:tcPr>
            <w:tcW w:w="912" w:type="dxa"/>
          </w:tcPr>
          <w:p w14:paraId="4D85342D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0A2F8329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63D9FF31" w14:textId="77777777">
        <w:trPr>
          <w:trHeight w:val="431"/>
        </w:trPr>
        <w:tc>
          <w:tcPr>
            <w:tcW w:w="710" w:type="dxa"/>
          </w:tcPr>
          <w:p w14:paraId="0B30F666" w14:textId="77777777" w:rsidR="008C7C5E" w:rsidRDefault="00337D29" w:rsidP="00E45309">
            <w:pPr>
              <w:pStyle w:val="TableParagraph"/>
              <w:spacing w:line="268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14</w:t>
            </w:r>
          </w:p>
        </w:tc>
        <w:tc>
          <w:tcPr>
            <w:tcW w:w="4826" w:type="dxa"/>
          </w:tcPr>
          <w:p w14:paraId="70694B64" w14:textId="77777777" w:rsidR="008C7C5E" w:rsidRDefault="00337D29" w:rsidP="00E45309">
            <w:pPr>
              <w:pStyle w:val="TableParagraph"/>
              <w:tabs>
                <w:tab w:val="left" w:pos="1426"/>
                <w:tab w:val="left" w:pos="1427"/>
              </w:tabs>
              <w:spacing w:line="288" w:lineRule="exact"/>
              <w:rPr>
                <w:sz w:val="24"/>
              </w:rPr>
            </w:pPr>
            <w:r>
              <w:rPr>
                <w:sz w:val="24"/>
              </w:rPr>
              <w:t>Состояние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</w:p>
        </w:tc>
        <w:tc>
          <w:tcPr>
            <w:tcW w:w="2127" w:type="dxa"/>
          </w:tcPr>
          <w:p w14:paraId="127E3F34" w14:textId="77777777" w:rsidR="008C7C5E" w:rsidRDefault="00337D29" w:rsidP="00E45309">
            <w:pPr>
              <w:pStyle w:val="TableParagraph"/>
              <w:spacing w:line="268" w:lineRule="exact"/>
              <w:ind w:left="424" w:right="421"/>
              <w:rPr>
                <w:sz w:val="24"/>
              </w:rPr>
            </w:pPr>
            <w:r>
              <w:rPr>
                <w:sz w:val="24"/>
              </w:rPr>
              <w:t>Сказать</w:t>
            </w:r>
          </w:p>
        </w:tc>
        <w:tc>
          <w:tcPr>
            <w:tcW w:w="912" w:type="dxa"/>
          </w:tcPr>
          <w:p w14:paraId="104B7BBF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3AD6F74C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</w:tbl>
    <w:p w14:paraId="3D1FD9CF" w14:textId="77777777" w:rsidR="008C7C5E" w:rsidRDefault="008C7C5E" w:rsidP="00E45309">
      <w:pPr>
        <w:rPr>
          <w:sz w:val="24"/>
        </w:rPr>
        <w:sectPr w:rsidR="008C7C5E">
          <w:pgSz w:w="11910" w:h="16840"/>
          <w:pgMar w:top="1040" w:right="72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4826"/>
        <w:gridCol w:w="2127"/>
        <w:gridCol w:w="912"/>
        <w:gridCol w:w="926"/>
      </w:tblGrid>
      <w:tr w:rsidR="008C7C5E" w14:paraId="567FD6EB" w14:textId="77777777">
        <w:trPr>
          <w:trHeight w:val="431"/>
        </w:trPr>
        <w:tc>
          <w:tcPr>
            <w:tcW w:w="710" w:type="dxa"/>
          </w:tcPr>
          <w:p w14:paraId="09F3C055" w14:textId="77777777" w:rsidR="008C7C5E" w:rsidRDefault="00337D29" w:rsidP="00E45309">
            <w:pPr>
              <w:pStyle w:val="TableParagraph"/>
              <w:spacing w:line="263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lastRenderedPageBreak/>
              <w:t>15</w:t>
            </w:r>
          </w:p>
        </w:tc>
        <w:tc>
          <w:tcPr>
            <w:tcW w:w="4826" w:type="dxa"/>
          </w:tcPr>
          <w:p w14:paraId="67262018" w14:textId="77777777" w:rsidR="008C7C5E" w:rsidRDefault="00337D29" w:rsidP="00E45309">
            <w:pPr>
              <w:pStyle w:val="TableParagraph"/>
              <w:tabs>
                <w:tab w:val="left" w:pos="1609"/>
                <w:tab w:val="left" w:pos="1610"/>
              </w:tabs>
              <w:spacing w:line="283" w:lineRule="exact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Вашей помощи</w:t>
            </w:r>
          </w:p>
        </w:tc>
        <w:tc>
          <w:tcPr>
            <w:tcW w:w="2127" w:type="dxa"/>
          </w:tcPr>
          <w:p w14:paraId="3CAA20CB" w14:textId="77777777" w:rsidR="008C7C5E" w:rsidRDefault="00337D29" w:rsidP="00E45309">
            <w:pPr>
              <w:pStyle w:val="TableParagraph"/>
              <w:spacing w:line="263" w:lineRule="exact"/>
              <w:ind w:left="424" w:right="421"/>
              <w:rPr>
                <w:sz w:val="24"/>
              </w:rPr>
            </w:pPr>
            <w:r>
              <w:rPr>
                <w:sz w:val="24"/>
              </w:rPr>
              <w:t>Сказать</w:t>
            </w:r>
          </w:p>
        </w:tc>
        <w:tc>
          <w:tcPr>
            <w:tcW w:w="912" w:type="dxa"/>
          </w:tcPr>
          <w:p w14:paraId="65B8F10C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03044962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64901061" w14:textId="77777777">
        <w:trPr>
          <w:trHeight w:val="412"/>
        </w:trPr>
        <w:tc>
          <w:tcPr>
            <w:tcW w:w="710" w:type="dxa"/>
          </w:tcPr>
          <w:p w14:paraId="0164D68F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6953" w:type="dxa"/>
            <w:gridSpan w:val="2"/>
          </w:tcPr>
          <w:p w14:paraId="1487E69F" w14:textId="77777777" w:rsidR="008C7C5E" w:rsidRDefault="00337D29" w:rsidP="00E45309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Подготовка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к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компрессиям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грудной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клетки:</w:t>
            </w:r>
          </w:p>
        </w:tc>
        <w:tc>
          <w:tcPr>
            <w:tcW w:w="912" w:type="dxa"/>
          </w:tcPr>
          <w:p w14:paraId="3CA71DDB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72313375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09A766B7" w14:textId="77777777">
        <w:trPr>
          <w:trHeight w:val="830"/>
        </w:trPr>
        <w:tc>
          <w:tcPr>
            <w:tcW w:w="710" w:type="dxa"/>
          </w:tcPr>
          <w:p w14:paraId="05D14344" w14:textId="77777777" w:rsidR="008C7C5E" w:rsidRDefault="00337D29" w:rsidP="00E45309">
            <w:pPr>
              <w:pStyle w:val="TableParagraph"/>
              <w:spacing w:line="267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16</w:t>
            </w:r>
          </w:p>
        </w:tc>
        <w:tc>
          <w:tcPr>
            <w:tcW w:w="4826" w:type="dxa"/>
          </w:tcPr>
          <w:p w14:paraId="480E3C01" w14:textId="77777777" w:rsidR="008C7C5E" w:rsidRDefault="00337D29" w:rsidP="00E45309">
            <w:pPr>
              <w:pStyle w:val="TableParagraph"/>
              <w:spacing w:line="267" w:lineRule="exact"/>
              <w:ind w:left="137" w:right="139"/>
              <w:rPr>
                <w:sz w:val="24"/>
              </w:rPr>
            </w:pPr>
            <w:r>
              <w:rPr>
                <w:sz w:val="24"/>
              </w:rPr>
              <w:t>Встать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колени сбоку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 пострадавшего</w:t>
            </w:r>
          </w:p>
          <w:p w14:paraId="6520C3F5" w14:textId="77777777" w:rsidR="008C7C5E" w:rsidRDefault="00337D29" w:rsidP="00E45309">
            <w:pPr>
              <w:pStyle w:val="TableParagraph"/>
              <w:spacing w:before="137"/>
              <w:ind w:left="139" w:right="131"/>
              <w:rPr>
                <w:sz w:val="24"/>
              </w:rPr>
            </w:pPr>
            <w:r>
              <w:rPr>
                <w:sz w:val="24"/>
              </w:rPr>
              <w:t>лицом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нему</w:t>
            </w:r>
          </w:p>
        </w:tc>
        <w:tc>
          <w:tcPr>
            <w:tcW w:w="2127" w:type="dxa"/>
          </w:tcPr>
          <w:p w14:paraId="350A86CA" w14:textId="77777777" w:rsidR="008C7C5E" w:rsidRDefault="00337D29" w:rsidP="00E45309">
            <w:pPr>
              <w:pStyle w:val="TableParagraph"/>
              <w:spacing w:line="267" w:lineRule="exact"/>
              <w:ind w:left="427" w:right="421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912" w:type="dxa"/>
          </w:tcPr>
          <w:p w14:paraId="6FE1C5BA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436B6250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6950B32E" w14:textId="77777777">
        <w:trPr>
          <w:trHeight w:val="830"/>
        </w:trPr>
        <w:tc>
          <w:tcPr>
            <w:tcW w:w="710" w:type="dxa"/>
          </w:tcPr>
          <w:p w14:paraId="761C312D" w14:textId="77777777" w:rsidR="008C7C5E" w:rsidRDefault="00337D29" w:rsidP="00E45309">
            <w:pPr>
              <w:pStyle w:val="TableParagraph"/>
              <w:spacing w:line="263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4826" w:type="dxa"/>
          </w:tcPr>
          <w:p w14:paraId="32977C1E" w14:textId="77777777" w:rsidR="008C7C5E" w:rsidRDefault="00337D29" w:rsidP="00E45309">
            <w:pPr>
              <w:pStyle w:val="TableParagraph"/>
              <w:spacing w:line="263" w:lineRule="exact"/>
              <w:ind w:left="139" w:right="139"/>
              <w:rPr>
                <w:sz w:val="24"/>
              </w:rPr>
            </w:pPr>
            <w:r>
              <w:rPr>
                <w:sz w:val="24"/>
              </w:rPr>
              <w:t>Освободить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грудную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клетку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</w:p>
          <w:p w14:paraId="78814C9C" w14:textId="77777777" w:rsidR="008C7C5E" w:rsidRDefault="00337D29" w:rsidP="00E45309">
            <w:pPr>
              <w:pStyle w:val="TableParagraph"/>
              <w:spacing w:before="137"/>
              <w:ind w:left="139" w:right="137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одежды</w:t>
            </w:r>
          </w:p>
        </w:tc>
        <w:tc>
          <w:tcPr>
            <w:tcW w:w="2127" w:type="dxa"/>
          </w:tcPr>
          <w:p w14:paraId="1364E1FA" w14:textId="77777777" w:rsidR="008C7C5E" w:rsidRDefault="00337D29" w:rsidP="00E45309">
            <w:pPr>
              <w:pStyle w:val="TableParagraph"/>
              <w:spacing w:line="263" w:lineRule="exact"/>
              <w:ind w:left="427" w:right="421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912" w:type="dxa"/>
          </w:tcPr>
          <w:p w14:paraId="203DFD7A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0531FA01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7915D181" w14:textId="77777777">
        <w:trPr>
          <w:trHeight w:val="825"/>
        </w:trPr>
        <w:tc>
          <w:tcPr>
            <w:tcW w:w="710" w:type="dxa"/>
          </w:tcPr>
          <w:p w14:paraId="57F6DC1A" w14:textId="77777777" w:rsidR="008C7C5E" w:rsidRDefault="00337D29" w:rsidP="00E45309">
            <w:pPr>
              <w:pStyle w:val="TableParagraph"/>
              <w:spacing w:line="263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4826" w:type="dxa"/>
          </w:tcPr>
          <w:p w14:paraId="3466BCF8" w14:textId="77777777" w:rsidR="008C7C5E" w:rsidRDefault="00337D29" w:rsidP="00E45309">
            <w:pPr>
              <w:pStyle w:val="TableParagraph"/>
              <w:spacing w:line="263" w:lineRule="exact"/>
              <w:ind w:left="138" w:right="139"/>
              <w:rPr>
                <w:sz w:val="24"/>
              </w:rPr>
            </w:pPr>
            <w:r>
              <w:rPr>
                <w:sz w:val="24"/>
              </w:rPr>
              <w:t>Как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можно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быстрее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приступить к</w:t>
            </w:r>
          </w:p>
          <w:p w14:paraId="646C42AB" w14:textId="77777777" w:rsidR="008C7C5E" w:rsidRDefault="00337D29" w:rsidP="00E45309">
            <w:pPr>
              <w:pStyle w:val="TableParagraph"/>
              <w:spacing w:before="137"/>
              <w:ind w:left="139" w:right="134"/>
              <w:rPr>
                <w:sz w:val="24"/>
              </w:rPr>
            </w:pPr>
            <w:r>
              <w:rPr>
                <w:sz w:val="24"/>
              </w:rPr>
              <w:t>компрессиям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грудной клетки</w:t>
            </w:r>
          </w:p>
        </w:tc>
        <w:tc>
          <w:tcPr>
            <w:tcW w:w="2127" w:type="dxa"/>
          </w:tcPr>
          <w:p w14:paraId="28468C63" w14:textId="77777777" w:rsidR="008C7C5E" w:rsidRDefault="00337D29" w:rsidP="00E45309">
            <w:pPr>
              <w:pStyle w:val="TableParagraph"/>
              <w:spacing w:line="263" w:lineRule="exact"/>
              <w:ind w:left="427" w:right="421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912" w:type="dxa"/>
          </w:tcPr>
          <w:p w14:paraId="35848BE1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38F70F61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2974F7A5" w14:textId="77777777">
        <w:trPr>
          <w:trHeight w:val="830"/>
        </w:trPr>
        <w:tc>
          <w:tcPr>
            <w:tcW w:w="710" w:type="dxa"/>
          </w:tcPr>
          <w:p w14:paraId="551336D3" w14:textId="77777777" w:rsidR="008C7C5E" w:rsidRDefault="00337D29" w:rsidP="00E45309">
            <w:pPr>
              <w:pStyle w:val="TableParagraph"/>
              <w:spacing w:line="263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19</w:t>
            </w:r>
          </w:p>
        </w:tc>
        <w:tc>
          <w:tcPr>
            <w:tcW w:w="4826" w:type="dxa"/>
          </w:tcPr>
          <w:p w14:paraId="5D2B2B52" w14:textId="77777777" w:rsidR="008C7C5E" w:rsidRDefault="00337D29" w:rsidP="00E45309">
            <w:pPr>
              <w:pStyle w:val="TableParagraph"/>
              <w:spacing w:line="263" w:lineRule="exact"/>
              <w:ind w:left="139" w:right="139"/>
              <w:rPr>
                <w:sz w:val="24"/>
              </w:rPr>
            </w:pPr>
            <w:r>
              <w:rPr>
                <w:sz w:val="24"/>
              </w:rPr>
              <w:t>Основание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ладони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руки положить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</w:p>
          <w:p w14:paraId="5C29CD7E" w14:textId="77777777" w:rsidR="008C7C5E" w:rsidRDefault="00337D29" w:rsidP="00E45309">
            <w:pPr>
              <w:pStyle w:val="TableParagraph"/>
              <w:spacing w:before="141"/>
              <w:ind w:left="139" w:right="139"/>
              <w:rPr>
                <w:sz w:val="24"/>
              </w:rPr>
            </w:pPr>
            <w:r>
              <w:rPr>
                <w:sz w:val="24"/>
              </w:rPr>
              <w:t>центр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клетки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</w:p>
        </w:tc>
        <w:tc>
          <w:tcPr>
            <w:tcW w:w="2127" w:type="dxa"/>
          </w:tcPr>
          <w:p w14:paraId="4ABD3968" w14:textId="77777777" w:rsidR="008C7C5E" w:rsidRDefault="00337D29" w:rsidP="00E45309">
            <w:pPr>
              <w:pStyle w:val="TableParagraph"/>
              <w:spacing w:line="263" w:lineRule="exact"/>
              <w:ind w:left="427" w:right="421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912" w:type="dxa"/>
          </w:tcPr>
          <w:p w14:paraId="5850346E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17F83E26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623D26C6" w14:textId="77777777">
        <w:trPr>
          <w:trHeight w:val="825"/>
        </w:trPr>
        <w:tc>
          <w:tcPr>
            <w:tcW w:w="710" w:type="dxa"/>
          </w:tcPr>
          <w:p w14:paraId="074D457E" w14:textId="77777777" w:rsidR="008C7C5E" w:rsidRDefault="00337D29" w:rsidP="00E45309">
            <w:pPr>
              <w:pStyle w:val="TableParagraph"/>
              <w:spacing w:line="263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4826" w:type="dxa"/>
          </w:tcPr>
          <w:p w14:paraId="3A6FB05D" w14:textId="68C725BE" w:rsidR="008C7C5E" w:rsidRDefault="00337D29" w:rsidP="00E45309">
            <w:pPr>
              <w:pStyle w:val="TableParagraph"/>
              <w:spacing w:line="263" w:lineRule="exact"/>
              <w:rPr>
                <w:sz w:val="24"/>
              </w:rPr>
            </w:pPr>
            <w:r>
              <w:rPr>
                <w:sz w:val="24"/>
              </w:rPr>
              <w:t>Вторую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ладонь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положить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первую,</w:t>
            </w:r>
          </w:p>
          <w:p w14:paraId="69CDC576" w14:textId="77777777" w:rsidR="008C7C5E" w:rsidRDefault="00337D29" w:rsidP="00E45309">
            <w:pPr>
              <w:pStyle w:val="TableParagraph"/>
              <w:spacing w:before="137"/>
              <w:ind w:left="576"/>
              <w:rPr>
                <w:sz w:val="24"/>
              </w:rPr>
            </w:pPr>
            <w:r>
              <w:rPr>
                <w:sz w:val="24"/>
              </w:rPr>
              <w:t>соединив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пальцы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обеих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замок</w:t>
            </w:r>
          </w:p>
        </w:tc>
        <w:tc>
          <w:tcPr>
            <w:tcW w:w="2127" w:type="dxa"/>
          </w:tcPr>
          <w:p w14:paraId="161D2C5E" w14:textId="77777777" w:rsidR="008C7C5E" w:rsidRDefault="00337D29" w:rsidP="00E45309">
            <w:pPr>
              <w:pStyle w:val="TableParagraph"/>
              <w:spacing w:line="263" w:lineRule="exact"/>
              <w:ind w:left="427" w:right="421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912" w:type="dxa"/>
          </w:tcPr>
          <w:p w14:paraId="783BC638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28305BC4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021DB0BC" w14:textId="77777777">
        <w:trPr>
          <w:trHeight w:val="417"/>
        </w:trPr>
        <w:tc>
          <w:tcPr>
            <w:tcW w:w="710" w:type="dxa"/>
          </w:tcPr>
          <w:p w14:paraId="5F055916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6953" w:type="dxa"/>
            <w:gridSpan w:val="2"/>
          </w:tcPr>
          <w:p w14:paraId="6B37950E" w14:textId="77777777" w:rsidR="008C7C5E" w:rsidRDefault="00337D29" w:rsidP="00E45309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Компрессии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грудной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клетки:</w:t>
            </w:r>
          </w:p>
        </w:tc>
        <w:tc>
          <w:tcPr>
            <w:tcW w:w="912" w:type="dxa"/>
          </w:tcPr>
          <w:p w14:paraId="4E5E21C9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0C4304D9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249D5741" w14:textId="77777777">
        <w:trPr>
          <w:trHeight w:val="412"/>
        </w:trPr>
        <w:tc>
          <w:tcPr>
            <w:tcW w:w="710" w:type="dxa"/>
          </w:tcPr>
          <w:p w14:paraId="4811BCBE" w14:textId="77777777" w:rsidR="008C7C5E" w:rsidRDefault="00337D29" w:rsidP="00E45309">
            <w:pPr>
              <w:pStyle w:val="TableParagraph"/>
              <w:spacing w:line="263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21</w:t>
            </w:r>
          </w:p>
        </w:tc>
        <w:tc>
          <w:tcPr>
            <w:tcW w:w="4826" w:type="dxa"/>
          </w:tcPr>
          <w:p w14:paraId="6B829173" w14:textId="77777777" w:rsidR="008C7C5E" w:rsidRDefault="00337D29" w:rsidP="00E45309">
            <w:pPr>
              <w:pStyle w:val="TableParagraph"/>
              <w:spacing w:line="263" w:lineRule="exact"/>
              <w:ind w:left="471"/>
              <w:rPr>
                <w:sz w:val="24"/>
              </w:rPr>
            </w:pPr>
            <w:r>
              <w:rPr>
                <w:sz w:val="24"/>
              </w:rPr>
              <w:t>Компрессии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проводятся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перерыва</w:t>
            </w:r>
          </w:p>
        </w:tc>
        <w:tc>
          <w:tcPr>
            <w:tcW w:w="2127" w:type="dxa"/>
          </w:tcPr>
          <w:p w14:paraId="0B12E41D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12" w:type="dxa"/>
          </w:tcPr>
          <w:p w14:paraId="6EC5DF69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3818A5CC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7ECC803C" w14:textId="77777777">
        <w:trPr>
          <w:trHeight w:val="431"/>
        </w:trPr>
        <w:tc>
          <w:tcPr>
            <w:tcW w:w="710" w:type="dxa"/>
          </w:tcPr>
          <w:p w14:paraId="432931C7" w14:textId="77777777" w:rsidR="008C7C5E" w:rsidRDefault="00337D29" w:rsidP="00E45309">
            <w:pPr>
              <w:pStyle w:val="TableParagraph"/>
              <w:spacing w:line="263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4826" w:type="dxa"/>
          </w:tcPr>
          <w:p w14:paraId="1E677EFB" w14:textId="77777777" w:rsidR="008C7C5E" w:rsidRDefault="00337D29" w:rsidP="00E45309">
            <w:pPr>
              <w:pStyle w:val="TableParagraph"/>
              <w:tabs>
                <w:tab w:val="left" w:pos="359"/>
                <w:tab w:val="left" w:pos="360"/>
              </w:tabs>
              <w:spacing w:line="283" w:lineRule="exact"/>
              <w:ind w:left="984" w:right="258"/>
              <w:rPr>
                <w:sz w:val="24"/>
              </w:rPr>
            </w:pPr>
            <w:r>
              <w:rPr>
                <w:sz w:val="24"/>
              </w:rPr>
              <w:t>Руки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аккредитуемого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вертикальны</w:t>
            </w:r>
          </w:p>
        </w:tc>
        <w:tc>
          <w:tcPr>
            <w:tcW w:w="2127" w:type="dxa"/>
          </w:tcPr>
          <w:p w14:paraId="037F14F1" w14:textId="77777777" w:rsidR="008C7C5E" w:rsidRDefault="00337D29" w:rsidP="00E45309">
            <w:pPr>
              <w:pStyle w:val="TableParagraph"/>
              <w:spacing w:line="263" w:lineRule="exact"/>
              <w:ind w:left="427" w:right="421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912" w:type="dxa"/>
          </w:tcPr>
          <w:p w14:paraId="3D53060B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351B9915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38E45E44" w14:textId="77777777">
        <w:trPr>
          <w:trHeight w:val="432"/>
        </w:trPr>
        <w:tc>
          <w:tcPr>
            <w:tcW w:w="710" w:type="dxa"/>
          </w:tcPr>
          <w:p w14:paraId="06607430" w14:textId="77777777" w:rsidR="008C7C5E" w:rsidRDefault="00337D29" w:rsidP="00E45309">
            <w:pPr>
              <w:pStyle w:val="TableParagraph"/>
              <w:spacing w:line="263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23</w:t>
            </w:r>
          </w:p>
        </w:tc>
        <w:tc>
          <w:tcPr>
            <w:tcW w:w="4826" w:type="dxa"/>
          </w:tcPr>
          <w:p w14:paraId="3D56089D" w14:textId="77777777" w:rsidR="008C7C5E" w:rsidRDefault="00337D29" w:rsidP="00E45309">
            <w:pPr>
              <w:pStyle w:val="TableParagraph"/>
              <w:tabs>
                <w:tab w:val="left" w:pos="1604"/>
                <w:tab w:val="left" w:pos="1605"/>
              </w:tabs>
              <w:spacing w:line="283" w:lineRule="exact"/>
              <w:ind w:left="160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сгибаются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локтях</w:t>
            </w:r>
          </w:p>
        </w:tc>
        <w:tc>
          <w:tcPr>
            <w:tcW w:w="2127" w:type="dxa"/>
          </w:tcPr>
          <w:p w14:paraId="28954B33" w14:textId="77777777" w:rsidR="008C7C5E" w:rsidRDefault="00337D29" w:rsidP="00E45309">
            <w:pPr>
              <w:pStyle w:val="TableParagraph"/>
              <w:spacing w:line="263" w:lineRule="exact"/>
              <w:ind w:left="427" w:right="421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912" w:type="dxa"/>
          </w:tcPr>
          <w:p w14:paraId="0272A70B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037EF75D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2A9ECFF1" w14:textId="77777777">
        <w:trPr>
          <w:trHeight w:val="844"/>
        </w:trPr>
        <w:tc>
          <w:tcPr>
            <w:tcW w:w="710" w:type="dxa"/>
          </w:tcPr>
          <w:p w14:paraId="2C011902" w14:textId="77777777" w:rsidR="008C7C5E" w:rsidRDefault="00337D29" w:rsidP="00E45309">
            <w:pPr>
              <w:pStyle w:val="TableParagraph"/>
              <w:spacing w:line="263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24</w:t>
            </w:r>
          </w:p>
        </w:tc>
        <w:tc>
          <w:tcPr>
            <w:tcW w:w="4826" w:type="dxa"/>
          </w:tcPr>
          <w:p w14:paraId="412922C4" w14:textId="1E933CC1" w:rsidR="008C7C5E" w:rsidRDefault="003663F3" w:rsidP="00E45309">
            <w:pPr>
              <w:pStyle w:val="TableParagraph"/>
              <w:tabs>
                <w:tab w:val="left" w:pos="989"/>
                <w:tab w:val="left" w:pos="990"/>
              </w:tabs>
              <w:spacing w:line="350" w:lineRule="auto"/>
              <w:ind w:right="268"/>
              <w:rPr>
                <w:sz w:val="24"/>
              </w:rPr>
            </w:pPr>
            <w:r>
              <w:rPr>
                <w:sz w:val="24"/>
              </w:rPr>
              <w:t xml:space="preserve">     Пальцы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верхней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оттягивают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вверх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пальцы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нижней</w:t>
            </w:r>
          </w:p>
        </w:tc>
        <w:tc>
          <w:tcPr>
            <w:tcW w:w="2127" w:type="dxa"/>
          </w:tcPr>
          <w:p w14:paraId="62278627" w14:textId="77777777" w:rsidR="008C7C5E" w:rsidRDefault="00337D29" w:rsidP="00E45309">
            <w:pPr>
              <w:pStyle w:val="TableParagraph"/>
              <w:spacing w:line="263" w:lineRule="exact"/>
              <w:ind w:left="427" w:right="421"/>
              <w:rPr>
                <w:sz w:val="24"/>
              </w:rPr>
            </w:pPr>
            <w:r>
              <w:rPr>
                <w:sz w:val="24"/>
              </w:rPr>
              <w:t>Выполнить</w:t>
            </w:r>
          </w:p>
        </w:tc>
        <w:tc>
          <w:tcPr>
            <w:tcW w:w="912" w:type="dxa"/>
          </w:tcPr>
          <w:p w14:paraId="215274EA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735BFA50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0FCB475B" w14:textId="77777777">
        <w:trPr>
          <w:trHeight w:val="432"/>
        </w:trPr>
        <w:tc>
          <w:tcPr>
            <w:tcW w:w="710" w:type="dxa"/>
          </w:tcPr>
          <w:p w14:paraId="299C1436" w14:textId="77777777" w:rsidR="008C7C5E" w:rsidRDefault="00337D29" w:rsidP="00E45309">
            <w:pPr>
              <w:pStyle w:val="TableParagraph"/>
              <w:spacing w:line="263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4826" w:type="dxa"/>
          </w:tcPr>
          <w:p w14:paraId="63C03647" w14:textId="77777777" w:rsidR="008C7C5E" w:rsidRDefault="00337D29" w:rsidP="00E45309">
            <w:pPr>
              <w:pStyle w:val="TableParagraph"/>
              <w:tabs>
                <w:tab w:val="left" w:pos="359"/>
                <w:tab w:val="left" w:pos="360"/>
              </w:tabs>
              <w:spacing w:line="283" w:lineRule="exact"/>
              <w:ind w:left="1008" w:right="284"/>
              <w:rPr>
                <w:sz w:val="24"/>
              </w:rPr>
            </w:pPr>
            <w:r>
              <w:rPr>
                <w:sz w:val="24"/>
              </w:rPr>
              <w:t>Компрессии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отсчитываются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</w:p>
        </w:tc>
        <w:tc>
          <w:tcPr>
            <w:tcW w:w="2127" w:type="dxa"/>
          </w:tcPr>
          <w:p w14:paraId="5FEF39C0" w14:textId="77777777" w:rsidR="008C7C5E" w:rsidRDefault="00337D29" w:rsidP="00E45309">
            <w:pPr>
              <w:pStyle w:val="TableParagraph"/>
              <w:spacing w:line="263" w:lineRule="exact"/>
              <w:ind w:left="424" w:right="421"/>
              <w:rPr>
                <w:sz w:val="24"/>
              </w:rPr>
            </w:pPr>
            <w:r>
              <w:rPr>
                <w:sz w:val="24"/>
              </w:rPr>
              <w:t>Сказать</w:t>
            </w:r>
          </w:p>
        </w:tc>
        <w:tc>
          <w:tcPr>
            <w:tcW w:w="912" w:type="dxa"/>
          </w:tcPr>
          <w:p w14:paraId="77877388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2268211E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43F8DA0C" w14:textId="77777777">
        <w:trPr>
          <w:trHeight w:val="825"/>
        </w:trPr>
        <w:tc>
          <w:tcPr>
            <w:tcW w:w="710" w:type="dxa"/>
          </w:tcPr>
          <w:p w14:paraId="047D1E2B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6953" w:type="dxa"/>
            <w:gridSpan w:val="2"/>
          </w:tcPr>
          <w:p w14:paraId="4EFAFC43" w14:textId="77777777" w:rsidR="008C7C5E" w:rsidRDefault="00337D29" w:rsidP="00E45309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Критерии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базовой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сердечно-легочной</w:t>
            </w:r>
          </w:p>
          <w:p w14:paraId="0DAC695D" w14:textId="77777777" w:rsidR="008C7C5E" w:rsidRDefault="00337D29" w:rsidP="00E45309">
            <w:pPr>
              <w:pStyle w:val="TableParagraph"/>
              <w:spacing w:before="137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реанимации:</w:t>
            </w:r>
          </w:p>
        </w:tc>
        <w:tc>
          <w:tcPr>
            <w:tcW w:w="912" w:type="dxa"/>
          </w:tcPr>
          <w:p w14:paraId="2A52D227" w14:textId="77777777" w:rsidR="008C7C5E" w:rsidRDefault="00337D29" w:rsidP="00E45309">
            <w:pPr>
              <w:pStyle w:val="TableParagraph"/>
              <w:spacing w:line="267" w:lineRule="exact"/>
              <w:ind w:left="290" w:right="286"/>
              <w:rPr>
                <w:b/>
                <w:sz w:val="24"/>
              </w:rPr>
            </w:pPr>
            <w:r>
              <w:rPr>
                <w:b/>
                <w:sz w:val="24"/>
              </w:rPr>
              <w:t>Да</w:t>
            </w:r>
          </w:p>
        </w:tc>
        <w:tc>
          <w:tcPr>
            <w:tcW w:w="926" w:type="dxa"/>
          </w:tcPr>
          <w:p w14:paraId="4654F2F1" w14:textId="77777777" w:rsidR="008C7C5E" w:rsidRDefault="00337D29" w:rsidP="00E45309">
            <w:pPr>
              <w:pStyle w:val="TableParagraph"/>
              <w:spacing w:line="267" w:lineRule="exact"/>
              <w:ind w:left="255"/>
              <w:rPr>
                <w:b/>
                <w:sz w:val="24"/>
              </w:rPr>
            </w:pPr>
            <w:r>
              <w:rPr>
                <w:b/>
                <w:sz w:val="24"/>
              </w:rPr>
              <w:t>Нет</w:t>
            </w:r>
          </w:p>
        </w:tc>
      </w:tr>
      <w:tr w:rsidR="008C7C5E" w14:paraId="6F1C71C0" w14:textId="77777777">
        <w:trPr>
          <w:trHeight w:val="417"/>
        </w:trPr>
        <w:tc>
          <w:tcPr>
            <w:tcW w:w="710" w:type="dxa"/>
          </w:tcPr>
          <w:p w14:paraId="3CD1D7AD" w14:textId="77777777" w:rsidR="008C7C5E" w:rsidRDefault="00337D29" w:rsidP="00E45309">
            <w:pPr>
              <w:pStyle w:val="TableParagraph"/>
              <w:spacing w:line="267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26</w:t>
            </w:r>
          </w:p>
        </w:tc>
        <w:tc>
          <w:tcPr>
            <w:tcW w:w="6953" w:type="dxa"/>
            <w:gridSpan w:val="2"/>
          </w:tcPr>
          <w:p w14:paraId="594BCF1A" w14:textId="77777777" w:rsidR="008C7C5E" w:rsidRDefault="00337D29" w:rsidP="00E45309">
            <w:pPr>
              <w:pStyle w:val="TableParagraph"/>
              <w:spacing w:line="267" w:lineRule="exact"/>
              <w:ind w:left="643"/>
              <w:rPr>
                <w:sz w:val="24"/>
              </w:rPr>
            </w:pPr>
            <w:r>
              <w:rPr>
                <w:sz w:val="24"/>
              </w:rPr>
              <w:t>Адекватная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глубина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компрессий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5-6 см 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90%)</w:t>
            </w:r>
          </w:p>
        </w:tc>
        <w:tc>
          <w:tcPr>
            <w:tcW w:w="912" w:type="dxa"/>
          </w:tcPr>
          <w:p w14:paraId="4C550EAF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76211B2D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4CADE674" w14:textId="77777777">
        <w:trPr>
          <w:trHeight w:val="412"/>
        </w:trPr>
        <w:tc>
          <w:tcPr>
            <w:tcW w:w="710" w:type="dxa"/>
          </w:tcPr>
          <w:p w14:paraId="3144BBE0" w14:textId="77777777" w:rsidR="008C7C5E" w:rsidRDefault="00337D29" w:rsidP="00E45309">
            <w:pPr>
              <w:pStyle w:val="TableParagraph"/>
              <w:spacing w:line="263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27</w:t>
            </w:r>
          </w:p>
        </w:tc>
        <w:tc>
          <w:tcPr>
            <w:tcW w:w="6953" w:type="dxa"/>
            <w:gridSpan w:val="2"/>
          </w:tcPr>
          <w:p w14:paraId="34E85439" w14:textId="77777777" w:rsidR="008C7C5E" w:rsidRDefault="00337D29" w:rsidP="00E45309">
            <w:pPr>
              <w:pStyle w:val="TableParagraph"/>
              <w:spacing w:line="263" w:lineRule="exact"/>
              <w:ind w:left="360"/>
              <w:rPr>
                <w:sz w:val="24"/>
              </w:rPr>
            </w:pPr>
            <w:r>
              <w:rPr>
                <w:sz w:val="24"/>
              </w:rPr>
              <w:t>Адекватное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положение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компрессиях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90%)</w:t>
            </w:r>
          </w:p>
        </w:tc>
        <w:tc>
          <w:tcPr>
            <w:tcW w:w="912" w:type="dxa"/>
          </w:tcPr>
          <w:p w14:paraId="4FF3CBFF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56E5E5CE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0D102380" w14:textId="77777777">
        <w:trPr>
          <w:trHeight w:val="830"/>
        </w:trPr>
        <w:tc>
          <w:tcPr>
            <w:tcW w:w="710" w:type="dxa"/>
          </w:tcPr>
          <w:p w14:paraId="466EC915" w14:textId="77777777" w:rsidR="008C7C5E" w:rsidRDefault="00337D29" w:rsidP="00E45309">
            <w:pPr>
              <w:pStyle w:val="TableParagraph"/>
              <w:spacing w:line="263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28</w:t>
            </w:r>
          </w:p>
        </w:tc>
        <w:tc>
          <w:tcPr>
            <w:tcW w:w="6953" w:type="dxa"/>
            <w:gridSpan w:val="2"/>
          </w:tcPr>
          <w:p w14:paraId="2324F569" w14:textId="77777777" w:rsidR="008C7C5E" w:rsidRDefault="00337D29" w:rsidP="00E45309">
            <w:pPr>
              <w:pStyle w:val="TableParagraph"/>
              <w:spacing w:line="263" w:lineRule="exact"/>
              <w:ind w:left="186" w:right="187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высвобождение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компрессиями (не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</w:p>
          <w:p w14:paraId="5BE77B42" w14:textId="77777777" w:rsidR="008C7C5E" w:rsidRDefault="00337D29" w:rsidP="00E45309">
            <w:pPr>
              <w:pStyle w:val="TableParagraph"/>
              <w:spacing w:before="137"/>
              <w:ind w:left="191" w:right="187"/>
              <w:rPr>
                <w:sz w:val="24"/>
              </w:rPr>
            </w:pPr>
            <w:r>
              <w:rPr>
                <w:sz w:val="24"/>
              </w:rPr>
              <w:t>90%)</w:t>
            </w:r>
          </w:p>
        </w:tc>
        <w:tc>
          <w:tcPr>
            <w:tcW w:w="912" w:type="dxa"/>
          </w:tcPr>
          <w:p w14:paraId="5A708311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29611931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00458FB7" w14:textId="77777777">
        <w:trPr>
          <w:trHeight w:val="825"/>
        </w:trPr>
        <w:tc>
          <w:tcPr>
            <w:tcW w:w="710" w:type="dxa"/>
          </w:tcPr>
          <w:p w14:paraId="3F2EAFE7" w14:textId="77777777" w:rsidR="008C7C5E" w:rsidRDefault="00337D29" w:rsidP="00E45309">
            <w:pPr>
              <w:pStyle w:val="TableParagraph"/>
              <w:spacing w:line="263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29</w:t>
            </w:r>
          </w:p>
        </w:tc>
        <w:tc>
          <w:tcPr>
            <w:tcW w:w="6953" w:type="dxa"/>
            <w:gridSpan w:val="2"/>
          </w:tcPr>
          <w:p w14:paraId="7D1F18EA" w14:textId="77777777" w:rsidR="008C7C5E" w:rsidRDefault="00337D29" w:rsidP="00E45309">
            <w:pPr>
              <w:pStyle w:val="TableParagraph"/>
              <w:spacing w:line="263" w:lineRule="exact"/>
              <w:ind w:left="186" w:right="187"/>
              <w:rPr>
                <w:sz w:val="24"/>
              </w:rPr>
            </w:pPr>
            <w:r>
              <w:rPr>
                <w:sz w:val="24"/>
              </w:rPr>
              <w:t>Адекватная частота компрессий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100-120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минуту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(не менее</w:t>
            </w:r>
          </w:p>
          <w:p w14:paraId="2D0BCDB5" w14:textId="77777777" w:rsidR="008C7C5E" w:rsidRDefault="00337D29" w:rsidP="00E45309">
            <w:pPr>
              <w:pStyle w:val="TableParagraph"/>
              <w:spacing w:before="137"/>
              <w:ind w:left="191" w:right="187"/>
              <w:rPr>
                <w:sz w:val="24"/>
              </w:rPr>
            </w:pPr>
            <w:r>
              <w:rPr>
                <w:sz w:val="24"/>
              </w:rPr>
              <w:t>90%)</w:t>
            </w:r>
          </w:p>
        </w:tc>
        <w:tc>
          <w:tcPr>
            <w:tcW w:w="912" w:type="dxa"/>
          </w:tcPr>
          <w:p w14:paraId="38DF669B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6D701795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607D3956" w14:textId="77777777">
        <w:trPr>
          <w:trHeight w:val="417"/>
        </w:trPr>
        <w:tc>
          <w:tcPr>
            <w:tcW w:w="710" w:type="dxa"/>
          </w:tcPr>
          <w:p w14:paraId="07A71834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6953" w:type="dxa"/>
            <w:gridSpan w:val="2"/>
          </w:tcPr>
          <w:p w14:paraId="305849A0" w14:textId="77777777" w:rsidR="008C7C5E" w:rsidRDefault="00337D29" w:rsidP="00E45309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Завершение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испытания:</w:t>
            </w:r>
          </w:p>
        </w:tc>
        <w:tc>
          <w:tcPr>
            <w:tcW w:w="912" w:type="dxa"/>
          </w:tcPr>
          <w:p w14:paraId="460D52F6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08347BC7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474A6CAD" w14:textId="77777777">
        <w:trPr>
          <w:trHeight w:val="412"/>
        </w:trPr>
        <w:tc>
          <w:tcPr>
            <w:tcW w:w="710" w:type="dxa"/>
          </w:tcPr>
          <w:p w14:paraId="3F0D935A" w14:textId="77777777" w:rsidR="008C7C5E" w:rsidRDefault="00337D29" w:rsidP="00E45309">
            <w:pPr>
              <w:pStyle w:val="TableParagraph"/>
              <w:spacing w:line="263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6953" w:type="dxa"/>
            <w:gridSpan w:val="2"/>
          </w:tcPr>
          <w:p w14:paraId="06DAA7E2" w14:textId="77777777" w:rsidR="008C7C5E" w:rsidRDefault="00337D29" w:rsidP="00E45309">
            <w:pPr>
              <w:pStyle w:val="TableParagraph"/>
              <w:spacing w:line="263" w:lineRule="exact"/>
              <w:ind w:left="134"/>
              <w:rPr>
                <w:sz w:val="24"/>
              </w:rPr>
            </w:pPr>
            <w:r>
              <w:rPr>
                <w:sz w:val="24"/>
              </w:rPr>
              <w:t>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команде: «Осталась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минута»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реанимация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прекращалась</w:t>
            </w:r>
          </w:p>
        </w:tc>
        <w:tc>
          <w:tcPr>
            <w:tcW w:w="912" w:type="dxa"/>
          </w:tcPr>
          <w:p w14:paraId="0D6747D2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4E3AF80A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48492403" w14:textId="77777777">
        <w:trPr>
          <w:trHeight w:val="412"/>
        </w:trPr>
        <w:tc>
          <w:tcPr>
            <w:tcW w:w="710" w:type="dxa"/>
          </w:tcPr>
          <w:p w14:paraId="0D3808E9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6953" w:type="dxa"/>
            <w:gridSpan w:val="2"/>
          </w:tcPr>
          <w:p w14:paraId="39BA80E0" w14:textId="77777777" w:rsidR="008C7C5E" w:rsidRDefault="00337D29" w:rsidP="00E45309">
            <w:pPr>
              <w:pStyle w:val="TableParagraph"/>
              <w:spacing w:line="267" w:lineRule="exact"/>
              <w:ind w:left="105"/>
              <w:rPr>
                <w:b/>
                <w:sz w:val="24"/>
              </w:rPr>
            </w:pPr>
            <w:r>
              <w:rPr>
                <w:b/>
                <w:sz w:val="24"/>
              </w:rPr>
              <w:t>Нерегламентированные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небезопасные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действия</w:t>
            </w:r>
          </w:p>
        </w:tc>
        <w:tc>
          <w:tcPr>
            <w:tcW w:w="912" w:type="dxa"/>
          </w:tcPr>
          <w:p w14:paraId="42EEEDFD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632CC9DE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114F5089" w14:textId="77777777">
        <w:trPr>
          <w:trHeight w:val="830"/>
        </w:trPr>
        <w:tc>
          <w:tcPr>
            <w:tcW w:w="710" w:type="dxa"/>
          </w:tcPr>
          <w:p w14:paraId="38F7632D" w14:textId="77777777" w:rsidR="008C7C5E" w:rsidRDefault="00337D29" w:rsidP="00E45309">
            <w:pPr>
              <w:pStyle w:val="TableParagraph"/>
              <w:spacing w:line="263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31</w:t>
            </w:r>
          </w:p>
        </w:tc>
        <w:tc>
          <w:tcPr>
            <w:tcW w:w="6953" w:type="dxa"/>
            <w:gridSpan w:val="2"/>
          </w:tcPr>
          <w:p w14:paraId="05A49842" w14:textId="77777777" w:rsidR="008C7C5E" w:rsidRDefault="00337D29" w:rsidP="00E45309">
            <w:pPr>
              <w:pStyle w:val="TableParagraph"/>
              <w:spacing w:line="263" w:lineRule="exact"/>
              <w:ind w:left="187" w:right="187"/>
              <w:rPr>
                <w:sz w:val="24"/>
              </w:rPr>
            </w:pPr>
            <w:r>
              <w:rPr>
                <w:sz w:val="24"/>
              </w:rPr>
              <w:t>Компрессии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вообще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производились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(искусственное</w:t>
            </w:r>
          </w:p>
          <w:p w14:paraId="1671C677" w14:textId="77777777" w:rsidR="008C7C5E" w:rsidRDefault="00337D29" w:rsidP="00E45309">
            <w:pPr>
              <w:pStyle w:val="TableParagraph"/>
              <w:spacing w:before="142"/>
              <w:ind w:left="191" w:right="187"/>
              <w:rPr>
                <w:sz w:val="24"/>
              </w:rPr>
            </w:pPr>
            <w:r>
              <w:rPr>
                <w:sz w:val="24"/>
              </w:rPr>
              <w:t>кровообращение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поддерживалось)</w:t>
            </w:r>
          </w:p>
        </w:tc>
        <w:tc>
          <w:tcPr>
            <w:tcW w:w="912" w:type="dxa"/>
          </w:tcPr>
          <w:p w14:paraId="25D77655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55E37012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3CD1A758" w14:textId="77777777">
        <w:trPr>
          <w:trHeight w:val="825"/>
        </w:trPr>
        <w:tc>
          <w:tcPr>
            <w:tcW w:w="710" w:type="dxa"/>
          </w:tcPr>
          <w:p w14:paraId="2AD16420" w14:textId="77777777" w:rsidR="008C7C5E" w:rsidRDefault="00337D29" w:rsidP="00E45309">
            <w:pPr>
              <w:pStyle w:val="TableParagraph"/>
              <w:spacing w:line="262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32</w:t>
            </w:r>
          </w:p>
        </w:tc>
        <w:tc>
          <w:tcPr>
            <w:tcW w:w="6953" w:type="dxa"/>
            <w:gridSpan w:val="2"/>
          </w:tcPr>
          <w:p w14:paraId="3DFAD69F" w14:textId="77777777" w:rsidR="008C7C5E" w:rsidRDefault="00337D29" w:rsidP="00E45309">
            <w:pPr>
              <w:pStyle w:val="TableParagraph"/>
              <w:spacing w:line="262" w:lineRule="exact"/>
              <w:ind w:left="187" w:right="187"/>
              <w:rPr>
                <w:sz w:val="24"/>
              </w:rPr>
            </w:pPr>
            <w:r>
              <w:rPr>
                <w:sz w:val="24"/>
              </w:rPr>
              <w:t>Проводилась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артерии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без оценки</w:t>
            </w:r>
          </w:p>
          <w:p w14:paraId="5B08780A" w14:textId="77777777" w:rsidR="008C7C5E" w:rsidRDefault="00337D29" w:rsidP="00E45309">
            <w:pPr>
              <w:pStyle w:val="TableParagraph"/>
              <w:spacing w:before="137"/>
              <w:ind w:left="187" w:right="187"/>
              <w:rPr>
                <w:sz w:val="24"/>
              </w:rPr>
            </w:pPr>
            <w:r>
              <w:rPr>
                <w:sz w:val="24"/>
              </w:rPr>
              <w:t>дыхания</w:t>
            </w:r>
          </w:p>
        </w:tc>
        <w:tc>
          <w:tcPr>
            <w:tcW w:w="912" w:type="dxa"/>
          </w:tcPr>
          <w:p w14:paraId="6EF1EF26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527064A3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</w:tbl>
    <w:p w14:paraId="520DA48C" w14:textId="77777777" w:rsidR="008C7C5E" w:rsidRDefault="008C7C5E" w:rsidP="00E45309">
      <w:pPr>
        <w:rPr>
          <w:sz w:val="24"/>
        </w:rPr>
        <w:sectPr w:rsidR="008C7C5E">
          <w:pgSz w:w="11910" w:h="16840"/>
          <w:pgMar w:top="1120" w:right="72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6953"/>
        <w:gridCol w:w="912"/>
        <w:gridCol w:w="926"/>
      </w:tblGrid>
      <w:tr w:rsidR="008C7C5E" w14:paraId="6105FF04" w14:textId="77777777">
        <w:trPr>
          <w:trHeight w:val="830"/>
        </w:trPr>
        <w:tc>
          <w:tcPr>
            <w:tcW w:w="710" w:type="dxa"/>
          </w:tcPr>
          <w:p w14:paraId="706E76EF" w14:textId="77777777" w:rsidR="008C7C5E" w:rsidRDefault="00337D29" w:rsidP="00E45309">
            <w:pPr>
              <w:pStyle w:val="TableParagraph"/>
              <w:spacing w:line="263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lastRenderedPageBreak/>
              <w:t>33</w:t>
            </w:r>
          </w:p>
        </w:tc>
        <w:tc>
          <w:tcPr>
            <w:tcW w:w="6953" w:type="dxa"/>
          </w:tcPr>
          <w:p w14:paraId="58D59420" w14:textId="77777777" w:rsidR="008C7C5E" w:rsidRDefault="00337D29" w:rsidP="00E45309">
            <w:pPr>
              <w:pStyle w:val="TableParagraph"/>
              <w:spacing w:line="263" w:lineRule="exact"/>
              <w:ind w:left="186" w:right="187"/>
              <w:rPr>
                <w:sz w:val="24"/>
              </w:rPr>
            </w:pPr>
            <w:r>
              <w:rPr>
                <w:sz w:val="24"/>
              </w:rPr>
              <w:t>Проводилась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пульса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лучевой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</w:p>
          <w:p w14:paraId="14A07FA5" w14:textId="77777777" w:rsidR="008C7C5E" w:rsidRDefault="00337D29" w:rsidP="00E45309">
            <w:pPr>
              <w:pStyle w:val="TableParagraph"/>
              <w:spacing w:before="141"/>
              <w:ind w:left="186" w:right="187"/>
              <w:rPr>
                <w:sz w:val="24"/>
              </w:rPr>
            </w:pPr>
            <w:r>
              <w:rPr>
                <w:sz w:val="24"/>
              </w:rPr>
              <w:t>периферических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артериях</w:t>
            </w:r>
          </w:p>
        </w:tc>
        <w:tc>
          <w:tcPr>
            <w:tcW w:w="912" w:type="dxa"/>
          </w:tcPr>
          <w:p w14:paraId="6C4DA59F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79D7A5F1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590CEB90" w14:textId="77777777">
        <w:trPr>
          <w:trHeight w:val="825"/>
        </w:trPr>
        <w:tc>
          <w:tcPr>
            <w:tcW w:w="710" w:type="dxa"/>
          </w:tcPr>
          <w:p w14:paraId="3E152F05" w14:textId="77777777" w:rsidR="008C7C5E" w:rsidRDefault="00337D29" w:rsidP="00E45309">
            <w:pPr>
              <w:pStyle w:val="TableParagraph"/>
              <w:spacing w:line="263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6953" w:type="dxa"/>
          </w:tcPr>
          <w:p w14:paraId="4DB9A23D" w14:textId="77777777" w:rsidR="008C7C5E" w:rsidRDefault="00337D29" w:rsidP="00E45309">
            <w:pPr>
              <w:pStyle w:val="TableParagraph"/>
              <w:spacing w:line="263" w:lineRule="exact"/>
              <w:ind w:left="187" w:right="187"/>
              <w:rPr>
                <w:sz w:val="24"/>
              </w:rPr>
            </w:pPr>
            <w:r>
              <w:rPr>
                <w:sz w:val="24"/>
              </w:rPr>
              <w:t>Проводилась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неврологического статуса (проверка</w:t>
            </w:r>
          </w:p>
          <w:p w14:paraId="6591ECAD" w14:textId="77777777" w:rsidR="008C7C5E" w:rsidRDefault="00337D29" w:rsidP="00E45309">
            <w:pPr>
              <w:pStyle w:val="TableParagraph"/>
              <w:spacing w:before="137"/>
              <w:ind w:left="187" w:right="187"/>
              <w:rPr>
                <w:sz w:val="24"/>
              </w:rPr>
            </w:pPr>
            <w:r>
              <w:rPr>
                <w:sz w:val="24"/>
              </w:rPr>
              <w:t>реакции зрачков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свет)</w:t>
            </w:r>
          </w:p>
        </w:tc>
        <w:tc>
          <w:tcPr>
            <w:tcW w:w="912" w:type="dxa"/>
          </w:tcPr>
          <w:p w14:paraId="2A31A5FB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4DB94EB2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392B5CA0" w14:textId="77777777">
        <w:trPr>
          <w:trHeight w:val="417"/>
        </w:trPr>
        <w:tc>
          <w:tcPr>
            <w:tcW w:w="710" w:type="dxa"/>
          </w:tcPr>
          <w:p w14:paraId="5FB5D88A" w14:textId="77777777" w:rsidR="008C7C5E" w:rsidRDefault="00337D29" w:rsidP="00E45309">
            <w:pPr>
              <w:pStyle w:val="TableParagraph"/>
              <w:spacing w:line="263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35</w:t>
            </w:r>
          </w:p>
        </w:tc>
        <w:tc>
          <w:tcPr>
            <w:tcW w:w="6953" w:type="dxa"/>
          </w:tcPr>
          <w:p w14:paraId="5E410F2E" w14:textId="77777777" w:rsidR="008C7C5E" w:rsidRDefault="00337D29" w:rsidP="00E45309">
            <w:pPr>
              <w:pStyle w:val="TableParagraph"/>
              <w:spacing w:line="263" w:lineRule="exact"/>
              <w:ind w:left="264"/>
              <w:rPr>
                <w:sz w:val="24"/>
              </w:rPr>
            </w:pPr>
            <w:r>
              <w:rPr>
                <w:sz w:val="24"/>
              </w:rPr>
              <w:t>Проводился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сбор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анамнеза,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медицинской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документации</w:t>
            </w:r>
          </w:p>
        </w:tc>
        <w:tc>
          <w:tcPr>
            <w:tcW w:w="912" w:type="dxa"/>
          </w:tcPr>
          <w:p w14:paraId="00F04AE1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1D75542F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7ADC6A1C" w14:textId="77777777">
        <w:trPr>
          <w:trHeight w:val="825"/>
        </w:trPr>
        <w:tc>
          <w:tcPr>
            <w:tcW w:w="710" w:type="dxa"/>
          </w:tcPr>
          <w:p w14:paraId="4F8D4B64" w14:textId="77777777" w:rsidR="008C7C5E" w:rsidRDefault="00337D29" w:rsidP="00E45309">
            <w:pPr>
              <w:pStyle w:val="TableParagraph"/>
              <w:spacing w:line="263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36</w:t>
            </w:r>
          </w:p>
        </w:tc>
        <w:tc>
          <w:tcPr>
            <w:tcW w:w="6953" w:type="dxa"/>
          </w:tcPr>
          <w:p w14:paraId="7A9214A4" w14:textId="77777777" w:rsidR="008C7C5E" w:rsidRDefault="00337D29" w:rsidP="00E45309">
            <w:pPr>
              <w:pStyle w:val="TableParagraph"/>
              <w:spacing w:line="263" w:lineRule="exact"/>
              <w:ind w:left="190" w:right="187"/>
              <w:rPr>
                <w:sz w:val="24"/>
              </w:rPr>
            </w:pPr>
            <w:r>
              <w:rPr>
                <w:sz w:val="24"/>
              </w:rPr>
              <w:t>Проводился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нерегламентированных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приспособлений</w:t>
            </w:r>
          </w:p>
          <w:p w14:paraId="512EC533" w14:textId="77777777" w:rsidR="008C7C5E" w:rsidRDefault="00337D29" w:rsidP="00E45309">
            <w:pPr>
              <w:pStyle w:val="TableParagraph"/>
              <w:spacing w:before="137"/>
              <w:ind w:left="191" w:right="187"/>
              <w:rPr>
                <w:sz w:val="24"/>
              </w:rPr>
            </w:pPr>
            <w:r>
              <w:rPr>
                <w:sz w:val="24"/>
              </w:rPr>
              <w:t>(платочков,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бинтиков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т.п.)</w:t>
            </w:r>
          </w:p>
        </w:tc>
        <w:tc>
          <w:tcPr>
            <w:tcW w:w="912" w:type="dxa"/>
          </w:tcPr>
          <w:p w14:paraId="0A50057B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3AEEEBE4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  <w:tr w:rsidR="008C7C5E" w14:paraId="246F916F" w14:textId="77777777">
        <w:trPr>
          <w:trHeight w:val="830"/>
        </w:trPr>
        <w:tc>
          <w:tcPr>
            <w:tcW w:w="710" w:type="dxa"/>
          </w:tcPr>
          <w:p w14:paraId="74DF9DAB" w14:textId="77777777" w:rsidR="008C7C5E" w:rsidRDefault="00337D29" w:rsidP="00E45309">
            <w:pPr>
              <w:pStyle w:val="TableParagraph"/>
              <w:spacing w:line="263" w:lineRule="exact"/>
              <w:ind w:left="215" w:right="205"/>
              <w:rPr>
                <w:sz w:val="24"/>
              </w:rPr>
            </w:pPr>
            <w:r>
              <w:rPr>
                <w:sz w:val="24"/>
              </w:rPr>
              <w:t>37</w:t>
            </w:r>
          </w:p>
        </w:tc>
        <w:tc>
          <w:tcPr>
            <w:tcW w:w="6953" w:type="dxa"/>
          </w:tcPr>
          <w:p w14:paraId="41B09FBC" w14:textId="77777777" w:rsidR="008C7C5E" w:rsidRDefault="00337D29" w:rsidP="00E45309">
            <w:pPr>
              <w:pStyle w:val="TableParagraph"/>
              <w:spacing w:line="263" w:lineRule="exact"/>
              <w:ind w:left="196" w:right="187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благоприятное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впечатление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эксперта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(базовая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сердечно-</w:t>
            </w:r>
          </w:p>
          <w:p w14:paraId="2FECB774" w14:textId="77777777" w:rsidR="008C7C5E" w:rsidRDefault="00337D29" w:rsidP="00E45309">
            <w:pPr>
              <w:pStyle w:val="TableParagraph"/>
              <w:spacing w:before="141"/>
              <w:ind w:left="187" w:right="187"/>
              <w:rPr>
                <w:sz w:val="24"/>
              </w:rPr>
            </w:pPr>
            <w:r>
              <w:rPr>
                <w:sz w:val="24"/>
              </w:rPr>
              <w:t>легочная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реанимация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оказывалась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профессионально)</w:t>
            </w:r>
          </w:p>
        </w:tc>
        <w:tc>
          <w:tcPr>
            <w:tcW w:w="912" w:type="dxa"/>
          </w:tcPr>
          <w:p w14:paraId="2746B3E9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  <w:tc>
          <w:tcPr>
            <w:tcW w:w="926" w:type="dxa"/>
          </w:tcPr>
          <w:p w14:paraId="5E70B228" w14:textId="77777777" w:rsidR="008C7C5E" w:rsidRDefault="008C7C5E" w:rsidP="00E45309">
            <w:pPr>
              <w:pStyle w:val="TableParagraph"/>
              <w:rPr>
                <w:sz w:val="24"/>
              </w:rPr>
            </w:pPr>
          </w:p>
        </w:tc>
      </w:tr>
    </w:tbl>
    <w:p w14:paraId="672B0E30" w14:textId="77777777" w:rsidR="008C7C5E" w:rsidRDefault="008C7C5E" w:rsidP="00E45309">
      <w:pPr>
        <w:pStyle w:val="a3"/>
        <w:spacing w:before="4"/>
        <w:rPr>
          <w:sz w:val="24"/>
        </w:rPr>
      </w:pPr>
    </w:p>
    <w:p w14:paraId="79CC307C" w14:textId="77777777" w:rsidR="008C7C5E" w:rsidRDefault="00337D29">
      <w:pPr>
        <w:tabs>
          <w:tab w:val="left" w:pos="6546"/>
        </w:tabs>
        <w:spacing w:before="90"/>
        <w:ind w:left="110"/>
        <w:rPr>
          <w:sz w:val="24"/>
        </w:rPr>
      </w:pPr>
      <w:bookmarkStart w:id="4" w:name="Количество_набранных_отметок_«да»_______"/>
      <w:bookmarkEnd w:id="4"/>
      <w:r>
        <w:rPr>
          <w:b/>
          <w:sz w:val="24"/>
        </w:rPr>
        <w:t>Количество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набранных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отметок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«да»</w:t>
      </w:r>
      <w:r>
        <w:rPr>
          <w:b/>
          <w:spacing w:val="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296CF837" w14:textId="77777777" w:rsidR="008C7C5E" w:rsidRDefault="00337D29">
      <w:pPr>
        <w:tabs>
          <w:tab w:val="left" w:pos="5787"/>
        </w:tabs>
        <w:spacing w:before="138"/>
        <w:ind w:left="110"/>
        <w:rPr>
          <w:sz w:val="24"/>
        </w:rPr>
      </w:pPr>
      <w:bookmarkStart w:id="5" w:name="Процент_выполнения_задания______________"/>
      <w:bookmarkEnd w:id="5"/>
      <w:r>
        <w:rPr>
          <w:b/>
          <w:sz w:val="24"/>
        </w:rPr>
        <w:t>Процент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задания</w:t>
      </w:r>
      <w:r>
        <w:rPr>
          <w:b/>
          <w:spacing w:val="-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547B1080" w14:textId="77777777" w:rsidR="008C7C5E" w:rsidRDefault="00337D29">
      <w:pPr>
        <w:tabs>
          <w:tab w:val="left" w:pos="5527"/>
        </w:tabs>
        <w:spacing w:before="132"/>
        <w:ind w:left="110"/>
        <w:rPr>
          <w:sz w:val="24"/>
        </w:rPr>
      </w:pPr>
      <w:r>
        <w:rPr>
          <w:b/>
          <w:sz w:val="24"/>
        </w:rPr>
        <w:t>ФИО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члена</w:t>
      </w:r>
      <w:r>
        <w:rPr>
          <w:b/>
          <w:spacing w:val="2"/>
          <w:sz w:val="24"/>
        </w:rPr>
        <w:t xml:space="preserve"> </w:t>
      </w:r>
      <w:r>
        <w:rPr>
          <w:b/>
          <w:sz w:val="24"/>
        </w:rPr>
        <w:t>ГЭК</w:t>
      </w:r>
      <w:r>
        <w:rPr>
          <w:b/>
          <w:spacing w:val="-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14:paraId="1034D306" w14:textId="77777777" w:rsidR="008C7C5E" w:rsidRDefault="00337D29">
      <w:pPr>
        <w:spacing w:before="142"/>
        <w:ind w:left="4359"/>
        <w:rPr>
          <w:sz w:val="24"/>
        </w:rPr>
      </w:pPr>
      <w:r>
        <w:rPr>
          <w:sz w:val="24"/>
        </w:rPr>
        <w:t>Подпись</w:t>
      </w:r>
    </w:p>
    <w:p w14:paraId="55903C75" w14:textId="77777777" w:rsidR="008C7C5E" w:rsidRDefault="00337D29">
      <w:pPr>
        <w:spacing w:before="142" w:line="355" w:lineRule="auto"/>
        <w:ind w:left="110" w:firstLine="710"/>
        <w:rPr>
          <w:sz w:val="28"/>
        </w:rPr>
      </w:pPr>
      <w:r>
        <w:rPr>
          <w:b/>
          <w:sz w:val="28"/>
        </w:rPr>
        <w:t>Примерные</w:t>
      </w:r>
      <w:r>
        <w:rPr>
          <w:b/>
          <w:spacing w:val="15"/>
          <w:sz w:val="28"/>
        </w:rPr>
        <w:t xml:space="preserve"> </w:t>
      </w:r>
      <w:r>
        <w:rPr>
          <w:b/>
          <w:sz w:val="28"/>
        </w:rPr>
        <w:t>комментарии</w:t>
      </w:r>
      <w:r>
        <w:rPr>
          <w:b/>
          <w:spacing w:val="23"/>
          <w:sz w:val="28"/>
        </w:rPr>
        <w:t xml:space="preserve"> </w:t>
      </w:r>
      <w:r>
        <w:rPr>
          <w:b/>
          <w:sz w:val="28"/>
        </w:rPr>
        <w:t>обучающегося</w:t>
      </w:r>
      <w:r>
        <w:rPr>
          <w:b/>
          <w:spacing w:val="24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7"/>
          <w:sz w:val="28"/>
        </w:rPr>
        <w:t xml:space="preserve"> </w:t>
      </w:r>
      <w:r>
        <w:rPr>
          <w:b/>
          <w:sz w:val="28"/>
        </w:rPr>
        <w:t>выполнении</w:t>
      </w:r>
      <w:r>
        <w:rPr>
          <w:b/>
          <w:spacing w:val="20"/>
          <w:sz w:val="28"/>
        </w:rPr>
        <w:t xml:space="preserve"> </w:t>
      </w:r>
      <w:r>
        <w:rPr>
          <w:b/>
          <w:sz w:val="28"/>
        </w:rPr>
        <w:t>практического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 xml:space="preserve">навыка: </w:t>
      </w:r>
      <w:r>
        <w:rPr>
          <w:sz w:val="28"/>
        </w:rPr>
        <w:t>базовая</w:t>
      </w:r>
      <w:r>
        <w:rPr>
          <w:spacing w:val="3"/>
          <w:sz w:val="28"/>
        </w:rPr>
        <w:t xml:space="preserve"> </w:t>
      </w:r>
      <w:r>
        <w:rPr>
          <w:sz w:val="28"/>
        </w:rPr>
        <w:t>сердечно-легочная</w:t>
      </w:r>
      <w:r>
        <w:rPr>
          <w:spacing w:val="2"/>
          <w:sz w:val="28"/>
        </w:rPr>
        <w:t xml:space="preserve"> </w:t>
      </w:r>
      <w:r>
        <w:rPr>
          <w:sz w:val="28"/>
        </w:rPr>
        <w:t>реанимация</w:t>
      </w:r>
    </w:p>
    <w:p w14:paraId="196C45F3" w14:textId="77777777" w:rsidR="008C7C5E" w:rsidRDefault="008C7C5E">
      <w:pPr>
        <w:pStyle w:val="a3"/>
        <w:spacing w:before="9"/>
        <w:rPr>
          <w:sz w:val="18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5003"/>
        <w:gridCol w:w="3250"/>
      </w:tblGrid>
      <w:tr w:rsidR="008C7C5E" w14:paraId="462FD001" w14:textId="77777777">
        <w:trPr>
          <w:trHeight w:val="1243"/>
        </w:trPr>
        <w:tc>
          <w:tcPr>
            <w:tcW w:w="1104" w:type="dxa"/>
          </w:tcPr>
          <w:p w14:paraId="69C42EE7" w14:textId="77777777" w:rsidR="008C7C5E" w:rsidRDefault="00337D29">
            <w:pPr>
              <w:pStyle w:val="TableParagraph"/>
              <w:spacing w:before="203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5003" w:type="dxa"/>
          </w:tcPr>
          <w:p w14:paraId="26483387" w14:textId="77777777" w:rsidR="008C7C5E" w:rsidRDefault="00337D29">
            <w:pPr>
              <w:pStyle w:val="TableParagraph"/>
              <w:spacing w:before="203" w:line="360" w:lineRule="auto"/>
              <w:ind w:left="110" w:right="229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действие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</w:p>
        </w:tc>
        <w:tc>
          <w:tcPr>
            <w:tcW w:w="3250" w:type="dxa"/>
          </w:tcPr>
          <w:p w14:paraId="3AED9331" w14:textId="77777777" w:rsidR="008C7C5E" w:rsidRDefault="00337D29">
            <w:pPr>
              <w:pStyle w:val="TableParagraph"/>
              <w:spacing w:line="273" w:lineRule="exact"/>
              <w:ind w:left="111"/>
              <w:rPr>
                <w:b/>
                <w:sz w:val="24"/>
              </w:rPr>
            </w:pPr>
            <w:r>
              <w:rPr>
                <w:b/>
                <w:sz w:val="24"/>
              </w:rPr>
              <w:t>Примерный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текст</w:t>
            </w:r>
          </w:p>
          <w:p w14:paraId="47348DC6" w14:textId="77777777" w:rsidR="008C7C5E" w:rsidRDefault="00337D29">
            <w:pPr>
              <w:pStyle w:val="TableParagraph"/>
              <w:spacing w:before="3" w:line="410" w:lineRule="atLeast"/>
              <w:ind w:left="111" w:right="1533"/>
              <w:rPr>
                <w:b/>
                <w:sz w:val="24"/>
              </w:rPr>
            </w:pPr>
            <w:r>
              <w:rPr>
                <w:b/>
                <w:sz w:val="24"/>
              </w:rPr>
              <w:t>комментариев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обучающегося</w:t>
            </w:r>
          </w:p>
        </w:tc>
      </w:tr>
      <w:tr w:rsidR="008C7C5E" w14:paraId="5B0A10A9" w14:textId="77777777">
        <w:trPr>
          <w:trHeight w:val="825"/>
        </w:trPr>
        <w:tc>
          <w:tcPr>
            <w:tcW w:w="1104" w:type="dxa"/>
          </w:tcPr>
          <w:p w14:paraId="334B7F7F" w14:textId="77777777" w:rsidR="008C7C5E" w:rsidRDefault="00337D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003" w:type="dxa"/>
          </w:tcPr>
          <w:p w14:paraId="7266E966" w14:textId="77777777" w:rsidR="008C7C5E" w:rsidRDefault="00337D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Убедиться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 отсутствии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опасности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14:paraId="7114EC15" w14:textId="77777777" w:rsidR="008C7C5E" w:rsidRDefault="00337D29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пострадавшего.</w:t>
            </w:r>
          </w:p>
        </w:tc>
        <w:tc>
          <w:tcPr>
            <w:tcW w:w="3250" w:type="dxa"/>
          </w:tcPr>
          <w:p w14:paraId="4AB1CF8C" w14:textId="77777777" w:rsidR="008C7C5E" w:rsidRDefault="00337D29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«Опасности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  <w:p w14:paraId="227419AF" w14:textId="77777777" w:rsidR="008C7C5E" w:rsidRDefault="00337D29">
            <w:pPr>
              <w:pStyle w:val="TableParagraph"/>
              <w:spacing w:before="137"/>
              <w:ind w:left="111"/>
              <w:rPr>
                <w:sz w:val="24"/>
              </w:rPr>
            </w:pPr>
            <w:r>
              <w:rPr>
                <w:sz w:val="24"/>
              </w:rPr>
              <w:t>«Безопасно»</w:t>
            </w:r>
          </w:p>
        </w:tc>
      </w:tr>
      <w:tr w:rsidR="008C7C5E" w14:paraId="56DF3DAA" w14:textId="77777777">
        <w:trPr>
          <w:trHeight w:val="830"/>
        </w:trPr>
        <w:tc>
          <w:tcPr>
            <w:tcW w:w="1104" w:type="dxa"/>
          </w:tcPr>
          <w:p w14:paraId="2C2E052D" w14:textId="77777777" w:rsidR="008C7C5E" w:rsidRDefault="00337D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003" w:type="dxa"/>
          </w:tcPr>
          <w:p w14:paraId="7C896AC2" w14:textId="77777777" w:rsidR="008C7C5E" w:rsidRDefault="00337D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Громко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обратиться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нему: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«Вам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</w:p>
          <w:p w14:paraId="3ED18565" w14:textId="77777777" w:rsidR="008C7C5E" w:rsidRDefault="00337D29">
            <w:pPr>
              <w:pStyle w:val="TableParagraph"/>
              <w:spacing w:before="141"/>
              <w:ind w:left="110"/>
              <w:rPr>
                <w:sz w:val="24"/>
              </w:rPr>
            </w:pPr>
            <w:r>
              <w:rPr>
                <w:sz w:val="24"/>
              </w:rPr>
              <w:t>помощь?»</w:t>
            </w:r>
          </w:p>
        </w:tc>
        <w:tc>
          <w:tcPr>
            <w:tcW w:w="3250" w:type="dxa"/>
          </w:tcPr>
          <w:p w14:paraId="06F74358" w14:textId="77777777" w:rsidR="008C7C5E" w:rsidRDefault="00337D29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«Вам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помощь?»</w:t>
            </w:r>
          </w:p>
        </w:tc>
      </w:tr>
      <w:tr w:rsidR="008C7C5E" w14:paraId="68D863C2" w14:textId="77777777">
        <w:trPr>
          <w:trHeight w:val="825"/>
        </w:trPr>
        <w:tc>
          <w:tcPr>
            <w:tcW w:w="1104" w:type="dxa"/>
          </w:tcPr>
          <w:p w14:paraId="4D4D9386" w14:textId="77777777" w:rsidR="008C7C5E" w:rsidRDefault="00337D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5003" w:type="dxa"/>
          </w:tcPr>
          <w:p w14:paraId="342163AE" w14:textId="77777777" w:rsidR="008C7C5E" w:rsidRDefault="00337D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Призвать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помощь: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«Помогите,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</w:p>
          <w:p w14:paraId="7FF9E88B" w14:textId="77777777" w:rsidR="008C7C5E" w:rsidRDefault="00337D29">
            <w:pPr>
              <w:pStyle w:val="TableParagraph"/>
              <w:spacing w:before="137"/>
              <w:ind w:left="110"/>
              <w:rPr>
                <w:sz w:val="24"/>
              </w:rPr>
            </w:pPr>
            <w:r>
              <w:rPr>
                <w:sz w:val="24"/>
              </w:rPr>
              <w:t>плохо!»</w:t>
            </w:r>
          </w:p>
        </w:tc>
        <w:tc>
          <w:tcPr>
            <w:tcW w:w="3250" w:type="dxa"/>
          </w:tcPr>
          <w:p w14:paraId="315B10A3" w14:textId="77777777" w:rsidR="008C7C5E" w:rsidRDefault="00337D29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«Помогите,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человеку</w:t>
            </w:r>
          </w:p>
          <w:p w14:paraId="0D9A05AD" w14:textId="77777777" w:rsidR="008C7C5E" w:rsidRDefault="00337D29">
            <w:pPr>
              <w:pStyle w:val="TableParagraph"/>
              <w:spacing w:before="137"/>
              <w:ind w:left="111"/>
              <w:rPr>
                <w:sz w:val="24"/>
              </w:rPr>
            </w:pPr>
            <w:r>
              <w:rPr>
                <w:sz w:val="24"/>
              </w:rPr>
              <w:t>плохо!»</w:t>
            </w:r>
          </w:p>
        </w:tc>
      </w:tr>
      <w:tr w:rsidR="008C7C5E" w14:paraId="4A1284EE" w14:textId="77777777">
        <w:trPr>
          <w:trHeight w:val="830"/>
        </w:trPr>
        <w:tc>
          <w:tcPr>
            <w:tcW w:w="1104" w:type="dxa"/>
          </w:tcPr>
          <w:p w14:paraId="5078063B" w14:textId="77777777" w:rsidR="008C7C5E" w:rsidRDefault="00337D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5003" w:type="dxa"/>
          </w:tcPr>
          <w:p w14:paraId="2793EFD5" w14:textId="77777777" w:rsidR="008C7C5E" w:rsidRDefault="00337D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Приблизить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ухо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губам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</w:p>
        </w:tc>
        <w:tc>
          <w:tcPr>
            <w:tcW w:w="3250" w:type="dxa"/>
          </w:tcPr>
          <w:p w14:paraId="71649585" w14:textId="77777777" w:rsidR="008C7C5E" w:rsidRDefault="00337D29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Проговорить: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«Дыхания</w:t>
            </w:r>
          </w:p>
          <w:p w14:paraId="3AC8F2AC" w14:textId="77777777" w:rsidR="008C7C5E" w:rsidRDefault="00337D29">
            <w:pPr>
              <w:pStyle w:val="TableParagraph"/>
              <w:spacing w:before="141"/>
              <w:ind w:left="111"/>
              <w:rPr>
                <w:sz w:val="24"/>
              </w:rPr>
            </w:pPr>
            <w:r>
              <w:rPr>
                <w:sz w:val="24"/>
              </w:rPr>
              <w:t>нет!»</w:t>
            </w:r>
          </w:p>
        </w:tc>
      </w:tr>
      <w:tr w:rsidR="008C7C5E" w14:paraId="48C22695" w14:textId="77777777">
        <w:trPr>
          <w:trHeight w:val="830"/>
        </w:trPr>
        <w:tc>
          <w:tcPr>
            <w:tcW w:w="1104" w:type="dxa"/>
          </w:tcPr>
          <w:p w14:paraId="43826D23" w14:textId="77777777" w:rsidR="008C7C5E" w:rsidRDefault="00337D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5003" w:type="dxa"/>
          </w:tcPr>
          <w:p w14:paraId="7DA1A6E9" w14:textId="77777777" w:rsidR="008C7C5E" w:rsidRDefault="00337D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Считать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10-ти</w:t>
            </w:r>
          </w:p>
        </w:tc>
        <w:tc>
          <w:tcPr>
            <w:tcW w:w="3250" w:type="dxa"/>
          </w:tcPr>
          <w:p w14:paraId="3D8D389F" w14:textId="77777777" w:rsidR="008C7C5E" w:rsidRDefault="00337D29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«Один,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три,…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  <w:p w14:paraId="6DC20EE4" w14:textId="77777777" w:rsidR="008C7C5E" w:rsidRDefault="00337D29">
            <w:pPr>
              <w:pStyle w:val="TableParagraph"/>
              <w:spacing w:before="137"/>
              <w:ind w:left="111"/>
              <w:rPr>
                <w:sz w:val="24"/>
              </w:rPr>
            </w:pPr>
            <w:r>
              <w:rPr>
                <w:sz w:val="24"/>
              </w:rPr>
              <w:t>десять»</w:t>
            </w:r>
          </w:p>
        </w:tc>
      </w:tr>
      <w:tr w:rsidR="008C7C5E" w14:paraId="54A6560C" w14:textId="77777777">
        <w:trPr>
          <w:trHeight w:val="1238"/>
        </w:trPr>
        <w:tc>
          <w:tcPr>
            <w:tcW w:w="1104" w:type="dxa"/>
          </w:tcPr>
          <w:p w14:paraId="5B4EEF61" w14:textId="77777777" w:rsidR="008C7C5E" w:rsidRDefault="00337D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5003" w:type="dxa"/>
          </w:tcPr>
          <w:p w14:paraId="7E42407D" w14:textId="77777777" w:rsidR="008C7C5E" w:rsidRDefault="00337D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Факт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бригады</w:t>
            </w:r>
          </w:p>
        </w:tc>
        <w:tc>
          <w:tcPr>
            <w:tcW w:w="3250" w:type="dxa"/>
          </w:tcPr>
          <w:p w14:paraId="4EB0FCF6" w14:textId="77777777" w:rsidR="008C7C5E" w:rsidRDefault="00337D29">
            <w:pPr>
              <w:pStyle w:val="TableParagraph"/>
              <w:spacing w:line="360" w:lineRule="auto"/>
              <w:ind w:left="111" w:right="116"/>
              <w:rPr>
                <w:sz w:val="24"/>
              </w:rPr>
            </w:pPr>
            <w:r>
              <w:rPr>
                <w:sz w:val="24"/>
              </w:rPr>
              <w:t>Проговорить: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«Набираю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номер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112 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вызова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скорой</w:t>
            </w:r>
          </w:p>
          <w:p w14:paraId="76E54573" w14:textId="77777777" w:rsidR="008C7C5E" w:rsidRDefault="00337D29">
            <w:pPr>
              <w:pStyle w:val="TableParagraph"/>
              <w:spacing w:line="274" w:lineRule="exact"/>
              <w:ind w:left="111"/>
              <w:rPr>
                <w:sz w:val="24"/>
              </w:rPr>
            </w:pPr>
            <w:r>
              <w:rPr>
                <w:sz w:val="24"/>
              </w:rPr>
              <w:t>медицинской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помощи»</w:t>
            </w:r>
          </w:p>
        </w:tc>
      </w:tr>
      <w:tr w:rsidR="008C7C5E" w14:paraId="6BF7F043" w14:textId="77777777">
        <w:trPr>
          <w:trHeight w:val="417"/>
        </w:trPr>
        <w:tc>
          <w:tcPr>
            <w:tcW w:w="1104" w:type="dxa"/>
          </w:tcPr>
          <w:p w14:paraId="0C3FDB36" w14:textId="77777777" w:rsidR="008C7C5E" w:rsidRDefault="00337D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5003" w:type="dxa"/>
          </w:tcPr>
          <w:p w14:paraId="08C959B9" w14:textId="77777777" w:rsidR="008C7C5E" w:rsidRDefault="00337D29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Координаты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происшествия</w:t>
            </w:r>
          </w:p>
        </w:tc>
        <w:tc>
          <w:tcPr>
            <w:tcW w:w="3250" w:type="dxa"/>
          </w:tcPr>
          <w:p w14:paraId="2F83BD0A" w14:textId="77777777" w:rsidR="008C7C5E" w:rsidRDefault="00337D29">
            <w:pPr>
              <w:pStyle w:val="TableParagraph"/>
              <w:spacing w:line="268" w:lineRule="exact"/>
              <w:ind w:left="111"/>
              <w:rPr>
                <w:sz w:val="24"/>
              </w:rPr>
            </w:pPr>
            <w:r>
              <w:rPr>
                <w:sz w:val="24"/>
              </w:rPr>
              <w:t>Назвать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</w:p>
        </w:tc>
      </w:tr>
    </w:tbl>
    <w:p w14:paraId="21C92D0F" w14:textId="77777777" w:rsidR="008C7C5E" w:rsidRDefault="008C7C5E">
      <w:pPr>
        <w:spacing w:line="268" w:lineRule="exact"/>
        <w:rPr>
          <w:sz w:val="24"/>
        </w:rPr>
        <w:sectPr w:rsidR="008C7C5E">
          <w:pgSz w:w="11910" w:h="16840"/>
          <w:pgMar w:top="1120" w:right="720" w:bottom="280" w:left="740" w:header="720" w:footer="720" w:gutter="0"/>
          <w:cols w:space="720"/>
        </w:sect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4"/>
        <w:gridCol w:w="5003"/>
        <w:gridCol w:w="3250"/>
      </w:tblGrid>
      <w:tr w:rsidR="008C7C5E" w14:paraId="1FD907E6" w14:textId="77777777">
        <w:trPr>
          <w:trHeight w:val="830"/>
        </w:trPr>
        <w:tc>
          <w:tcPr>
            <w:tcW w:w="1104" w:type="dxa"/>
          </w:tcPr>
          <w:p w14:paraId="3DD24F86" w14:textId="77777777" w:rsidR="008C7C5E" w:rsidRDefault="00337D2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5003" w:type="dxa"/>
          </w:tcPr>
          <w:p w14:paraId="48418E90" w14:textId="77777777" w:rsidR="008C7C5E" w:rsidRDefault="00337D2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пострадавших</w:t>
            </w:r>
          </w:p>
        </w:tc>
        <w:tc>
          <w:tcPr>
            <w:tcW w:w="3250" w:type="dxa"/>
          </w:tcPr>
          <w:p w14:paraId="1606FDB6" w14:textId="77777777" w:rsidR="008C7C5E" w:rsidRDefault="00337D29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«Количество пострадавших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</w:p>
          <w:p w14:paraId="253FE8F7" w14:textId="77777777" w:rsidR="008C7C5E" w:rsidRDefault="00337D29">
            <w:pPr>
              <w:pStyle w:val="TableParagraph"/>
              <w:spacing w:before="141"/>
              <w:ind w:left="111"/>
              <w:rPr>
                <w:sz w:val="24"/>
              </w:rPr>
            </w:pPr>
            <w:r>
              <w:rPr>
                <w:sz w:val="24"/>
              </w:rPr>
              <w:t>1 человек»</w:t>
            </w:r>
          </w:p>
        </w:tc>
      </w:tr>
      <w:tr w:rsidR="008C7C5E" w14:paraId="692C92C5" w14:textId="77777777">
        <w:trPr>
          <w:trHeight w:val="412"/>
        </w:trPr>
        <w:tc>
          <w:tcPr>
            <w:tcW w:w="1104" w:type="dxa"/>
          </w:tcPr>
          <w:p w14:paraId="6410D6EC" w14:textId="77777777" w:rsidR="008C7C5E" w:rsidRDefault="00337D2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5003" w:type="dxa"/>
          </w:tcPr>
          <w:p w14:paraId="751209CD" w14:textId="77777777" w:rsidR="008C7C5E" w:rsidRDefault="00337D2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</w:t>
            </w:r>
          </w:p>
        </w:tc>
        <w:tc>
          <w:tcPr>
            <w:tcW w:w="3250" w:type="dxa"/>
          </w:tcPr>
          <w:p w14:paraId="500EF728" w14:textId="77777777" w:rsidR="008C7C5E" w:rsidRDefault="00337D29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Указать любой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</w:t>
            </w:r>
          </w:p>
        </w:tc>
      </w:tr>
      <w:tr w:rsidR="008C7C5E" w14:paraId="6C807A97" w14:textId="77777777">
        <w:trPr>
          <w:trHeight w:val="830"/>
        </w:trPr>
        <w:tc>
          <w:tcPr>
            <w:tcW w:w="1104" w:type="dxa"/>
          </w:tcPr>
          <w:p w14:paraId="6E077637" w14:textId="77777777" w:rsidR="008C7C5E" w:rsidRDefault="00337D2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5003" w:type="dxa"/>
          </w:tcPr>
          <w:p w14:paraId="2F4F1657" w14:textId="77777777" w:rsidR="008C7C5E" w:rsidRDefault="00337D2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Примерный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</w:p>
        </w:tc>
        <w:tc>
          <w:tcPr>
            <w:tcW w:w="3250" w:type="dxa"/>
          </w:tcPr>
          <w:p w14:paraId="0818D2EA" w14:textId="77777777" w:rsidR="008C7C5E" w:rsidRDefault="00337D29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Указать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любой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возраст</w:t>
            </w:r>
          </w:p>
          <w:p w14:paraId="3B5FFD2D" w14:textId="77777777" w:rsidR="008C7C5E" w:rsidRDefault="00337D29">
            <w:pPr>
              <w:pStyle w:val="TableParagraph"/>
              <w:spacing w:before="137"/>
              <w:ind w:left="111"/>
              <w:rPr>
                <w:sz w:val="24"/>
              </w:rPr>
            </w:pPr>
            <w:r>
              <w:rPr>
                <w:sz w:val="24"/>
              </w:rPr>
              <w:t>старше 30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  <w:tr w:rsidR="008C7C5E" w14:paraId="51446F28" w14:textId="77777777">
        <w:trPr>
          <w:trHeight w:val="825"/>
        </w:trPr>
        <w:tc>
          <w:tcPr>
            <w:tcW w:w="1104" w:type="dxa"/>
          </w:tcPr>
          <w:p w14:paraId="17EBEB7E" w14:textId="77777777" w:rsidR="008C7C5E" w:rsidRDefault="00337D2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5003" w:type="dxa"/>
          </w:tcPr>
          <w:p w14:paraId="50B60555" w14:textId="77777777" w:rsidR="008C7C5E" w:rsidRDefault="00337D2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Состояние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пострадавшего</w:t>
            </w:r>
          </w:p>
        </w:tc>
        <w:tc>
          <w:tcPr>
            <w:tcW w:w="3250" w:type="dxa"/>
          </w:tcPr>
          <w:p w14:paraId="71F76F6F" w14:textId="77777777" w:rsidR="008C7C5E" w:rsidRDefault="00337D29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«Пострадавший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</w:p>
          <w:p w14:paraId="3C7AE232" w14:textId="77777777" w:rsidR="008C7C5E" w:rsidRDefault="00337D29">
            <w:pPr>
              <w:pStyle w:val="TableParagraph"/>
              <w:spacing w:before="137"/>
              <w:ind w:left="111"/>
              <w:rPr>
                <w:sz w:val="24"/>
              </w:rPr>
            </w:pPr>
            <w:r>
              <w:rPr>
                <w:sz w:val="24"/>
              </w:rPr>
              <w:t>сознания,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без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дыхания»</w:t>
            </w:r>
          </w:p>
        </w:tc>
      </w:tr>
      <w:tr w:rsidR="008C7C5E" w14:paraId="5BF24D8F" w14:textId="77777777">
        <w:trPr>
          <w:trHeight w:val="830"/>
        </w:trPr>
        <w:tc>
          <w:tcPr>
            <w:tcW w:w="1104" w:type="dxa"/>
          </w:tcPr>
          <w:p w14:paraId="496926F3" w14:textId="77777777" w:rsidR="008C7C5E" w:rsidRDefault="00337D2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5003" w:type="dxa"/>
          </w:tcPr>
          <w:p w14:paraId="620814D0" w14:textId="77777777" w:rsidR="008C7C5E" w:rsidRDefault="00337D2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Вашей помощи</w:t>
            </w:r>
          </w:p>
        </w:tc>
        <w:tc>
          <w:tcPr>
            <w:tcW w:w="3250" w:type="dxa"/>
          </w:tcPr>
          <w:p w14:paraId="6B1355EA" w14:textId="77777777" w:rsidR="008C7C5E" w:rsidRDefault="00337D29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«Приступаю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сердечно-</w:t>
            </w:r>
          </w:p>
          <w:p w14:paraId="5FD3D07E" w14:textId="77777777" w:rsidR="008C7C5E" w:rsidRDefault="00337D29">
            <w:pPr>
              <w:pStyle w:val="TableParagraph"/>
              <w:spacing w:before="141"/>
              <w:ind w:left="111"/>
              <w:rPr>
                <w:sz w:val="24"/>
              </w:rPr>
            </w:pPr>
            <w:r>
              <w:rPr>
                <w:sz w:val="24"/>
              </w:rPr>
              <w:t>легочной реанимации»</w:t>
            </w:r>
          </w:p>
        </w:tc>
      </w:tr>
      <w:tr w:rsidR="008C7C5E" w14:paraId="769276F5" w14:textId="77777777">
        <w:trPr>
          <w:trHeight w:val="830"/>
        </w:trPr>
        <w:tc>
          <w:tcPr>
            <w:tcW w:w="1104" w:type="dxa"/>
          </w:tcPr>
          <w:p w14:paraId="79965457" w14:textId="77777777" w:rsidR="008C7C5E" w:rsidRDefault="00337D2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5003" w:type="dxa"/>
          </w:tcPr>
          <w:p w14:paraId="172E954E" w14:textId="77777777" w:rsidR="008C7C5E" w:rsidRDefault="00337D29">
            <w:pPr>
              <w:pStyle w:val="TableParagraph"/>
              <w:spacing w:line="263" w:lineRule="exact"/>
              <w:ind w:left="110"/>
              <w:rPr>
                <w:sz w:val="24"/>
              </w:rPr>
            </w:pPr>
            <w:r>
              <w:rPr>
                <w:sz w:val="24"/>
              </w:rPr>
              <w:t>Компрессии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отсчитываются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вслух</w:t>
            </w:r>
          </w:p>
        </w:tc>
        <w:tc>
          <w:tcPr>
            <w:tcW w:w="3250" w:type="dxa"/>
          </w:tcPr>
          <w:p w14:paraId="71228303" w14:textId="77777777" w:rsidR="008C7C5E" w:rsidRDefault="00337D29">
            <w:pPr>
              <w:pStyle w:val="TableParagraph"/>
              <w:spacing w:line="263" w:lineRule="exact"/>
              <w:ind w:left="111"/>
              <w:rPr>
                <w:sz w:val="24"/>
              </w:rPr>
            </w:pPr>
            <w:r>
              <w:rPr>
                <w:sz w:val="24"/>
              </w:rPr>
              <w:t>«Один,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два,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три,…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т.д.</w:t>
            </w:r>
          </w:p>
          <w:p w14:paraId="5408F456" w14:textId="77777777" w:rsidR="008C7C5E" w:rsidRDefault="00337D29">
            <w:pPr>
              <w:pStyle w:val="TableParagraph"/>
              <w:spacing w:before="137"/>
              <w:ind w:left="111"/>
              <w:rPr>
                <w:sz w:val="24"/>
              </w:rPr>
            </w:pPr>
            <w:r>
              <w:rPr>
                <w:sz w:val="24"/>
              </w:rPr>
              <w:t>тридцать»</w:t>
            </w:r>
          </w:p>
        </w:tc>
      </w:tr>
    </w:tbl>
    <w:p w14:paraId="6BEA8E89" w14:textId="77777777" w:rsidR="008C7C5E" w:rsidRDefault="008C7C5E">
      <w:pPr>
        <w:pStyle w:val="a3"/>
        <w:spacing w:before="9"/>
        <w:rPr>
          <w:sz w:val="24"/>
        </w:rPr>
      </w:pPr>
    </w:p>
    <w:p w14:paraId="206B0F96" w14:textId="77777777" w:rsidR="008C7C5E" w:rsidRDefault="00337D29" w:rsidP="00C1338C">
      <w:pPr>
        <w:pStyle w:val="1"/>
        <w:ind w:left="820"/>
      </w:pPr>
      <w:r>
        <w:t>Оборудование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оснащение</w:t>
      </w:r>
      <w:r>
        <w:rPr>
          <w:spacing w:val="-3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практического</w:t>
      </w:r>
      <w:r>
        <w:rPr>
          <w:spacing w:val="-8"/>
        </w:rPr>
        <w:t xml:space="preserve"> </w:t>
      </w:r>
      <w:r>
        <w:t>навыка</w:t>
      </w:r>
    </w:p>
    <w:p w14:paraId="4641C409" w14:textId="6EBA79F9" w:rsidR="008C7C5E" w:rsidRDefault="006705AE" w:rsidP="00C1338C">
      <w:pPr>
        <w:pStyle w:val="a4"/>
        <w:numPr>
          <w:ilvl w:val="0"/>
          <w:numId w:val="3"/>
        </w:numPr>
        <w:tabs>
          <w:tab w:val="left" w:pos="1244"/>
        </w:tabs>
        <w:ind w:right="129" w:firstLine="710"/>
        <w:jc w:val="both"/>
        <w:rPr>
          <w:sz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6D57A7AC" wp14:editId="0383B4C4">
                <wp:simplePos x="0" y="0"/>
                <wp:positionH relativeFrom="page">
                  <wp:posOffset>6441440</wp:posOffset>
                </wp:positionH>
                <wp:positionV relativeFrom="paragraph">
                  <wp:posOffset>239395</wp:posOffset>
                </wp:positionV>
                <wp:extent cx="41275" cy="7620"/>
                <wp:effectExtent l="0" t="0" r="0" b="0"/>
                <wp:wrapNone/>
                <wp:docPr id="1899648277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7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2337A0FA" id="Rectangle 2" o:spid="_x0000_s1026" style="position:absolute;margin-left:507.2pt;margin-top:18.85pt;width:3.25pt;height:.6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" fillcolor="black" stroked="f">
                <w10:wrap anchorx="page"/>
              </v:rect>
            </w:pict>
          </mc:Fallback>
        </mc:AlternateContent>
      </w:r>
      <w:r>
        <w:rPr>
          <w:sz w:val="28"/>
        </w:rPr>
        <w:t>Торс механический взрослого для отработки приемов сердечно-легочной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реанимации,</w:t>
      </w:r>
      <w:r>
        <w:rPr>
          <w:spacing w:val="2"/>
          <w:sz w:val="28"/>
        </w:rPr>
        <w:t xml:space="preserve"> </w:t>
      </w:r>
      <w:r>
        <w:rPr>
          <w:sz w:val="28"/>
        </w:rPr>
        <w:t>лежащий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полу</w:t>
      </w:r>
    </w:p>
    <w:p w14:paraId="640A5F3D" w14:textId="77777777" w:rsidR="008C7C5E" w:rsidRDefault="00337D29" w:rsidP="00C1338C">
      <w:pPr>
        <w:pStyle w:val="a4"/>
        <w:numPr>
          <w:ilvl w:val="0"/>
          <w:numId w:val="3"/>
        </w:numPr>
        <w:tabs>
          <w:tab w:val="left" w:pos="1244"/>
        </w:tabs>
        <w:ind w:left="1243" w:hanging="424"/>
        <w:jc w:val="both"/>
        <w:rPr>
          <w:sz w:val="28"/>
        </w:rPr>
      </w:pPr>
      <w:r>
        <w:rPr>
          <w:sz w:val="28"/>
        </w:rPr>
        <w:t>Напольный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коврик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аккредитуемого</w:t>
      </w:r>
    </w:p>
    <w:p w14:paraId="7CF49C6B" w14:textId="77777777" w:rsidR="008C7C5E" w:rsidRDefault="00337D29" w:rsidP="00C1338C">
      <w:pPr>
        <w:pStyle w:val="1"/>
        <w:ind w:left="110" w:right="139" w:firstLine="710"/>
        <w:rPr>
          <w:b w:val="0"/>
        </w:rPr>
      </w:pPr>
      <w:r>
        <w:t>Нормативные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используемые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оценочного</w:t>
      </w:r>
      <w:r>
        <w:rPr>
          <w:spacing w:val="-4"/>
        </w:rPr>
        <w:t xml:space="preserve"> </w:t>
      </w:r>
      <w:r>
        <w:t>листа</w:t>
      </w:r>
      <w:r>
        <w:rPr>
          <w:spacing w:val="1"/>
        </w:rPr>
        <w:t xml:space="preserve"> </w:t>
      </w:r>
      <w:r>
        <w:t>(чек-листа</w:t>
      </w:r>
      <w:r>
        <w:rPr>
          <w:b w:val="0"/>
        </w:rPr>
        <w:t>)</w:t>
      </w:r>
    </w:p>
    <w:p w14:paraId="4F21BF57" w14:textId="77777777" w:rsidR="008C7C5E" w:rsidRDefault="00337D29" w:rsidP="00C1338C">
      <w:pPr>
        <w:pStyle w:val="a4"/>
        <w:numPr>
          <w:ilvl w:val="0"/>
          <w:numId w:val="2"/>
        </w:numPr>
        <w:tabs>
          <w:tab w:val="left" w:pos="1075"/>
        </w:tabs>
        <w:ind w:right="133" w:firstLine="710"/>
        <w:jc w:val="both"/>
        <w:rPr>
          <w:sz w:val="27"/>
        </w:rPr>
      </w:pPr>
      <w:r>
        <w:rPr>
          <w:w w:val="95"/>
          <w:sz w:val="27"/>
        </w:rPr>
        <w:t>Федеральный закон от 21 ноября 2011 г. № 323-ФЗ «Об основах охраны здоровья</w:t>
      </w:r>
      <w:r>
        <w:rPr>
          <w:spacing w:val="1"/>
          <w:w w:val="95"/>
          <w:sz w:val="27"/>
        </w:rPr>
        <w:t xml:space="preserve"> </w:t>
      </w:r>
      <w:r>
        <w:rPr>
          <w:sz w:val="27"/>
        </w:rPr>
        <w:t>граждан</w:t>
      </w:r>
      <w:r>
        <w:rPr>
          <w:spacing w:val="-1"/>
          <w:sz w:val="27"/>
        </w:rPr>
        <w:t xml:space="preserve"> </w:t>
      </w:r>
      <w:r>
        <w:rPr>
          <w:sz w:val="27"/>
        </w:rPr>
        <w:t>в</w:t>
      </w:r>
      <w:r>
        <w:rPr>
          <w:spacing w:val="-4"/>
          <w:sz w:val="27"/>
        </w:rPr>
        <w:t xml:space="preserve"> </w:t>
      </w:r>
      <w:r>
        <w:rPr>
          <w:sz w:val="27"/>
        </w:rPr>
        <w:t>Российской</w:t>
      </w:r>
      <w:r>
        <w:rPr>
          <w:spacing w:val="3"/>
          <w:sz w:val="27"/>
        </w:rPr>
        <w:t xml:space="preserve"> </w:t>
      </w:r>
      <w:r>
        <w:rPr>
          <w:sz w:val="27"/>
        </w:rPr>
        <w:t>Федерации»</w:t>
      </w:r>
      <w:r>
        <w:rPr>
          <w:spacing w:val="-2"/>
          <w:sz w:val="27"/>
        </w:rPr>
        <w:t xml:space="preserve"> </w:t>
      </w:r>
      <w:r>
        <w:rPr>
          <w:sz w:val="27"/>
        </w:rPr>
        <w:t>(с</w:t>
      </w:r>
      <w:r>
        <w:rPr>
          <w:spacing w:val="-2"/>
          <w:sz w:val="27"/>
        </w:rPr>
        <w:t xml:space="preserve"> </w:t>
      </w:r>
      <w:r>
        <w:rPr>
          <w:sz w:val="27"/>
        </w:rPr>
        <w:t>изменениями</w:t>
      </w:r>
      <w:r>
        <w:rPr>
          <w:spacing w:val="-2"/>
          <w:sz w:val="27"/>
        </w:rPr>
        <w:t xml:space="preserve"> </w:t>
      </w:r>
      <w:r>
        <w:rPr>
          <w:sz w:val="27"/>
        </w:rPr>
        <w:t>и</w:t>
      </w:r>
      <w:r>
        <w:rPr>
          <w:spacing w:val="3"/>
          <w:sz w:val="27"/>
        </w:rPr>
        <w:t xml:space="preserve"> </w:t>
      </w:r>
      <w:r>
        <w:rPr>
          <w:sz w:val="27"/>
        </w:rPr>
        <w:t>дополнениями).</w:t>
      </w:r>
    </w:p>
    <w:p w14:paraId="5CB639DB" w14:textId="77777777" w:rsidR="008C7C5E" w:rsidRDefault="00337D29" w:rsidP="00C1338C">
      <w:pPr>
        <w:pStyle w:val="a4"/>
        <w:numPr>
          <w:ilvl w:val="0"/>
          <w:numId w:val="2"/>
        </w:numPr>
        <w:tabs>
          <w:tab w:val="left" w:pos="1124"/>
        </w:tabs>
        <w:ind w:right="130" w:firstLine="710"/>
        <w:jc w:val="both"/>
        <w:rPr>
          <w:sz w:val="27"/>
        </w:rPr>
      </w:pPr>
      <w:r>
        <w:rPr>
          <w:sz w:val="27"/>
        </w:rPr>
        <w:t>Приказ Министерства здравоохранения Российской Федерации от 28 октября</w:t>
      </w:r>
      <w:r>
        <w:rPr>
          <w:spacing w:val="1"/>
          <w:sz w:val="27"/>
        </w:rPr>
        <w:t xml:space="preserve"> </w:t>
      </w:r>
      <w:r>
        <w:rPr>
          <w:sz w:val="27"/>
        </w:rPr>
        <w:t>2022</w:t>
      </w:r>
      <w:r>
        <w:rPr>
          <w:spacing w:val="-3"/>
          <w:sz w:val="27"/>
        </w:rPr>
        <w:t xml:space="preserve"> </w:t>
      </w:r>
      <w:r>
        <w:rPr>
          <w:sz w:val="27"/>
        </w:rPr>
        <w:t>г.</w:t>
      </w:r>
      <w:r>
        <w:rPr>
          <w:spacing w:val="-1"/>
          <w:sz w:val="27"/>
        </w:rPr>
        <w:t xml:space="preserve"> </w:t>
      </w:r>
      <w:r>
        <w:rPr>
          <w:sz w:val="27"/>
        </w:rPr>
        <w:t>№ 709н</w:t>
      </w:r>
      <w:r>
        <w:rPr>
          <w:spacing w:val="-2"/>
          <w:sz w:val="27"/>
        </w:rPr>
        <w:t xml:space="preserve"> </w:t>
      </w:r>
      <w:r>
        <w:rPr>
          <w:sz w:val="27"/>
        </w:rPr>
        <w:t>«Об</w:t>
      </w:r>
      <w:r>
        <w:rPr>
          <w:spacing w:val="-1"/>
          <w:sz w:val="27"/>
        </w:rPr>
        <w:t xml:space="preserve"> </w:t>
      </w:r>
      <w:r>
        <w:rPr>
          <w:sz w:val="27"/>
        </w:rPr>
        <w:t>утверждении</w:t>
      </w:r>
      <w:r>
        <w:rPr>
          <w:spacing w:val="3"/>
          <w:sz w:val="27"/>
        </w:rPr>
        <w:t xml:space="preserve"> </w:t>
      </w:r>
      <w:r>
        <w:rPr>
          <w:sz w:val="27"/>
        </w:rPr>
        <w:t>Положения</w:t>
      </w:r>
      <w:r>
        <w:rPr>
          <w:spacing w:val="-1"/>
          <w:sz w:val="27"/>
        </w:rPr>
        <w:t xml:space="preserve"> </w:t>
      </w:r>
      <w:r>
        <w:rPr>
          <w:sz w:val="27"/>
        </w:rPr>
        <w:t>об</w:t>
      </w:r>
      <w:r>
        <w:rPr>
          <w:spacing w:val="-4"/>
          <w:sz w:val="27"/>
        </w:rPr>
        <w:t xml:space="preserve"> </w:t>
      </w:r>
      <w:r>
        <w:rPr>
          <w:sz w:val="27"/>
        </w:rPr>
        <w:t>аккредитации</w:t>
      </w:r>
      <w:r>
        <w:rPr>
          <w:spacing w:val="-2"/>
          <w:sz w:val="27"/>
        </w:rPr>
        <w:t xml:space="preserve"> </w:t>
      </w:r>
      <w:r>
        <w:rPr>
          <w:sz w:val="27"/>
        </w:rPr>
        <w:t>специалистов».</w:t>
      </w:r>
    </w:p>
    <w:p w14:paraId="55D66AD0" w14:textId="77777777" w:rsidR="008C7C5E" w:rsidRDefault="00337D29" w:rsidP="00C1338C">
      <w:pPr>
        <w:pStyle w:val="a4"/>
        <w:numPr>
          <w:ilvl w:val="0"/>
          <w:numId w:val="2"/>
        </w:numPr>
        <w:tabs>
          <w:tab w:val="left" w:pos="1147"/>
        </w:tabs>
        <w:ind w:right="129" w:firstLine="710"/>
        <w:jc w:val="both"/>
        <w:rPr>
          <w:sz w:val="27"/>
        </w:rPr>
      </w:pPr>
      <w:r>
        <w:rPr>
          <w:sz w:val="27"/>
        </w:rPr>
        <w:t>Приказ Министерства здравоохранения и социального развития</w:t>
      </w:r>
      <w:r>
        <w:rPr>
          <w:spacing w:val="1"/>
          <w:sz w:val="27"/>
        </w:rPr>
        <w:t xml:space="preserve"> </w:t>
      </w:r>
      <w:r>
        <w:rPr>
          <w:sz w:val="27"/>
        </w:rPr>
        <w:t>Российской</w:t>
      </w:r>
      <w:r>
        <w:rPr>
          <w:spacing w:val="1"/>
          <w:sz w:val="27"/>
        </w:rPr>
        <w:t xml:space="preserve"> </w:t>
      </w:r>
      <w:r>
        <w:rPr>
          <w:sz w:val="27"/>
        </w:rPr>
        <w:t>Федерации от 04 мая 2012 г. № 477н «Об утверждении перечня состояний, при которых</w:t>
      </w:r>
      <w:r>
        <w:rPr>
          <w:spacing w:val="-65"/>
          <w:sz w:val="27"/>
        </w:rPr>
        <w:t xml:space="preserve"> </w:t>
      </w:r>
      <w:r>
        <w:rPr>
          <w:sz w:val="27"/>
        </w:rPr>
        <w:t>оказывается</w:t>
      </w:r>
      <w:r>
        <w:rPr>
          <w:spacing w:val="-2"/>
          <w:sz w:val="27"/>
        </w:rPr>
        <w:t xml:space="preserve"> </w:t>
      </w:r>
      <w:r>
        <w:rPr>
          <w:sz w:val="27"/>
        </w:rPr>
        <w:t>первая</w:t>
      </w:r>
      <w:r>
        <w:rPr>
          <w:spacing w:val="-1"/>
          <w:sz w:val="27"/>
        </w:rPr>
        <w:t xml:space="preserve"> </w:t>
      </w:r>
      <w:r>
        <w:rPr>
          <w:sz w:val="27"/>
        </w:rPr>
        <w:t>помощь,</w:t>
      </w:r>
      <w:r>
        <w:rPr>
          <w:spacing w:val="-3"/>
          <w:sz w:val="27"/>
        </w:rPr>
        <w:t xml:space="preserve"> </w:t>
      </w:r>
      <w:r>
        <w:rPr>
          <w:sz w:val="27"/>
        </w:rPr>
        <w:t>и</w:t>
      </w:r>
      <w:r>
        <w:rPr>
          <w:spacing w:val="-3"/>
          <w:sz w:val="27"/>
        </w:rPr>
        <w:t xml:space="preserve"> </w:t>
      </w:r>
      <w:r>
        <w:rPr>
          <w:sz w:val="27"/>
        </w:rPr>
        <w:t>перечня</w:t>
      </w:r>
      <w:r>
        <w:rPr>
          <w:spacing w:val="-3"/>
          <w:sz w:val="27"/>
        </w:rPr>
        <w:t xml:space="preserve"> </w:t>
      </w:r>
      <w:r>
        <w:rPr>
          <w:sz w:val="27"/>
        </w:rPr>
        <w:t>мероприятий</w:t>
      </w:r>
      <w:r>
        <w:rPr>
          <w:spacing w:val="-3"/>
          <w:sz w:val="27"/>
        </w:rPr>
        <w:t xml:space="preserve"> </w:t>
      </w:r>
      <w:r>
        <w:rPr>
          <w:sz w:val="27"/>
        </w:rPr>
        <w:t>по</w:t>
      </w:r>
      <w:r>
        <w:rPr>
          <w:spacing w:val="2"/>
          <w:sz w:val="27"/>
        </w:rPr>
        <w:t xml:space="preserve"> </w:t>
      </w:r>
      <w:r>
        <w:rPr>
          <w:sz w:val="27"/>
        </w:rPr>
        <w:t>оказанию</w:t>
      </w:r>
      <w:r>
        <w:rPr>
          <w:spacing w:val="-3"/>
          <w:sz w:val="27"/>
        </w:rPr>
        <w:t xml:space="preserve"> </w:t>
      </w:r>
      <w:r>
        <w:rPr>
          <w:sz w:val="27"/>
        </w:rPr>
        <w:t>первой</w:t>
      </w:r>
      <w:r>
        <w:rPr>
          <w:spacing w:val="2"/>
          <w:sz w:val="27"/>
        </w:rPr>
        <w:t xml:space="preserve"> </w:t>
      </w:r>
      <w:r>
        <w:rPr>
          <w:sz w:val="27"/>
        </w:rPr>
        <w:t>помощи».</w:t>
      </w:r>
    </w:p>
    <w:p w14:paraId="1DCC88C1" w14:textId="77777777" w:rsidR="008C7C5E" w:rsidRDefault="00037D10" w:rsidP="00C1338C">
      <w:pPr>
        <w:pStyle w:val="a4"/>
        <w:numPr>
          <w:ilvl w:val="0"/>
          <w:numId w:val="2"/>
        </w:numPr>
        <w:tabs>
          <w:tab w:val="left" w:pos="1090"/>
        </w:tabs>
        <w:ind w:right="129" w:firstLine="710"/>
        <w:jc w:val="both"/>
        <w:rPr>
          <w:sz w:val="27"/>
        </w:rPr>
      </w:pPr>
      <w:hyperlink r:id="rId16">
        <w:r w:rsidR="00337D29">
          <w:rPr>
            <w:sz w:val="27"/>
          </w:rPr>
          <w:t>http://www.</w:t>
        </w:r>
      </w:hyperlink>
      <w:hyperlink r:id="rId17">
        <w:r w:rsidR="00337D29">
          <w:rPr>
            <w:sz w:val="27"/>
          </w:rPr>
          <w:t>association-ar.ru</w:t>
        </w:r>
      </w:hyperlink>
      <w:r w:rsidR="00337D29">
        <w:rPr>
          <w:sz w:val="27"/>
        </w:rPr>
        <w:t xml:space="preserve">/ Рекомендации </w:t>
      </w:r>
      <w:proofErr w:type="spellStart"/>
      <w:r w:rsidR="00337D29">
        <w:rPr>
          <w:sz w:val="27"/>
        </w:rPr>
        <w:t>American</w:t>
      </w:r>
      <w:proofErr w:type="spellEnd"/>
      <w:r w:rsidR="00337D29">
        <w:rPr>
          <w:sz w:val="27"/>
        </w:rPr>
        <w:t xml:space="preserve"> </w:t>
      </w:r>
      <w:proofErr w:type="spellStart"/>
      <w:r w:rsidR="00337D29">
        <w:rPr>
          <w:sz w:val="27"/>
        </w:rPr>
        <w:t>Heart</w:t>
      </w:r>
      <w:proofErr w:type="spellEnd"/>
      <w:r w:rsidR="00337D29">
        <w:rPr>
          <w:sz w:val="27"/>
        </w:rPr>
        <w:t xml:space="preserve"> </w:t>
      </w:r>
      <w:proofErr w:type="spellStart"/>
      <w:r w:rsidR="00337D29">
        <w:rPr>
          <w:sz w:val="27"/>
        </w:rPr>
        <w:t>Association</w:t>
      </w:r>
      <w:proofErr w:type="spellEnd"/>
      <w:r w:rsidR="00337D29">
        <w:rPr>
          <w:sz w:val="27"/>
        </w:rPr>
        <w:t xml:space="preserve"> (АНА) по</w:t>
      </w:r>
      <w:r w:rsidR="00337D29">
        <w:rPr>
          <w:spacing w:val="-65"/>
          <w:sz w:val="27"/>
        </w:rPr>
        <w:t xml:space="preserve"> </w:t>
      </w:r>
      <w:r w:rsidR="00337D29">
        <w:rPr>
          <w:sz w:val="27"/>
        </w:rPr>
        <w:t>сердечно-легочной</w:t>
      </w:r>
      <w:r w:rsidR="00337D29">
        <w:rPr>
          <w:spacing w:val="1"/>
          <w:sz w:val="27"/>
        </w:rPr>
        <w:t xml:space="preserve"> </w:t>
      </w:r>
      <w:r w:rsidR="00337D29">
        <w:rPr>
          <w:sz w:val="27"/>
        </w:rPr>
        <w:t>реанимации</w:t>
      </w:r>
      <w:r w:rsidR="00337D29">
        <w:rPr>
          <w:spacing w:val="1"/>
          <w:sz w:val="27"/>
        </w:rPr>
        <w:t xml:space="preserve"> </w:t>
      </w:r>
      <w:r w:rsidR="00337D29">
        <w:rPr>
          <w:sz w:val="27"/>
        </w:rPr>
        <w:t>и</w:t>
      </w:r>
      <w:r w:rsidR="00337D29">
        <w:rPr>
          <w:spacing w:val="1"/>
          <w:sz w:val="27"/>
        </w:rPr>
        <w:t xml:space="preserve"> </w:t>
      </w:r>
      <w:r w:rsidR="00337D29">
        <w:rPr>
          <w:sz w:val="27"/>
        </w:rPr>
        <w:t>неотложной</w:t>
      </w:r>
      <w:r w:rsidR="00337D29">
        <w:rPr>
          <w:spacing w:val="1"/>
          <w:sz w:val="27"/>
        </w:rPr>
        <w:t xml:space="preserve"> </w:t>
      </w:r>
      <w:r w:rsidR="00337D29">
        <w:rPr>
          <w:sz w:val="27"/>
        </w:rPr>
        <w:t>помощи</w:t>
      </w:r>
      <w:r w:rsidR="00337D29">
        <w:rPr>
          <w:spacing w:val="1"/>
          <w:sz w:val="27"/>
        </w:rPr>
        <w:t xml:space="preserve"> </w:t>
      </w:r>
      <w:r w:rsidR="00337D29">
        <w:rPr>
          <w:sz w:val="27"/>
        </w:rPr>
        <w:t>при</w:t>
      </w:r>
      <w:r w:rsidR="00337D29">
        <w:rPr>
          <w:spacing w:val="1"/>
          <w:sz w:val="27"/>
        </w:rPr>
        <w:t xml:space="preserve"> </w:t>
      </w:r>
      <w:r w:rsidR="00337D29">
        <w:rPr>
          <w:sz w:val="27"/>
        </w:rPr>
        <w:t>сердечно-сосудистых</w:t>
      </w:r>
      <w:r w:rsidR="00337D29">
        <w:rPr>
          <w:spacing w:val="-65"/>
          <w:sz w:val="27"/>
        </w:rPr>
        <w:t xml:space="preserve"> </w:t>
      </w:r>
      <w:r w:rsidR="00337D29">
        <w:rPr>
          <w:sz w:val="27"/>
        </w:rPr>
        <w:t>заболеваниях</w:t>
      </w:r>
      <w:r w:rsidR="00337D29">
        <w:rPr>
          <w:spacing w:val="-2"/>
          <w:sz w:val="27"/>
        </w:rPr>
        <w:t xml:space="preserve"> </w:t>
      </w:r>
      <w:r w:rsidR="00337D29">
        <w:rPr>
          <w:sz w:val="27"/>
        </w:rPr>
        <w:t>от</w:t>
      </w:r>
      <w:r w:rsidR="00337D29">
        <w:rPr>
          <w:spacing w:val="2"/>
          <w:sz w:val="27"/>
        </w:rPr>
        <w:t xml:space="preserve"> </w:t>
      </w:r>
      <w:r w:rsidR="00337D29">
        <w:rPr>
          <w:sz w:val="27"/>
        </w:rPr>
        <w:t>2020</w:t>
      </w:r>
      <w:r w:rsidR="00337D29">
        <w:rPr>
          <w:spacing w:val="-1"/>
          <w:sz w:val="27"/>
        </w:rPr>
        <w:t xml:space="preserve"> </w:t>
      </w:r>
      <w:r w:rsidR="00337D29">
        <w:rPr>
          <w:sz w:val="27"/>
        </w:rPr>
        <w:t>г.</w:t>
      </w:r>
    </w:p>
    <w:sectPr w:rsidR="008C7C5E">
      <w:pgSz w:w="11910" w:h="16840"/>
      <w:pgMar w:top="1120" w:right="720" w:bottom="280" w:left="7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  <w:rPr>
        <w:rFonts w:hint="default"/>
        <w:sz w:val="28"/>
        <w:szCs w:val="28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9"/>
    <w:multiLevelType w:val="multilevel"/>
    <w:tmpl w:val="00000009"/>
    <w:name w:val="WW8Num9"/>
    <w:lvl w:ilvl="0">
      <w:start w:val="5"/>
      <w:numFmt w:val="decimal"/>
      <w:lvlText w:val="%1."/>
      <w:lvlJc w:val="left"/>
      <w:pPr>
        <w:tabs>
          <w:tab w:val="num" w:pos="0"/>
        </w:tabs>
        <w:ind w:left="600" w:hanging="600"/>
      </w:pPr>
      <w:rPr>
        <w:rFonts w:hint="default"/>
        <w:sz w:val="28"/>
        <w:szCs w:val="28"/>
      </w:rPr>
    </w:lvl>
    <w:lvl w:ilvl="1">
      <w:start w:val="11"/>
      <w:numFmt w:val="decimal"/>
      <w:lvlText w:val="%1.%2."/>
      <w:lvlJc w:val="left"/>
      <w:pPr>
        <w:tabs>
          <w:tab w:val="num" w:pos="0"/>
        </w:tabs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40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10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20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90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60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70" w:hanging="180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40" w:hanging="2160"/>
      </w:pPr>
      <w:rPr>
        <w:rFonts w:hint="default"/>
        <w:sz w:val="28"/>
        <w:szCs w:val="28"/>
      </w:rPr>
    </w:lvl>
  </w:abstractNum>
  <w:abstractNum w:abstractNumId="3" w15:restartNumberingAfterBreak="0">
    <w:nsid w:val="0000000B"/>
    <w:multiLevelType w:val="multilevel"/>
    <w:tmpl w:val="0000000B"/>
    <w:name w:val="WW8Num1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710"/>
      </w:pPr>
      <w:rPr>
        <w:rFonts w:hint="default"/>
        <w:color w:val="000000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30" w:hanging="360"/>
      </w:pPr>
      <w:rPr>
        <w:rFonts w:hint="default"/>
        <w:color w:val="000000"/>
        <w:sz w:val="28"/>
        <w:szCs w:val="28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90" w:hanging="360"/>
      </w:pPr>
      <w:rPr>
        <w:rFonts w:hint="default"/>
        <w:color w:val="000000"/>
        <w:sz w:val="28"/>
        <w:szCs w:val="28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150" w:hanging="360"/>
      </w:pPr>
      <w:rPr>
        <w:rFonts w:hint="default"/>
        <w:color w:val="000000"/>
        <w:sz w:val="28"/>
        <w:szCs w:val="28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10" w:hanging="360"/>
      </w:pPr>
      <w:rPr>
        <w:rFonts w:hint="default"/>
        <w:color w:val="000000"/>
        <w:sz w:val="28"/>
        <w:szCs w:val="28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70" w:hanging="360"/>
      </w:pPr>
      <w:rPr>
        <w:rFonts w:hint="default"/>
        <w:color w:val="00000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230" w:hanging="360"/>
      </w:pPr>
      <w:rPr>
        <w:rFonts w:hint="default"/>
        <w:color w:val="00000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90" w:hanging="360"/>
      </w:pPr>
      <w:rPr>
        <w:rFonts w:hint="default"/>
        <w:color w:val="00000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50" w:hanging="360"/>
      </w:pPr>
      <w:rPr>
        <w:rFonts w:hint="default"/>
        <w:color w:val="000000"/>
        <w:sz w:val="28"/>
        <w:szCs w:val="28"/>
      </w:rPr>
    </w:lvl>
  </w:abstractNum>
  <w:abstractNum w:abstractNumId="4" w15:restartNumberingAfterBreak="0">
    <w:nsid w:val="0000000C"/>
    <w:multiLevelType w:val="multilevel"/>
    <w:tmpl w:val="0000000C"/>
    <w:name w:val="WW8Num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1070" w:hanging="360"/>
      </w:pPr>
      <w:rPr>
        <w:rFonts w:hint="default"/>
        <w:color w:val="000000"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30" w:hanging="360"/>
      </w:pPr>
      <w:rPr>
        <w:rFonts w:hint="default"/>
        <w:color w:val="000000"/>
        <w:sz w:val="28"/>
        <w:szCs w:val="28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90" w:hanging="360"/>
      </w:pPr>
      <w:rPr>
        <w:rFonts w:hint="default"/>
        <w:color w:val="000000"/>
        <w:sz w:val="28"/>
        <w:szCs w:val="28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150" w:hanging="360"/>
      </w:pPr>
      <w:rPr>
        <w:rFonts w:hint="default"/>
        <w:color w:val="000000"/>
        <w:sz w:val="28"/>
        <w:szCs w:val="28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10" w:hanging="360"/>
      </w:pPr>
      <w:rPr>
        <w:rFonts w:hint="default"/>
        <w:color w:val="000000"/>
        <w:sz w:val="28"/>
        <w:szCs w:val="28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70" w:hanging="360"/>
      </w:pPr>
      <w:rPr>
        <w:rFonts w:hint="default"/>
        <w:color w:val="00000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230" w:hanging="360"/>
      </w:pPr>
      <w:rPr>
        <w:rFonts w:hint="default"/>
        <w:color w:val="00000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90" w:hanging="360"/>
      </w:pPr>
      <w:rPr>
        <w:rFonts w:hint="default"/>
        <w:color w:val="00000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50" w:hanging="360"/>
      </w:pPr>
      <w:rPr>
        <w:rFonts w:hint="default"/>
        <w:color w:val="000000"/>
        <w:sz w:val="28"/>
        <w:szCs w:val="28"/>
      </w:r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710"/>
      </w:pPr>
      <w:rPr>
        <w:rFonts w:ascii="Times New Roman" w:hAnsi="Times New Roman" w:cs="Times New Roman" w:hint="default"/>
        <w:i/>
        <w:iCs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30" w:hanging="360"/>
      </w:pPr>
      <w:rPr>
        <w:rFonts w:ascii="Times New Roman" w:hAnsi="Times New Roman" w:cs="Times New Roman" w:hint="default"/>
        <w:i/>
        <w:iCs/>
        <w:sz w:val="28"/>
        <w:szCs w:val="28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90" w:hanging="360"/>
      </w:pPr>
      <w:rPr>
        <w:rFonts w:ascii="Times New Roman" w:hAnsi="Times New Roman" w:cs="Times New Roman" w:hint="default"/>
        <w:i/>
        <w:iCs/>
        <w:sz w:val="28"/>
        <w:szCs w:val="28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150" w:hanging="360"/>
      </w:pPr>
      <w:rPr>
        <w:rFonts w:ascii="Times New Roman" w:hAnsi="Times New Roman" w:cs="Times New Roman" w:hint="default"/>
        <w:i/>
        <w:iCs/>
        <w:sz w:val="28"/>
        <w:szCs w:val="28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10" w:hanging="360"/>
      </w:pPr>
      <w:rPr>
        <w:rFonts w:ascii="Times New Roman" w:hAnsi="Times New Roman" w:cs="Times New Roman" w:hint="default"/>
        <w:i/>
        <w:iCs/>
        <w:sz w:val="28"/>
        <w:szCs w:val="28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70" w:hanging="360"/>
      </w:pPr>
      <w:rPr>
        <w:rFonts w:ascii="Times New Roman" w:hAnsi="Times New Roman" w:cs="Times New Roman" w:hint="default"/>
        <w:i/>
        <w:i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230" w:hanging="360"/>
      </w:pPr>
      <w:rPr>
        <w:rFonts w:ascii="Times New Roman" w:hAnsi="Times New Roman" w:cs="Times New Roman" w:hint="default"/>
        <w:i/>
        <w:iCs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90" w:hanging="360"/>
      </w:pPr>
      <w:rPr>
        <w:rFonts w:ascii="Times New Roman" w:hAnsi="Times New Roman" w:cs="Times New Roman" w:hint="default"/>
        <w:i/>
        <w:iCs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50" w:hanging="360"/>
      </w:pPr>
      <w:rPr>
        <w:rFonts w:ascii="Times New Roman" w:hAnsi="Times New Roman" w:cs="Times New Roman" w:hint="default"/>
        <w:i/>
        <w:iCs/>
        <w:sz w:val="28"/>
        <w:szCs w:val="28"/>
      </w:rPr>
    </w:lvl>
  </w:abstractNum>
  <w:abstractNum w:abstractNumId="6" w15:restartNumberingAfterBreak="0">
    <w:nsid w:val="0000000E"/>
    <w:multiLevelType w:val="multilevel"/>
    <w:tmpl w:val="0000000E"/>
    <w:name w:val="WW8Num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710"/>
      </w:pPr>
      <w:rPr>
        <w:rFonts w:ascii="Times New Roman" w:hAnsi="Times New Roman" w:cs="Times New Roman" w:hint="default"/>
        <w:sz w:val="28"/>
        <w:szCs w:val="28"/>
        <w:lang w:eastAsia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30" w:hanging="360"/>
      </w:pPr>
      <w:rPr>
        <w:rFonts w:ascii="Times New Roman" w:hAnsi="Times New Roman" w:cs="Times New Roman" w:hint="default"/>
        <w:sz w:val="28"/>
        <w:szCs w:val="28"/>
        <w:lang w:eastAsia="en-US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90" w:hanging="360"/>
      </w:pPr>
      <w:rPr>
        <w:rFonts w:ascii="Times New Roman" w:hAnsi="Times New Roman" w:cs="Times New Roman" w:hint="default"/>
        <w:sz w:val="28"/>
        <w:szCs w:val="28"/>
        <w:lang w:eastAsia="en-US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150" w:hanging="360"/>
      </w:pPr>
      <w:rPr>
        <w:rFonts w:ascii="Times New Roman" w:hAnsi="Times New Roman" w:cs="Times New Roman" w:hint="default"/>
        <w:sz w:val="28"/>
        <w:szCs w:val="28"/>
        <w:lang w:eastAsia="en-US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10" w:hanging="360"/>
      </w:pPr>
      <w:rPr>
        <w:rFonts w:ascii="Times New Roman" w:hAnsi="Times New Roman" w:cs="Times New Roman" w:hint="default"/>
        <w:sz w:val="28"/>
        <w:szCs w:val="28"/>
        <w:lang w:eastAsia="en-US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70" w:hanging="360"/>
      </w:pPr>
      <w:rPr>
        <w:rFonts w:ascii="Times New Roman" w:hAnsi="Times New Roman" w:cs="Times New Roman" w:hint="default"/>
        <w:sz w:val="28"/>
        <w:szCs w:val="28"/>
        <w:lang w:eastAsia="en-US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230" w:hanging="360"/>
      </w:pPr>
      <w:rPr>
        <w:rFonts w:ascii="Times New Roman" w:hAnsi="Times New Roman" w:cs="Times New Roman" w:hint="default"/>
        <w:sz w:val="28"/>
        <w:szCs w:val="28"/>
        <w:lang w:eastAsia="en-US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90" w:hanging="360"/>
      </w:pPr>
      <w:rPr>
        <w:rFonts w:ascii="Times New Roman" w:hAnsi="Times New Roman" w:cs="Times New Roman" w:hint="default"/>
        <w:sz w:val="28"/>
        <w:szCs w:val="28"/>
        <w:lang w:eastAsia="en-US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50" w:hanging="360"/>
      </w:pPr>
      <w:rPr>
        <w:rFonts w:ascii="Times New Roman" w:hAnsi="Times New Roman" w:cs="Times New Roman" w:hint="default"/>
        <w:sz w:val="28"/>
        <w:szCs w:val="28"/>
        <w:lang w:eastAsia="en-US"/>
      </w:rPr>
    </w:lvl>
  </w:abstractNum>
  <w:abstractNum w:abstractNumId="7" w15:restartNumberingAfterBreak="0">
    <w:nsid w:val="0000000F"/>
    <w:multiLevelType w:val="multilevel"/>
    <w:tmpl w:val="0000000F"/>
    <w:name w:val="WW8Num15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710"/>
      </w:pPr>
      <w:rPr>
        <w:rFonts w:ascii="Times New Roman" w:hAnsi="Times New Roman" w:cs="Times New Roman" w:hint="default"/>
        <w:bCs/>
        <w:sz w:val="28"/>
        <w:szCs w:val="28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30" w:hanging="360"/>
      </w:pPr>
      <w:rPr>
        <w:rFonts w:ascii="Times New Roman" w:hAnsi="Times New Roman" w:cs="Times New Roman" w:hint="default"/>
        <w:bCs/>
        <w:sz w:val="28"/>
        <w:szCs w:val="28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90" w:hanging="360"/>
      </w:pPr>
      <w:rPr>
        <w:rFonts w:ascii="Times New Roman" w:hAnsi="Times New Roman" w:cs="Times New Roman" w:hint="default"/>
        <w:bCs/>
        <w:sz w:val="28"/>
        <w:szCs w:val="28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150" w:hanging="360"/>
      </w:pPr>
      <w:rPr>
        <w:rFonts w:ascii="Times New Roman" w:hAnsi="Times New Roman" w:cs="Times New Roman" w:hint="default"/>
        <w:bCs/>
        <w:sz w:val="28"/>
        <w:szCs w:val="28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10" w:hanging="360"/>
      </w:pPr>
      <w:rPr>
        <w:rFonts w:ascii="Times New Roman" w:hAnsi="Times New Roman" w:cs="Times New Roman" w:hint="default"/>
        <w:bCs/>
        <w:sz w:val="28"/>
        <w:szCs w:val="28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70" w:hanging="360"/>
      </w:pPr>
      <w:rPr>
        <w:rFonts w:ascii="Times New Roman" w:hAnsi="Times New Roman" w:cs="Times New Roman" w:hint="default"/>
        <w:bCs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230" w:hanging="360"/>
      </w:pPr>
      <w:rPr>
        <w:rFonts w:ascii="Times New Roman" w:hAnsi="Times New Roman" w:cs="Times New Roman" w:hint="default"/>
        <w:bCs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90" w:hanging="360"/>
      </w:pPr>
      <w:rPr>
        <w:rFonts w:ascii="Times New Roman" w:hAnsi="Times New Roman" w:cs="Times New Roman" w:hint="default"/>
        <w:bCs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50" w:hanging="360"/>
      </w:pPr>
      <w:rPr>
        <w:rFonts w:ascii="Times New Roman" w:hAnsi="Times New Roman" w:cs="Times New Roman" w:hint="default"/>
        <w:bCs/>
        <w:sz w:val="28"/>
        <w:szCs w:val="28"/>
      </w:rPr>
    </w:lvl>
  </w:abstractNum>
  <w:abstractNum w:abstractNumId="8" w15:restartNumberingAfterBreak="0">
    <w:nsid w:val="00000010"/>
    <w:multiLevelType w:val="multilevel"/>
    <w:tmpl w:val="00000010"/>
    <w:name w:val="WW8Num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71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3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79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15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1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87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323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359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950" w:hanging="360"/>
      </w:pPr>
      <w:rPr>
        <w:rFonts w:hint="default"/>
      </w:rPr>
    </w:lvl>
  </w:abstractNum>
  <w:abstractNum w:abstractNumId="9" w15:restartNumberingAfterBreak="0">
    <w:nsid w:val="010A1356"/>
    <w:multiLevelType w:val="hybridMultilevel"/>
    <w:tmpl w:val="12CC8F02"/>
    <w:lvl w:ilvl="0" w:tplc="CF3A6E12">
      <w:start w:val="1"/>
      <w:numFmt w:val="decimal"/>
      <w:lvlText w:val="%1."/>
      <w:lvlJc w:val="left"/>
      <w:pPr>
        <w:ind w:left="398" w:hanging="288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3C84100C">
      <w:numFmt w:val="bullet"/>
      <w:lvlText w:val="•"/>
      <w:lvlJc w:val="left"/>
      <w:pPr>
        <w:ind w:left="1333" w:hanging="288"/>
      </w:pPr>
      <w:rPr>
        <w:rFonts w:hint="default"/>
        <w:lang w:val="ru-RU" w:eastAsia="en-US" w:bidi="ar-SA"/>
      </w:rPr>
    </w:lvl>
    <w:lvl w:ilvl="2" w:tplc="F72CE6AA">
      <w:numFmt w:val="bullet"/>
      <w:lvlText w:val="•"/>
      <w:lvlJc w:val="left"/>
      <w:pPr>
        <w:ind w:left="2266" w:hanging="288"/>
      </w:pPr>
      <w:rPr>
        <w:rFonts w:hint="default"/>
        <w:lang w:val="ru-RU" w:eastAsia="en-US" w:bidi="ar-SA"/>
      </w:rPr>
    </w:lvl>
    <w:lvl w:ilvl="3" w:tplc="C862D2BA">
      <w:numFmt w:val="bullet"/>
      <w:lvlText w:val="•"/>
      <w:lvlJc w:val="left"/>
      <w:pPr>
        <w:ind w:left="3200" w:hanging="288"/>
      </w:pPr>
      <w:rPr>
        <w:rFonts w:hint="default"/>
        <w:lang w:val="ru-RU" w:eastAsia="en-US" w:bidi="ar-SA"/>
      </w:rPr>
    </w:lvl>
    <w:lvl w:ilvl="4" w:tplc="A7969AFE">
      <w:numFmt w:val="bullet"/>
      <w:lvlText w:val="•"/>
      <w:lvlJc w:val="left"/>
      <w:pPr>
        <w:ind w:left="4133" w:hanging="288"/>
      </w:pPr>
      <w:rPr>
        <w:rFonts w:hint="default"/>
        <w:lang w:val="ru-RU" w:eastAsia="en-US" w:bidi="ar-SA"/>
      </w:rPr>
    </w:lvl>
    <w:lvl w:ilvl="5" w:tplc="86FCFF4A">
      <w:numFmt w:val="bullet"/>
      <w:lvlText w:val="•"/>
      <w:lvlJc w:val="left"/>
      <w:pPr>
        <w:ind w:left="5066" w:hanging="288"/>
      </w:pPr>
      <w:rPr>
        <w:rFonts w:hint="default"/>
        <w:lang w:val="ru-RU" w:eastAsia="en-US" w:bidi="ar-SA"/>
      </w:rPr>
    </w:lvl>
    <w:lvl w:ilvl="6" w:tplc="40A45CC2">
      <w:numFmt w:val="bullet"/>
      <w:lvlText w:val="•"/>
      <w:lvlJc w:val="left"/>
      <w:pPr>
        <w:ind w:left="6000" w:hanging="288"/>
      </w:pPr>
      <w:rPr>
        <w:rFonts w:hint="default"/>
        <w:lang w:val="ru-RU" w:eastAsia="en-US" w:bidi="ar-SA"/>
      </w:rPr>
    </w:lvl>
    <w:lvl w:ilvl="7" w:tplc="E9CE148E">
      <w:numFmt w:val="bullet"/>
      <w:lvlText w:val="•"/>
      <w:lvlJc w:val="left"/>
      <w:pPr>
        <w:ind w:left="6933" w:hanging="288"/>
      </w:pPr>
      <w:rPr>
        <w:rFonts w:hint="default"/>
        <w:lang w:val="ru-RU" w:eastAsia="en-US" w:bidi="ar-SA"/>
      </w:rPr>
    </w:lvl>
    <w:lvl w:ilvl="8" w:tplc="0DE20CD4">
      <w:numFmt w:val="bullet"/>
      <w:lvlText w:val="•"/>
      <w:lvlJc w:val="left"/>
      <w:pPr>
        <w:ind w:left="7866" w:hanging="288"/>
      </w:pPr>
      <w:rPr>
        <w:rFonts w:hint="default"/>
        <w:lang w:val="ru-RU" w:eastAsia="en-US" w:bidi="ar-SA"/>
      </w:rPr>
    </w:lvl>
  </w:abstractNum>
  <w:abstractNum w:abstractNumId="10" w15:restartNumberingAfterBreak="0">
    <w:nsid w:val="11CD130A"/>
    <w:multiLevelType w:val="hybridMultilevel"/>
    <w:tmpl w:val="4F64152C"/>
    <w:lvl w:ilvl="0" w:tplc="A41666B2">
      <w:start w:val="1"/>
      <w:numFmt w:val="decimal"/>
      <w:lvlText w:val="%1."/>
      <w:lvlJc w:val="left"/>
      <w:pPr>
        <w:ind w:left="820" w:hanging="269"/>
        <w:jc w:val="left"/>
      </w:pPr>
      <w:rPr>
        <w:rFonts w:ascii="Times New Roman" w:eastAsia="Times New Roman" w:hAnsi="Times New Roman" w:cs="Times New Roman" w:hint="default"/>
        <w:w w:val="99"/>
        <w:sz w:val="27"/>
        <w:szCs w:val="27"/>
        <w:lang w:val="ru-RU" w:eastAsia="en-US" w:bidi="ar-SA"/>
      </w:rPr>
    </w:lvl>
    <w:lvl w:ilvl="1" w:tplc="273A4A48">
      <w:numFmt w:val="bullet"/>
      <w:lvlText w:val="•"/>
      <w:lvlJc w:val="left"/>
      <w:pPr>
        <w:ind w:left="1782" w:hanging="269"/>
      </w:pPr>
      <w:rPr>
        <w:rFonts w:hint="default"/>
        <w:lang w:val="ru-RU" w:eastAsia="en-US" w:bidi="ar-SA"/>
      </w:rPr>
    </w:lvl>
    <w:lvl w:ilvl="2" w:tplc="FA346A90">
      <w:numFmt w:val="bullet"/>
      <w:lvlText w:val="•"/>
      <w:lvlJc w:val="left"/>
      <w:pPr>
        <w:ind w:left="2744" w:hanging="269"/>
      </w:pPr>
      <w:rPr>
        <w:rFonts w:hint="default"/>
        <w:lang w:val="ru-RU" w:eastAsia="en-US" w:bidi="ar-SA"/>
      </w:rPr>
    </w:lvl>
    <w:lvl w:ilvl="3" w:tplc="7E7853E8">
      <w:numFmt w:val="bullet"/>
      <w:lvlText w:val="•"/>
      <w:lvlJc w:val="left"/>
      <w:pPr>
        <w:ind w:left="3707" w:hanging="269"/>
      </w:pPr>
      <w:rPr>
        <w:rFonts w:hint="default"/>
        <w:lang w:val="ru-RU" w:eastAsia="en-US" w:bidi="ar-SA"/>
      </w:rPr>
    </w:lvl>
    <w:lvl w:ilvl="4" w:tplc="3B326EC8">
      <w:numFmt w:val="bullet"/>
      <w:lvlText w:val="•"/>
      <w:lvlJc w:val="left"/>
      <w:pPr>
        <w:ind w:left="4669" w:hanging="269"/>
      </w:pPr>
      <w:rPr>
        <w:rFonts w:hint="default"/>
        <w:lang w:val="ru-RU" w:eastAsia="en-US" w:bidi="ar-SA"/>
      </w:rPr>
    </w:lvl>
    <w:lvl w:ilvl="5" w:tplc="82C64E10">
      <w:numFmt w:val="bullet"/>
      <w:lvlText w:val="•"/>
      <w:lvlJc w:val="left"/>
      <w:pPr>
        <w:ind w:left="5632" w:hanging="269"/>
      </w:pPr>
      <w:rPr>
        <w:rFonts w:hint="default"/>
        <w:lang w:val="ru-RU" w:eastAsia="en-US" w:bidi="ar-SA"/>
      </w:rPr>
    </w:lvl>
    <w:lvl w:ilvl="6" w:tplc="20B068CC">
      <w:numFmt w:val="bullet"/>
      <w:lvlText w:val="•"/>
      <w:lvlJc w:val="left"/>
      <w:pPr>
        <w:ind w:left="6594" w:hanging="269"/>
      </w:pPr>
      <w:rPr>
        <w:rFonts w:hint="default"/>
        <w:lang w:val="ru-RU" w:eastAsia="en-US" w:bidi="ar-SA"/>
      </w:rPr>
    </w:lvl>
    <w:lvl w:ilvl="7" w:tplc="B1BC0ADA">
      <w:numFmt w:val="bullet"/>
      <w:lvlText w:val="•"/>
      <w:lvlJc w:val="left"/>
      <w:pPr>
        <w:ind w:left="7556" w:hanging="269"/>
      </w:pPr>
      <w:rPr>
        <w:rFonts w:hint="default"/>
        <w:lang w:val="ru-RU" w:eastAsia="en-US" w:bidi="ar-SA"/>
      </w:rPr>
    </w:lvl>
    <w:lvl w:ilvl="8" w:tplc="AE3A6B7E">
      <w:numFmt w:val="bullet"/>
      <w:lvlText w:val="•"/>
      <w:lvlJc w:val="left"/>
      <w:pPr>
        <w:ind w:left="8519" w:hanging="269"/>
      </w:pPr>
      <w:rPr>
        <w:rFonts w:hint="default"/>
        <w:lang w:val="ru-RU" w:eastAsia="en-US" w:bidi="ar-SA"/>
      </w:rPr>
    </w:lvl>
  </w:abstractNum>
  <w:abstractNum w:abstractNumId="11" w15:restartNumberingAfterBreak="0">
    <w:nsid w:val="147F7F0B"/>
    <w:multiLevelType w:val="hybridMultilevel"/>
    <w:tmpl w:val="21BEF470"/>
    <w:lvl w:ilvl="0" w:tplc="2E0E5EBC">
      <w:numFmt w:val="bullet"/>
      <w:lvlText w:val=""/>
      <w:lvlJc w:val="left"/>
      <w:pPr>
        <w:ind w:left="105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F321B26">
      <w:numFmt w:val="bullet"/>
      <w:lvlText w:val="•"/>
      <w:lvlJc w:val="left"/>
      <w:pPr>
        <w:ind w:left="1435" w:hanging="360"/>
      </w:pPr>
      <w:rPr>
        <w:rFonts w:hint="default"/>
        <w:lang w:val="ru-RU" w:eastAsia="en-US" w:bidi="ar-SA"/>
      </w:rPr>
    </w:lvl>
    <w:lvl w:ilvl="2" w:tplc="C4F0BD24">
      <w:numFmt w:val="bullet"/>
      <w:lvlText w:val="•"/>
      <w:lvlJc w:val="left"/>
      <w:pPr>
        <w:ind w:left="1811" w:hanging="360"/>
      </w:pPr>
      <w:rPr>
        <w:rFonts w:hint="default"/>
        <w:lang w:val="ru-RU" w:eastAsia="en-US" w:bidi="ar-SA"/>
      </w:rPr>
    </w:lvl>
    <w:lvl w:ilvl="3" w:tplc="89E82A32">
      <w:numFmt w:val="bullet"/>
      <w:lvlText w:val="•"/>
      <w:lvlJc w:val="left"/>
      <w:pPr>
        <w:ind w:left="2186" w:hanging="360"/>
      </w:pPr>
      <w:rPr>
        <w:rFonts w:hint="default"/>
        <w:lang w:val="ru-RU" w:eastAsia="en-US" w:bidi="ar-SA"/>
      </w:rPr>
    </w:lvl>
    <w:lvl w:ilvl="4" w:tplc="2C1C750A">
      <w:numFmt w:val="bullet"/>
      <w:lvlText w:val="•"/>
      <w:lvlJc w:val="left"/>
      <w:pPr>
        <w:ind w:left="2562" w:hanging="360"/>
      </w:pPr>
      <w:rPr>
        <w:rFonts w:hint="default"/>
        <w:lang w:val="ru-RU" w:eastAsia="en-US" w:bidi="ar-SA"/>
      </w:rPr>
    </w:lvl>
    <w:lvl w:ilvl="5" w:tplc="A41EBF3C">
      <w:numFmt w:val="bullet"/>
      <w:lvlText w:val="•"/>
      <w:lvlJc w:val="left"/>
      <w:pPr>
        <w:ind w:left="2938" w:hanging="360"/>
      </w:pPr>
      <w:rPr>
        <w:rFonts w:hint="default"/>
        <w:lang w:val="ru-RU" w:eastAsia="en-US" w:bidi="ar-SA"/>
      </w:rPr>
    </w:lvl>
    <w:lvl w:ilvl="6" w:tplc="D3B42F3E">
      <w:numFmt w:val="bullet"/>
      <w:lvlText w:val="•"/>
      <w:lvlJc w:val="left"/>
      <w:pPr>
        <w:ind w:left="3313" w:hanging="360"/>
      </w:pPr>
      <w:rPr>
        <w:rFonts w:hint="default"/>
        <w:lang w:val="ru-RU" w:eastAsia="en-US" w:bidi="ar-SA"/>
      </w:rPr>
    </w:lvl>
    <w:lvl w:ilvl="7" w:tplc="B5BEDC8E">
      <w:numFmt w:val="bullet"/>
      <w:lvlText w:val="•"/>
      <w:lvlJc w:val="left"/>
      <w:pPr>
        <w:ind w:left="3689" w:hanging="360"/>
      </w:pPr>
      <w:rPr>
        <w:rFonts w:hint="default"/>
        <w:lang w:val="ru-RU" w:eastAsia="en-US" w:bidi="ar-SA"/>
      </w:rPr>
    </w:lvl>
    <w:lvl w:ilvl="8" w:tplc="F0185526">
      <w:numFmt w:val="bullet"/>
      <w:lvlText w:val="•"/>
      <w:lvlJc w:val="left"/>
      <w:pPr>
        <w:ind w:left="4064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5830A2E"/>
    <w:multiLevelType w:val="hybridMultilevel"/>
    <w:tmpl w:val="56C08714"/>
    <w:lvl w:ilvl="0" w:tplc="8954D556">
      <w:start w:val="1"/>
      <w:numFmt w:val="decimal"/>
      <w:lvlText w:val="%1."/>
      <w:lvlJc w:val="left"/>
      <w:pPr>
        <w:ind w:left="110" w:hanging="255"/>
        <w:jc w:val="left"/>
      </w:pPr>
      <w:rPr>
        <w:rFonts w:ascii="Times New Roman" w:eastAsia="Times New Roman" w:hAnsi="Times New Roman" w:cs="Times New Roman" w:hint="default"/>
        <w:w w:val="99"/>
        <w:sz w:val="27"/>
        <w:szCs w:val="27"/>
        <w:lang w:val="ru-RU" w:eastAsia="en-US" w:bidi="ar-SA"/>
      </w:rPr>
    </w:lvl>
    <w:lvl w:ilvl="1" w:tplc="EEE2E566">
      <w:numFmt w:val="bullet"/>
      <w:lvlText w:val="•"/>
      <w:lvlJc w:val="left"/>
      <w:pPr>
        <w:ind w:left="1152" w:hanging="255"/>
      </w:pPr>
      <w:rPr>
        <w:rFonts w:hint="default"/>
        <w:lang w:val="ru-RU" w:eastAsia="en-US" w:bidi="ar-SA"/>
      </w:rPr>
    </w:lvl>
    <w:lvl w:ilvl="2" w:tplc="078C0708">
      <w:numFmt w:val="bullet"/>
      <w:lvlText w:val="•"/>
      <w:lvlJc w:val="left"/>
      <w:pPr>
        <w:ind w:left="2184" w:hanging="255"/>
      </w:pPr>
      <w:rPr>
        <w:rFonts w:hint="default"/>
        <w:lang w:val="ru-RU" w:eastAsia="en-US" w:bidi="ar-SA"/>
      </w:rPr>
    </w:lvl>
    <w:lvl w:ilvl="3" w:tplc="3C2E0586">
      <w:numFmt w:val="bullet"/>
      <w:lvlText w:val="•"/>
      <w:lvlJc w:val="left"/>
      <w:pPr>
        <w:ind w:left="3217" w:hanging="255"/>
      </w:pPr>
      <w:rPr>
        <w:rFonts w:hint="default"/>
        <w:lang w:val="ru-RU" w:eastAsia="en-US" w:bidi="ar-SA"/>
      </w:rPr>
    </w:lvl>
    <w:lvl w:ilvl="4" w:tplc="32F8ACFE">
      <w:numFmt w:val="bullet"/>
      <w:lvlText w:val="•"/>
      <w:lvlJc w:val="left"/>
      <w:pPr>
        <w:ind w:left="4249" w:hanging="255"/>
      </w:pPr>
      <w:rPr>
        <w:rFonts w:hint="default"/>
        <w:lang w:val="ru-RU" w:eastAsia="en-US" w:bidi="ar-SA"/>
      </w:rPr>
    </w:lvl>
    <w:lvl w:ilvl="5" w:tplc="0B54F050">
      <w:numFmt w:val="bullet"/>
      <w:lvlText w:val="•"/>
      <w:lvlJc w:val="left"/>
      <w:pPr>
        <w:ind w:left="5282" w:hanging="255"/>
      </w:pPr>
      <w:rPr>
        <w:rFonts w:hint="default"/>
        <w:lang w:val="ru-RU" w:eastAsia="en-US" w:bidi="ar-SA"/>
      </w:rPr>
    </w:lvl>
    <w:lvl w:ilvl="6" w:tplc="E50A5EE2">
      <w:numFmt w:val="bullet"/>
      <w:lvlText w:val="•"/>
      <w:lvlJc w:val="left"/>
      <w:pPr>
        <w:ind w:left="6314" w:hanging="255"/>
      </w:pPr>
      <w:rPr>
        <w:rFonts w:hint="default"/>
        <w:lang w:val="ru-RU" w:eastAsia="en-US" w:bidi="ar-SA"/>
      </w:rPr>
    </w:lvl>
    <w:lvl w:ilvl="7" w:tplc="842ADE40">
      <w:numFmt w:val="bullet"/>
      <w:lvlText w:val="•"/>
      <w:lvlJc w:val="left"/>
      <w:pPr>
        <w:ind w:left="7346" w:hanging="255"/>
      </w:pPr>
      <w:rPr>
        <w:rFonts w:hint="default"/>
        <w:lang w:val="ru-RU" w:eastAsia="en-US" w:bidi="ar-SA"/>
      </w:rPr>
    </w:lvl>
    <w:lvl w:ilvl="8" w:tplc="D3ACE566">
      <w:numFmt w:val="bullet"/>
      <w:lvlText w:val="•"/>
      <w:lvlJc w:val="left"/>
      <w:pPr>
        <w:ind w:left="8379" w:hanging="255"/>
      </w:pPr>
      <w:rPr>
        <w:rFonts w:hint="default"/>
        <w:lang w:val="ru-RU" w:eastAsia="en-US" w:bidi="ar-SA"/>
      </w:rPr>
    </w:lvl>
  </w:abstractNum>
  <w:abstractNum w:abstractNumId="13" w15:restartNumberingAfterBreak="0">
    <w:nsid w:val="1A281E95"/>
    <w:multiLevelType w:val="multilevel"/>
    <w:tmpl w:val="EF9E2E74"/>
    <w:lvl w:ilvl="0">
      <w:start w:val="3"/>
      <w:numFmt w:val="decimal"/>
      <w:lvlText w:val="%1"/>
      <w:lvlJc w:val="left"/>
      <w:pPr>
        <w:ind w:left="110" w:hanging="48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0" w:hanging="48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7"/>
        <w:szCs w:val="27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353" w:hanging="53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614" w:hanging="744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4">
      <w:start w:val="1"/>
      <w:numFmt w:val="decimal"/>
      <w:lvlText w:val="%5."/>
      <w:lvlJc w:val="left"/>
      <w:pPr>
        <w:ind w:left="2232" w:hanging="332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4584" w:hanging="33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56" w:hanging="33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8" w:hanging="33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00" w:hanging="332"/>
      </w:pPr>
      <w:rPr>
        <w:rFonts w:hint="default"/>
        <w:lang w:val="ru-RU" w:eastAsia="en-US" w:bidi="ar-SA"/>
      </w:rPr>
    </w:lvl>
  </w:abstractNum>
  <w:abstractNum w:abstractNumId="14" w15:restartNumberingAfterBreak="0">
    <w:nsid w:val="1FE12BE6"/>
    <w:multiLevelType w:val="multilevel"/>
    <w:tmpl w:val="99A83204"/>
    <w:lvl w:ilvl="0">
      <w:start w:val="2"/>
      <w:numFmt w:val="decimal"/>
      <w:lvlText w:val="%1"/>
      <w:lvlJc w:val="left"/>
      <w:pPr>
        <w:ind w:left="718" w:hanging="605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718" w:hanging="605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718" w:hanging="605"/>
        <w:jc w:val="left"/>
      </w:pPr>
      <w:rPr>
        <w:rFonts w:hint="default"/>
        <w:w w:val="99"/>
        <w:lang w:val="ru-RU" w:eastAsia="en-US" w:bidi="ar-SA"/>
      </w:rPr>
    </w:lvl>
    <w:lvl w:ilvl="3">
      <w:numFmt w:val="bullet"/>
      <w:lvlText w:val="-"/>
      <w:lvlJc w:val="left"/>
      <w:pPr>
        <w:ind w:left="113" w:hanging="380"/>
      </w:pPr>
      <w:rPr>
        <w:rFonts w:ascii="Times New Roman" w:eastAsia="Times New Roman" w:hAnsi="Times New Roman" w:cs="Times New Roman" w:hint="default"/>
        <w:w w:val="99"/>
        <w:sz w:val="27"/>
        <w:szCs w:val="27"/>
        <w:lang w:val="ru-RU" w:eastAsia="en-US" w:bidi="ar-SA"/>
      </w:rPr>
    </w:lvl>
    <w:lvl w:ilvl="4">
      <w:numFmt w:val="bullet"/>
      <w:lvlText w:val="•"/>
      <w:lvlJc w:val="left"/>
      <w:pPr>
        <w:ind w:left="3956" w:hanging="3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35" w:hanging="3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13" w:hanging="3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92" w:hanging="3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71" w:hanging="380"/>
      </w:pPr>
      <w:rPr>
        <w:rFonts w:hint="default"/>
        <w:lang w:val="ru-RU" w:eastAsia="en-US" w:bidi="ar-SA"/>
      </w:rPr>
    </w:lvl>
  </w:abstractNum>
  <w:abstractNum w:abstractNumId="15" w15:restartNumberingAfterBreak="0">
    <w:nsid w:val="21100956"/>
    <w:multiLevelType w:val="hybridMultilevel"/>
    <w:tmpl w:val="8EB89CD2"/>
    <w:lvl w:ilvl="0" w:tplc="B7327D4C">
      <w:start w:val="1"/>
      <w:numFmt w:val="decimal"/>
      <w:lvlText w:val="%1."/>
      <w:lvlJc w:val="left"/>
      <w:pPr>
        <w:ind w:left="1195" w:hanging="356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634CF644">
      <w:numFmt w:val="bullet"/>
      <w:lvlText w:val="•"/>
      <w:lvlJc w:val="left"/>
      <w:pPr>
        <w:ind w:left="2038" w:hanging="356"/>
      </w:pPr>
      <w:rPr>
        <w:rFonts w:hint="default"/>
        <w:lang w:val="ru-RU" w:eastAsia="en-US" w:bidi="ar-SA"/>
      </w:rPr>
    </w:lvl>
    <w:lvl w:ilvl="2" w:tplc="190E814C">
      <w:numFmt w:val="bullet"/>
      <w:lvlText w:val="•"/>
      <w:lvlJc w:val="left"/>
      <w:pPr>
        <w:ind w:left="2876" w:hanging="356"/>
      </w:pPr>
      <w:rPr>
        <w:rFonts w:hint="default"/>
        <w:lang w:val="ru-RU" w:eastAsia="en-US" w:bidi="ar-SA"/>
      </w:rPr>
    </w:lvl>
    <w:lvl w:ilvl="3" w:tplc="B5FAEB0A">
      <w:numFmt w:val="bullet"/>
      <w:lvlText w:val="•"/>
      <w:lvlJc w:val="left"/>
      <w:pPr>
        <w:ind w:left="3715" w:hanging="356"/>
      </w:pPr>
      <w:rPr>
        <w:rFonts w:hint="default"/>
        <w:lang w:val="ru-RU" w:eastAsia="en-US" w:bidi="ar-SA"/>
      </w:rPr>
    </w:lvl>
    <w:lvl w:ilvl="4" w:tplc="9FD4049C">
      <w:numFmt w:val="bullet"/>
      <w:lvlText w:val="•"/>
      <w:lvlJc w:val="left"/>
      <w:pPr>
        <w:ind w:left="4553" w:hanging="356"/>
      </w:pPr>
      <w:rPr>
        <w:rFonts w:hint="default"/>
        <w:lang w:val="ru-RU" w:eastAsia="en-US" w:bidi="ar-SA"/>
      </w:rPr>
    </w:lvl>
    <w:lvl w:ilvl="5" w:tplc="205E1068">
      <w:numFmt w:val="bullet"/>
      <w:lvlText w:val="•"/>
      <w:lvlJc w:val="left"/>
      <w:pPr>
        <w:ind w:left="5392" w:hanging="356"/>
      </w:pPr>
      <w:rPr>
        <w:rFonts w:hint="default"/>
        <w:lang w:val="ru-RU" w:eastAsia="en-US" w:bidi="ar-SA"/>
      </w:rPr>
    </w:lvl>
    <w:lvl w:ilvl="6" w:tplc="D736C5AC">
      <w:numFmt w:val="bullet"/>
      <w:lvlText w:val="•"/>
      <w:lvlJc w:val="left"/>
      <w:pPr>
        <w:ind w:left="6230" w:hanging="356"/>
      </w:pPr>
      <w:rPr>
        <w:rFonts w:hint="default"/>
        <w:lang w:val="ru-RU" w:eastAsia="en-US" w:bidi="ar-SA"/>
      </w:rPr>
    </w:lvl>
    <w:lvl w:ilvl="7" w:tplc="F256562C">
      <w:numFmt w:val="bullet"/>
      <w:lvlText w:val="•"/>
      <w:lvlJc w:val="left"/>
      <w:pPr>
        <w:ind w:left="7068" w:hanging="356"/>
      </w:pPr>
      <w:rPr>
        <w:rFonts w:hint="default"/>
        <w:lang w:val="ru-RU" w:eastAsia="en-US" w:bidi="ar-SA"/>
      </w:rPr>
    </w:lvl>
    <w:lvl w:ilvl="8" w:tplc="4A8892EC">
      <w:numFmt w:val="bullet"/>
      <w:lvlText w:val="•"/>
      <w:lvlJc w:val="left"/>
      <w:pPr>
        <w:ind w:left="7907" w:hanging="356"/>
      </w:pPr>
      <w:rPr>
        <w:rFonts w:hint="default"/>
        <w:lang w:val="ru-RU" w:eastAsia="en-US" w:bidi="ar-SA"/>
      </w:rPr>
    </w:lvl>
  </w:abstractNum>
  <w:abstractNum w:abstractNumId="16" w15:restartNumberingAfterBreak="0">
    <w:nsid w:val="23E01165"/>
    <w:multiLevelType w:val="hybridMultilevel"/>
    <w:tmpl w:val="F00C7C90"/>
    <w:lvl w:ilvl="0" w:tplc="B74C74E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8A5DE9"/>
    <w:multiLevelType w:val="multilevel"/>
    <w:tmpl w:val="18E0A65A"/>
    <w:lvl w:ilvl="0">
      <w:start w:val="3"/>
      <w:numFmt w:val="decimal"/>
      <w:lvlText w:val="%1"/>
      <w:lvlJc w:val="left"/>
      <w:pPr>
        <w:ind w:left="110" w:hanging="49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9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184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17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249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82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14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46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79" w:hanging="494"/>
      </w:pPr>
      <w:rPr>
        <w:rFonts w:hint="default"/>
        <w:lang w:val="ru-RU" w:eastAsia="en-US" w:bidi="ar-SA"/>
      </w:rPr>
    </w:lvl>
  </w:abstractNum>
  <w:abstractNum w:abstractNumId="18" w15:restartNumberingAfterBreak="0">
    <w:nsid w:val="2D985D66"/>
    <w:multiLevelType w:val="multilevel"/>
    <w:tmpl w:val="D37A97A2"/>
    <w:lvl w:ilvl="0">
      <w:start w:val="1"/>
      <w:numFmt w:val="decimal"/>
      <w:lvlText w:val="%1."/>
      <w:lvlJc w:val="left"/>
      <w:pPr>
        <w:ind w:left="1121" w:hanging="707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29" w:hanging="1057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09" w:hanging="105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99" w:hanging="105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89" w:hanging="105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9" w:hanging="105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9" w:hanging="105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59" w:hanging="105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49" w:hanging="1057"/>
      </w:pPr>
      <w:rPr>
        <w:rFonts w:hint="default"/>
        <w:lang w:val="ru-RU" w:eastAsia="en-US" w:bidi="ar-SA"/>
      </w:rPr>
    </w:lvl>
  </w:abstractNum>
  <w:abstractNum w:abstractNumId="19" w15:restartNumberingAfterBreak="0">
    <w:nsid w:val="2E0B1613"/>
    <w:multiLevelType w:val="multilevel"/>
    <w:tmpl w:val="14BA7AF2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2E326D79"/>
    <w:multiLevelType w:val="hybridMultilevel"/>
    <w:tmpl w:val="2EE0B5CE"/>
    <w:lvl w:ilvl="0" w:tplc="56649A64">
      <w:start w:val="1"/>
      <w:numFmt w:val="decimal"/>
      <w:lvlText w:val="%1."/>
      <w:lvlJc w:val="left"/>
      <w:pPr>
        <w:ind w:left="378" w:hanging="26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7"/>
        <w:szCs w:val="27"/>
        <w:lang w:val="ru-RU" w:eastAsia="en-US" w:bidi="ar-SA"/>
      </w:rPr>
    </w:lvl>
    <w:lvl w:ilvl="1" w:tplc="5C582168">
      <w:start w:val="1"/>
      <w:numFmt w:val="upperLetter"/>
      <w:lvlText w:val="%2."/>
      <w:lvlJc w:val="left"/>
      <w:pPr>
        <w:ind w:left="830" w:hanging="360"/>
        <w:jc w:val="left"/>
      </w:pPr>
      <w:rPr>
        <w:rFonts w:ascii="Times New Roman" w:eastAsia="Times New Roman" w:hAnsi="Times New Roman" w:cs="Times New Roman" w:hint="default"/>
        <w:spacing w:val="-3"/>
        <w:w w:val="99"/>
        <w:sz w:val="27"/>
        <w:szCs w:val="27"/>
        <w:lang w:val="ru-RU" w:eastAsia="en-US" w:bidi="ar-SA"/>
      </w:rPr>
    </w:lvl>
    <w:lvl w:ilvl="2" w:tplc="EF981DC4">
      <w:numFmt w:val="bullet"/>
      <w:lvlText w:val="•"/>
      <w:lvlJc w:val="left"/>
      <w:pPr>
        <w:ind w:left="1907" w:hanging="360"/>
      </w:pPr>
      <w:rPr>
        <w:rFonts w:hint="default"/>
        <w:lang w:val="ru-RU" w:eastAsia="en-US" w:bidi="ar-SA"/>
      </w:rPr>
    </w:lvl>
    <w:lvl w:ilvl="3" w:tplc="6654106C">
      <w:numFmt w:val="bullet"/>
      <w:lvlText w:val="•"/>
      <w:lvlJc w:val="left"/>
      <w:pPr>
        <w:ind w:left="2974" w:hanging="360"/>
      </w:pPr>
      <w:rPr>
        <w:rFonts w:hint="default"/>
        <w:lang w:val="ru-RU" w:eastAsia="en-US" w:bidi="ar-SA"/>
      </w:rPr>
    </w:lvl>
    <w:lvl w:ilvl="4" w:tplc="57FCBD32">
      <w:numFmt w:val="bullet"/>
      <w:lvlText w:val="•"/>
      <w:lvlJc w:val="left"/>
      <w:pPr>
        <w:ind w:left="4041" w:hanging="360"/>
      </w:pPr>
      <w:rPr>
        <w:rFonts w:hint="default"/>
        <w:lang w:val="ru-RU" w:eastAsia="en-US" w:bidi="ar-SA"/>
      </w:rPr>
    </w:lvl>
    <w:lvl w:ilvl="5" w:tplc="DCB81164">
      <w:numFmt w:val="bullet"/>
      <w:lvlText w:val="•"/>
      <w:lvlJc w:val="left"/>
      <w:pPr>
        <w:ind w:left="5108" w:hanging="360"/>
      </w:pPr>
      <w:rPr>
        <w:rFonts w:hint="default"/>
        <w:lang w:val="ru-RU" w:eastAsia="en-US" w:bidi="ar-SA"/>
      </w:rPr>
    </w:lvl>
    <w:lvl w:ilvl="6" w:tplc="6A9A083C">
      <w:numFmt w:val="bullet"/>
      <w:lvlText w:val="•"/>
      <w:lvlJc w:val="left"/>
      <w:pPr>
        <w:ind w:left="6175" w:hanging="360"/>
      </w:pPr>
      <w:rPr>
        <w:rFonts w:hint="default"/>
        <w:lang w:val="ru-RU" w:eastAsia="en-US" w:bidi="ar-SA"/>
      </w:rPr>
    </w:lvl>
    <w:lvl w:ilvl="7" w:tplc="22768D64">
      <w:numFmt w:val="bullet"/>
      <w:lvlText w:val="•"/>
      <w:lvlJc w:val="left"/>
      <w:pPr>
        <w:ind w:left="7242" w:hanging="360"/>
      </w:pPr>
      <w:rPr>
        <w:rFonts w:hint="default"/>
        <w:lang w:val="ru-RU" w:eastAsia="en-US" w:bidi="ar-SA"/>
      </w:rPr>
    </w:lvl>
    <w:lvl w:ilvl="8" w:tplc="A5EE2850">
      <w:numFmt w:val="bullet"/>
      <w:lvlText w:val="•"/>
      <w:lvlJc w:val="left"/>
      <w:pPr>
        <w:ind w:left="8309" w:hanging="360"/>
      </w:pPr>
      <w:rPr>
        <w:rFonts w:hint="default"/>
        <w:lang w:val="ru-RU" w:eastAsia="en-US" w:bidi="ar-SA"/>
      </w:rPr>
    </w:lvl>
  </w:abstractNum>
  <w:abstractNum w:abstractNumId="21" w15:restartNumberingAfterBreak="0">
    <w:nsid w:val="2EB34C51"/>
    <w:multiLevelType w:val="hybridMultilevel"/>
    <w:tmpl w:val="FC084E14"/>
    <w:lvl w:ilvl="0" w:tplc="EB8AC99E">
      <w:numFmt w:val="bullet"/>
      <w:lvlText w:val=""/>
      <w:lvlJc w:val="left"/>
      <w:pPr>
        <w:ind w:left="1748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3BEC50CE">
      <w:numFmt w:val="bullet"/>
      <w:lvlText w:val="•"/>
      <w:lvlJc w:val="left"/>
      <w:pPr>
        <w:ind w:left="2047" w:hanging="361"/>
      </w:pPr>
      <w:rPr>
        <w:rFonts w:hint="default"/>
        <w:lang w:val="ru-RU" w:eastAsia="en-US" w:bidi="ar-SA"/>
      </w:rPr>
    </w:lvl>
    <w:lvl w:ilvl="2" w:tplc="592C5360">
      <w:numFmt w:val="bullet"/>
      <w:lvlText w:val="•"/>
      <w:lvlJc w:val="left"/>
      <w:pPr>
        <w:ind w:left="2355" w:hanging="361"/>
      </w:pPr>
      <w:rPr>
        <w:rFonts w:hint="default"/>
        <w:lang w:val="ru-RU" w:eastAsia="en-US" w:bidi="ar-SA"/>
      </w:rPr>
    </w:lvl>
    <w:lvl w:ilvl="3" w:tplc="218C4DDE">
      <w:numFmt w:val="bullet"/>
      <w:lvlText w:val="•"/>
      <w:lvlJc w:val="left"/>
      <w:pPr>
        <w:ind w:left="2662" w:hanging="361"/>
      </w:pPr>
      <w:rPr>
        <w:rFonts w:hint="default"/>
        <w:lang w:val="ru-RU" w:eastAsia="en-US" w:bidi="ar-SA"/>
      </w:rPr>
    </w:lvl>
    <w:lvl w:ilvl="4" w:tplc="9578A084">
      <w:numFmt w:val="bullet"/>
      <w:lvlText w:val="•"/>
      <w:lvlJc w:val="left"/>
      <w:pPr>
        <w:ind w:left="2970" w:hanging="361"/>
      </w:pPr>
      <w:rPr>
        <w:rFonts w:hint="default"/>
        <w:lang w:val="ru-RU" w:eastAsia="en-US" w:bidi="ar-SA"/>
      </w:rPr>
    </w:lvl>
    <w:lvl w:ilvl="5" w:tplc="5504DF82">
      <w:numFmt w:val="bullet"/>
      <w:lvlText w:val="•"/>
      <w:lvlJc w:val="left"/>
      <w:pPr>
        <w:ind w:left="3278" w:hanging="361"/>
      </w:pPr>
      <w:rPr>
        <w:rFonts w:hint="default"/>
        <w:lang w:val="ru-RU" w:eastAsia="en-US" w:bidi="ar-SA"/>
      </w:rPr>
    </w:lvl>
    <w:lvl w:ilvl="6" w:tplc="0ED0C21C">
      <w:numFmt w:val="bullet"/>
      <w:lvlText w:val="•"/>
      <w:lvlJc w:val="left"/>
      <w:pPr>
        <w:ind w:left="3585" w:hanging="361"/>
      </w:pPr>
      <w:rPr>
        <w:rFonts w:hint="default"/>
        <w:lang w:val="ru-RU" w:eastAsia="en-US" w:bidi="ar-SA"/>
      </w:rPr>
    </w:lvl>
    <w:lvl w:ilvl="7" w:tplc="3F260588">
      <w:numFmt w:val="bullet"/>
      <w:lvlText w:val="•"/>
      <w:lvlJc w:val="left"/>
      <w:pPr>
        <w:ind w:left="3893" w:hanging="361"/>
      </w:pPr>
      <w:rPr>
        <w:rFonts w:hint="default"/>
        <w:lang w:val="ru-RU" w:eastAsia="en-US" w:bidi="ar-SA"/>
      </w:rPr>
    </w:lvl>
    <w:lvl w:ilvl="8" w:tplc="91AE350C">
      <w:numFmt w:val="bullet"/>
      <w:lvlText w:val="•"/>
      <w:lvlJc w:val="left"/>
      <w:pPr>
        <w:ind w:left="4200" w:hanging="361"/>
      </w:pPr>
      <w:rPr>
        <w:rFonts w:hint="default"/>
        <w:lang w:val="ru-RU" w:eastAsia="en-US" w:bidi="ar-SA"/>
      </w:rPr>
    </w:lvl>
  </w:abstractNum>
  <w:abstractNum w:abstractNumId="22" w15:restartNumberingAfterBreak="0">
    <w:nsid w:val="337125CE"/>
    <w:multiLevelType w:val="hybridMultilevel"/>
    <w:tmpl w:val="25B043A4"/>
    <w:lvl w:ilvl="0" w:tplc="40C8AF94">
      <w:numFmt w:val="bullet"/>
      <w:lvlText w:val=""/>
      <w:lvlJc w:val="left"/>
      <w:pPr>
        <w:ind w:left="113" w:hanging="35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503A5890">
      <w:numFmt w:val="bullet"/>
      <w:lvlText w:val="•"/>
      <w:lvlJc w:val="left"/>
      <w:pPr>
        <w:ind w:left="1150" w:hanging="351"/>
      </w:pPr>
      <w:rPr>
        <w:rFonts w:hint="default"/>
        <w:lang w:val="ru-RU" w:eastAsia="en-US" w:bidi="ar-SA"/>
      </w:rPr>
    </w:lvl>
    <w:lvl w:ilvl="2" w:tplc="DE38C522">
      <w:numFmt w:val="bullet"/>
      <w:lvlText w:val="•"/>
      <w:lvlJc w:val="left"/>
      <w:pPr>
        <w:ind w:left="2181" w:hanging="351"/>
      </w:pPr>
      <w:rPr>
        <w:rFonts w:hint="default"/>
        <w:lang w:val="ru-RU" w:eastAsia="en-US" w:bidi="ar-SA"/>
      </w:rPr>
    </w:lvl>
    <w:lvl w:ilvl="3" w:tplc="4D96D62C">
      <w:numFmt w:val="bullet"/>
      <w:lvlText w:val="•"/>
      <w:lvlJc w:val="left"/>
      <w:pPr>
        <w:ind w:left="3212" w:hanging="351"/>
      </w:pPr>
      <w:rPr>
        <w:rFonts w:hint="default"/>
        <w:lang w:val="ru-RU" w:eastAsia="en-US" w:bidi="ar-SA"/>
      </w:rPr>
    </w:lvl>
    <w:lvl w:ilvl="4" w:tplc="FF76F088">
      <w:numFmt w:val="bullet"/>
      <w:lvlText w:val="•"/>
      <w:lvlJc w:val="left"/>
      <w:pPr>
        <w:ind w:left="4243" w:hanging="351"/>
      </w:pPr>
      <w:rPr>
        <w:rFonts w:hint="default"/>
        <w:lang w:val="ru-RU" w:eastAsia="en-US" w:bidi="ar-SA"/>
      </w:rPr>
    </w:lvl>
    <w:lvl w:ilvl="5" w:tplc="4EB006F6">
      <w:numFmt w:val="bullet"/>
      <w:lvlText w:val="•"/>
      <w:lvlJc w:val="left"/>
      <w:pPr>
        <w:ind w:left="5274" w:hanging="351"/>
      </w:pPr>
      <w:rPr>
        <w:rFonts w:hint="default"/>
        <w:lang w:val="ru-RU" w:eastAsia="en-US" w:bidi="ar-SA"/>
      </w:rPr>
    </w:lvl>
    <w:lvl w:ilvl="6" w:tplc="49F256A4">
      <w:numFmt w:val="bullet"/>
      <w:lvlText w:val="•"/>
      <w:lvlJc w:val="left"/>
      <w:pPr>
        <w:ind w:left="6305" w:hanging="351"/>
      </w:pPr>
      <w:rPr>
        <w:rFonts w:hint="default"/>
        <w:lang w:val="ru-RU" w:eastAsia="en-US" w:bidi="ar-SA"/>
      </w:rPr>
    </w:lvl>
    <w:lvl w:ilvl="7" w:tplc="5920B7F0">
      <w:numFmt w:val="bullet"/>
      <w:lvlText w:val="•"/>
      <w:lvlJc w:val="left"/>
      <w:pPr>
        <w:ind w:left="7336" w:hanging="351"/>
      </w:pPr>
      <w:rPr>
        <w:rFonts w:hint="default"/>
        <w:lang w:val="ru-RU" w:eastAsia="en-US" w:bidi="ar-SA"/>
      </w:rPr>
    </w:lvl>
    <w:lvl w:ilvl="8" w:tplc="E5A47B04">
      <w:numFmt w:val="bullet"/>
      <w:lvlText w:val="•"/>
      <w:lvlJc w:val="left"/>
      <w:pPr>
        <w:ind w:left="8367" w:hanging="351"/>
      </w:pPr>
      <w:rPr>
        <w:rFonts w:hint="default"/>
        <w:lang w:val="ru-RU" w:eastAsia="en-US" w:bidi="ar-SA"/>
      </w:rPr>
    </w:lvl>
  </w:abstractNum>
  <w:abstractNum w:abstractNumId="23" w15:restartNumberingAfterBreak="0">
    <w:nsid w:val="36E4016A"/>
    <w:multiLevelType w:val="hybridMultilevel"/>
    <w:tmpl w:val="E0E8CD9E"/>
    <w:lvl w:ilvl="0" w:tplc="AE56B014">
      <w:numFmt w:val="bullet"/>
      <w:lvlText w:val=""/>
      <w:lvlJc w:val="left"/>
      <w:pPr>
        <w:ind w:left="165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FAC5508">
      <w:numFmt w:val="bullet"/>
      <w:lvlText w:val="•"/>
      <w:lvlJc w:val="left"/>
      <w:pPr>
        <w:ind w:left="1975" w:hanging="360"/>
      </w:pPr>
      <w:rPr>
        <w:rFonts w:hint="default"/>
        <w:lang w:val="ru-RU" w:eastAsia="en-US" w:bidi="ar-SA"/>
      </w:rPr>
    </w:lvl>
    <w:lvl w:ilvl="2" w:tplc="A704F504">
      <w:numFmt w:val="bullet"/>
      <w:lvlText w:val="•"/>
      <w:lvlJc w:val="left"/>
      <w:pPr>
        <w:ind w:left="2291" w:hanging="360"/>
      </w:pPr>
      <w:rPr>
        <w:rFonts w:hint="default"/>
        <w:lang w:val="ru-RU" w:eastAsia="en-US" w:bidi="ar-SA"/>
      </w:rPr>
    </w:lvl>
    <w:lvl w:ilvl="3" w:tplc="2788ED0E">
      <w:numFmt w:val="bullet"/>
      <w:lvlText w:val="•"/>
      <w:lvlJc w:val="left"/>
      <w:pPr>
        <w:ind w:left="2606" w:hanging="360"/>
      </w:pPr>
      <w:rPr>
        <w:rFonts w:hint="default"/>
        <w:lang w:val="ru-RU" w:eastAsia="en-US" w:bidi="ar-SA"/>
      </w:rPr>
    </w:lvl>
    <w:lvl w:ilvl="4" w:tplc="C06A40C2">
      <w:numFmt w:val="bullet"/>
      <w:lvlText w:val="•"/>
      <w:lvlJc w:val="left"/>
      <w:pPr>
        <w:ind w:left="2922" w:hanging="360"/>
      </w:pPr>
      <w:rPr>
        <w:rFonts w:hint="default"/>
        <w:lang w:val="ru-RU" w:eastAsia="en-US" w:bidi="ar-SA"/>
      </w:rPr>
    </w:lvl>
    <w:lvl w:ilvl="5" w:tplc="C09CABD4">
      <w:numFmt w:val="bullet"/>
      <w:lvlText w:val="•"/>
      <w:lvlJc w:val="left"/>
      <w:pPr>
        <w:ind w:left="3238" w:hanging="360"/>
      </w:pPr>
      <w:rPr>
        <w:rFonts w:hint="default"/>
        <w:lang w:val="ru-RU" w:eastAsia="en-US" w:bidi="ar-SA"/>
      </w:rPr>
    </w:lvl>
    <w:lvl w:ilvl="6" w:tplc="8C1ED510">
      <w:numFmt w:val="bullet"/>
      <w:lvlText w:val="•"/>
      <w:lvlJc w:val="left"/>
      <w:pPr>
        <w:ind w:left="3553" w:hanging="360"/>
      </w:pPr>
      <w:rPr>
        <w:rFonts w:hint="default"/>
        <w:lang w:val="ru-RU" w:eastAsia="en-US" w:bidi="ar-SA"/>
      </w:rPr>
    </w:lvl>
    <w:lvl w:ilvl="7" w:tplc="81DC6AFC">
      <w:numFmt w:val="bullet"/>
      <w:lvlText w:val="•"/>
      <w:lvlJc w:val="left"/>
      <w:pPr>
        <w:ind w:left="3869" w:hanging="360"/>
      </w:pPr>
      <w:rPr>
        <w:rFonts w:hint="default"/>
        <w:lang w:val="ru-RU" w:eastAsia="en-US" w:bidi="ar-SA"/>
      </w:rPr>
    </w:lvl>
    <w:lvl w:ilvl="8" w:tplc="E0AA6B24">
      <w:numFmt w:val="bullet"/>
      <w:lvlText w:val="•"/>
      <w:lvlJc w:val="left"/>
      <w:pPr>
        <w:ind w:left="4184" w:hanging="360"/>
      </w:pPr>
      <w:rPr>
        <w:rFonts w:hint="default"/>
        <w:lang w:val="ru-RU" w:eastAsia="en-US" w:bidi="ar-SA"/>
      </w:rPr>
    </w:lvl>
  </w:abstractNum>
  <w:abstractNum w:abstractNumId="24" w15:restartNumberingAfterBreak="0">
    <w:nsid w:val="3B9F0160"/>
    <w:multiLevelType w:val="hybridMultilevel"/>
    <w:tmpl w:val="F9F4B7FA"/>
    <w:lvl w:ilvl="0" w:tplc="702E17EE">
      <w:numFmt w:val="bullet"/>
      <w:lvlText w:val=""/>
      <w:lvlJc w:val="left"/>
      <w:pPr>
        <w:ind w:left="1008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6DE1D34">
      <w:numFmt w:val="bullet"/>
      <w:lvlText w:val="•"/>
      <w:lvlJc w:val="left"/>
      <w:pPr>
        <w:ind w:left="1381" w:hanging="360"/>
      </w:pPr>
      <w:rPr>
        <w:rFonts w:hint="default"/>
        <w:lang w:val="ru-RU" w:eastAsia="en-US" w:bidi="ar-SA"/>
      </w:rPr>
    </w:lvl>
    <w:lvl w:ilvl="2" w:tplc="BD341D50">
      <w:numFmt w:val="bullet"/>
      <w:lvlText w:val="•"/>
      <w:lvlJc w:val="left"/>
      <w:pPr>
        <w:ind w:left="1763" w:hanging="360"/>
      </w:pPr>
      <w:rPr>
        <w:rFonts w:hint="default"/>
        <w:lang w:val="ru-RU" w:eastAsia="en-US" w:bidi="ar-SA"/>
      </w:rPr>
    </w:lvl>
    <w:lvl w:ilvl="3" w:tplc="EBACBBA6">
      <w:numFmt w:val="bullet"/>
      <w:lvlText w:val="•"/>
      <w:lvlJc w:val="left"/>
      <w:pPr>
        <w:ind w:left="2144" w:hanging="360"/>
      </w:pPr>
      <w:rPr>
        <w:rFonts w:hint="default"/>
        <w:lang w:val="ru-RU" w:eastAsia="en-US" w:bidi="ar-SA"/>
      </w:rPr>
    </w:lvl>
    <w:lvl w:ilvl="4" w:tplc="4C50200C">
      <w:numFmt w:val="bullet"/>
      <w:lvlText w:val="•"/>
      <w:lvlJc w:val="left"/>
      <w:pPr>
        <w:ind w:left="2526" w:hanging="360"/>
      </w:pPr>
      <w:rPr>
        <w:rFonts w:hint="default"/>
        <w:lang w:val="ru-RU" w:eastAsia="en-US" w:bidi="ar-SA"/>
      </w:rPr>
    </w:lvl>
    <w:lvl w:ilvl="5" w:tplc="D514D914">
      <w:numFmt w:val="bullet"/>
      <w:lvlText w:val="•"/>
      <w:lvlJc w:val="left"/>
      <w:pPr>
        <w:ind w:left="2908" w:hanging="360"/>
      </w:pPr>
      <w:rPr>
        <w:rFonts w:hint="default"/>
        <w:lang w:val="ru-RU" w:eastAsia="en-US" w:bidi="ar-SA"/>
      </w:rPr>
    </w:lvl>
    <w:lvl w:ilvl="6" w:tplc="61B4A5F6">
      <w:numFmt w:val="bullet"/>
      <w:lvlText w:val="•"/>
      <w:lvlJc w:val="left"/>
      <w:pPr>
        <w:ind w:left="3289" w:hanging="360"/>
      </w:pPr>
      <w:rPr>
        <w:rFonts w:hint="default"/>
        <w:lang w:val="ru-RU" w:eastAsia="en-US" w:bidi="ar-SA"/>
      </w:rPr>
    </w:lvl>
    <w:lvl w:ilvl="7" w:tplc="4AF28A7E">
      <w:numFmt w:val="bullet"/>
      <w:lvlText w:val="•"/>
      <w:lvlJc w:val="left"/>
      <w:pPr>
        <w:ind w:left="3671" w:hanging="360"/>
      </w:pPr>
      <w:rPr>
        <w:rFonts w:hint="default"/>
        <w:lang w:val="ru-RU" w:eastAsia="en-US" w:bidi="ar-SA"/>
      </w:rPr>
    </w:lvl>
    <w:lvl w:ilvl="8" w:tplc="85B603BE">
      <w:numFmt w:val="bullet"/>
      <w:lvlText w:val="•"/>
      <w:lvlJc w:val="left"/>
      <w:pPr>
        <w:ind w:left="4052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3BBC6202"/>
    <w:multiLevelType w:val="hybridMultilevel"/>
    <w:tmpl w:val="657E2F4A"/>
    <w:lvl w:ilvl="0" w:tplc="981C0BE0">
      <w:start w:val="1"/>
      <w:numFmt w:val="decimal"/>
      <w:lvlText w:val="%1."/>
      <w:lvlJc w:val="left"/>
      <w:pPr>
        <w:ind w:left="470" w:hanging="3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7"/>
        <w:szCs w:val="27"/>
        <w:lang w:val="ru-RU" w:eastAsia="en-US" w:bidi="ar-SA"/>
      </w:rPr>
    </w:lvl>
    <w:lvl w:ilvl="1" w:tplc="0AE68E30">
      <w:start w:val="1"/>
      <w:numFmt w:val="decimal"/>
      <w:lvlText w:val="%2."/>
      <w:lvlJc w:val="left"/>
      <w:pPr>
        <w:ind w:left="830" w:hanging="360"/>
        <w:jc w:val="right"/>
      </w:pPr>
      <w:rPr>
        <w:rFonts w:hint="default"/>
        <w:b/>
        <w:bCs/>
        <w:w w:val="99"/>
        <w:lang w:val="ru-RU" w:eastAsia="en-US" w:bidi="ar-SA"/>
      </w:rPr>
    </w:lvl>
    <w:lvl w:ilvl="2" w:tplc="4596FB2A">
      <w:start w:val="1"/>
      <w:numFmt w:val="decimal"/>
      <w:lvlText w:val="%3."/>
      <w:lvlJc w:val="left"/>
      <w:pPr>
        <w:ind w:left="110" w:hanging="500"/>
        <w:jc w:val="left"/>
      </w:pPr>
      <w:rPr>
        <w:rFonts w:ascii="Times New Roman" w:eastAsia="Times New Roman" w:hAnsi="Times New Roman" w:cs="Times New Roman" w:hint="default"/>
        <w:w w:val="99"/>
        <w:sz w:val="27"/>
        <w:szCs w:val="27"/>
        <w:lang w:val="ru-RU" w:eastAsia="en-US" w:bidi="ar-SA"/>
      </w:rPr>
    </w:lvl>
    <w:lvl w:ilvl="3" w:tplc="451A6890">
      <w:numFmt w:val="bullet"/>
      <w:lvlText w:val="•"/>
      <w:lvlJc w:val="left"/>
      <w:pPr>
        <w:ind w:left="2040" w:hanging="500"/>
      </w:pPr>
      <w:rPr>
        <w:rFonts w:hint="default"/>
        <w:lang w:val="ru-RU" w:eastAsia="en-US" w:bidi="ar-SA"/>
      </w:rPr>
    </w:lvl>
    <w:lvl w:ilvl="4" w:tplc="BBB24B9A">
      <w:numFmt w:val="bullet"/>
      <w:lvlText w:val="•"/>
      <w:lvlJc w:val="left"/>
      <w:pPr>
        <w:ind w:left="3241" w:hanging="500"/>
      </w:pPr>
      <w:rPr>
        <w:rFonts w:hint="default"/>
        <w:lang w:val="ru-RU" w:eastAsia="en-US" w:bidi="ar-SA"/>
      </w:rPr>
    </w:lvl>
    <w:lvl w:ilvl="5" w:tplc="A2F63134">
      <w:numFmt w:val="bullet"/>
      <w:lvlText w:val="•"/>
      <w:lvlJc w:val="left"/>
      <w:pPr>
        <w:ind w:left="4441" w:hanging="500"/>
      </w:pPr>
      <w:rPr>
        <w:rFonts w:hint="default"/>
        <w:lang w:val="ru-RU" w:eastAsia="en-US" w:bidi="ar-SA"/>
      </w:rPr>
    </w:lvl>
    <w:lvl w:ilvl="6" w:tplc="E7E4A436">
      <w:numFmt w:val="bullet"/>
      <w:lvlText w:val="•"/>
      <w:lvlJc w:val="left"/>
      <w:pPr>
        <w:ind w:left="5642" w:hanging="500"/>
      </w:pPr>
      <w:rPr>
        <w:rFonts w:hint="default"/>
        <w:lang w:val="ru-RU" w:eastAsia="en-US" w:bidi="ar-SA"/>
      </w:rPr>
    </w:lvl>
    <w:lvl w:ilvl="7" w:tplc="346090AA">
      <w:numFmt w:val="bullet"/>
      <w:lvlText w:val="•"/>
      <w:lvlJc w:val="left"/>
      <w:pPr>
        <w:ind w:left="6842" w:hanging="500"/>
      </w:pPr>
      <w:rPr>
        <w:rFonts w:hint="default"/>
        <w:lang w:val="ru-RU" w:eastAsia="en-US" w:bidi="ar-SA"/>
      </w:rPr>
    </w:lvl>
    <w:lvl w:ilvl="8" w:tplc="4418CB48">
      <w:numFmt w:val="bullet"/>
      <w:lvlText w:val="•"/>
      <w:lvlJc w:val="left"/>
      <w:pPr>
        <w:ind w:left="8043" w:hanging="500"/>
      </w:pPr>
      <w:rPr>
        <w:rFonts w:hint="default"/>
        <w:lang w:val="ru-RU" w:eastAsia="en-US" w:bidi="ar-SA"/>
      </w:rPr>
    </w:lvl>
  </w:abstractNum>
  <w:abstractNum w:abstractNumId="26" w15:restartNumberingAfterBreak="0">
    <w:nsid w:val="3C217E14"/>
    <w:multiLevelType w:val="hybridMultilevel"/>
    <w:tmpl w:val="BD585B90"/>
    <w:lvl w:ilvl="0" w:tplc="EA20889E">
      <w:start w:val="2024"/>
      <w:numFmt w:val="decimal"/>
      <w:lvlText w:val="%1"/>
      <w:lvlJc w:val="left"/>
      <w:pPr>
        <w:ind w:left="960" w:hanging="60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1C1CB9"/>
    <w:multiLevelType w:val="hybridMultilevel"/>
    <w:tmpl w:val="38FC6940"/>
    <w:lvl w:ilvl="0" w:tplc="45CC0974">
      <w:numFmt w:val="bullet"/>
      <w:lvlText w:val=""/>
      <w:lvlJc w:val="left"/>
      <w:pPr>
        <w:ind w:left="480" w:hanging="36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D94D24A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1AB03FDC">
      <w:numFmt w:val="bullet"/>
      <w:lvlText w:val="•"/>
      <w:lvlJc w:val="left"/>
      <w:pPr>
        <w:ind w:left="2131" w:hanging="360"/>
      </w:pPr>
      <w:rPr>
        <w:rFonts w:hint="default"/>
        <w:lang w:val="ru-RU" w:eastAsia="en-US" w:bidi="ar-SA"/>
      </w:rPr>
    </w:lvl>
    <w:lvl w:ilvl="3" w:tplc="5FE41BB6">
      <w:numFmt w:val="bullet"/>
      <w:lvlText w:val="•"/>
      <w:lvlJc w:val="left"/>
      <w:pPr>
        <w:ind w:left="3063" w:hanging="360"/>
      </w:pPr>
      <w:rPr>
        <w:rFonts w:hint="default"/>
        <w:lang w:val="ru-RU" w:eastAsia="en-US" w:bidi="ar-SA"/>
      </w:rPr>
    </w:lvl>
    <w:lvl w:ilvl="4" w:tplc="7FCAD414">
      <w:numFmt w:val="bullet"/>
      <w:lvlText w:val="•"/>
      <w:lvlJc w:val="left"/>
      <w:pPr>
        <w:ind w:left="3994" w:hanging="360"/>
      </w:pPr>
      <w:rPr>
        <w:rFonts w:hint="default"/>
        <w:lang w:val="ru-RU" w:eastAsia="en-US" w:bidi="ar-SA"/>
      </w:rPr>
    </w:lvl>
    <w:lvl w:ilvl="5" w:tplc="9440D3BE">
      <w:numFmt w:val="bullet"/>
      <w:lvlText w:val="•"/>
      <w:lvlJc w:val="left"/>
      <w:pPr>
        <w:ind w:left="4926" w:hanging="360"/>
      </w:pPr>
      <w:rPr>
        <w:rFonts w:hint="default"/>
        <w:lang w:val="ru-RU" w:eastAsia="en-US" w:bidi="ar-SA"/>
      </w:rPr>
    </w:lvl>
    <w:lvl w:ilvl="6" w:tplc="BEE609C8">
      <w:numFmt w:val="bullet"/>
      <w:lvlText w:val="•"/>
      <w:lvlJc w:val="left"/>
      <w:pPr>
        <w:ind w:left="5857" w:hanging="360"/>
      </w:pPr>
      <w:rPr>
        <w:rFonts w:hint="default"/>
        <w:lang w:val="ru-RU" w:eastAsia="en-US" w:bidi="ar-SA"/>
      </w:rPr>
    </w:lvl>
    <w:lvl w:ilvl="7" w:tplc="B5225418">
      <w:numFmt w:val="bullet"/>
      <w:lvlText w:val="•"/>
      <w:lvlJc w:val="left"/>
      <w:pPr>
        <w:ind w:left="6789" w:hanging="360"/>
      </w:pPr>
      <w:rPr>
        <w:rFonts w:hint="default"/>
        <w:lang w:val="ru-RU" w:eastAsia="en-US" w:bidi="ar-SA"/>
      </w:rPr>
    </w:lvl>
    <w:lvl w:ilvl="8" w:tplc="AE1A91F4">
      <w:numFmt w:val="bullet"/>
      <w:lvlText w:val="•"/>
      <w:lvlJc w:val="left"/>
      <w:pPr>
        <w:ind w:left="7720" w:hanging="360"/>
      </w:pPr>
      <w:rPr>
        <w:rFonts w:hint="default"/>
        <w:lang w:val="ru-RU" w:eastAsia="en-US" w:bidi="ar-SA"/>
      </w:rPr>
    </w:lvl>
  </w:abstractNum>
  <w:abstractNum w:abstractNumId="28" w15:restartNumberingAfterBreak="0">
    <w:nsid w:val="3D3B302D"/>
    <w:multiLevelType w:val="multilevel"/>
    <w:tmpl w:val="E3CEDDE4"/>
    <w:lvl w:ilvl="0">
      <w:start w:val="2"/>
      <w:numFmt w:val="decimal"/>
      <w:lvlText w:val="%1"/>
      <w:lvlJc w:val="left"/>
      <w:pPr>
        <w:ind w:left="113" w:hanging="740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113" w:hanging="74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113" w:hanging="740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>
      <w:numFmt w:val="bullet"/>
      <w:lvlText w:val="-"/>
      <w:lvlJc w:val="left"/>
      <w:pPr>
        <w:ind w:left="517" w:hanging="375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4243" w:hanging="37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274" w:hanging="37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05" w:hanging="37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36" w:hanging="37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67" w:hanging="375"/>
      </w:pPr>
      <w:rPr>
        <w:rFonts w:hint="default"/>
        <w:lang w:val="ru-RU" w:eastAsia="en-US" w:bidi="ar-SA"/>
      </w:rPr>
    </w:lvl>
  </w:abstractNum>
  <w:abstractNum w:abstractNumId="29" w15:restartNumberingAfterBreak="0">
    <w:nsid w:val="4EC064E6"/>
    <w:multiLevelType w:val="multilevel"/>
    <w:tmpl w:val="4B8CAD56"/>
    <w:lvl w:ilvl="0">
      <w:start w:val="2"/>
      <w:numFmt w:val="decimal"/>
      <w:lvlText w:val="%1"/>
      <w:lvlJc w:val="left"/>
      <w:pPr>
        <w:ind w:left="1318" w:hanging="49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038" w:hanging="494"/>
        <w:jc w:val="right"/>
      </w:pPr>
      <w:rPr>
        <w:rFonts w:hint="default"/>
        <w:b/>
        <w:bCs/>
        <w:w w:val="99"/>
        <w:lang w:val="ru-RU" w:eastAsia="en-US" w:bidi="ar-SA"/>
      </w:rPr>
    </w:lvl>
    <w:lvl w:ilvl="2">
      <w:numFmt w:val="bullet"/>
      <w:lvlText w:val="•"/>
      <w:lvlJc w:val="left"/>
      <w:pPr>
        <w:ind w:left="3141" w:hanging="49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52" w:hanging="4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63" w:hanging="4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74" w:hanging="4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85" w:hanging="4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96" w:hanging="4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7" w:hanging="494"/>
      </w:pPr>
      <w:rPr>
        <w:rFonts w:hint="default"/>
        <w:lang w:val="ru-RU" w:eastAsia="en-US" w:bidi="ar-SA"/>
      </w:rPr>
    </w:lvl>
  </w:abstractNum>
  <w:abstractNum w:abstractNumId="30" w15:restartNumberingAfterBreak="0">
    <w:nsid w:val="51587276"/>
    <w:multiLevelType w:val="hybridMultilevel"/>
    <w:tmpl w:val="CD942660"/>
    <w:lvl w:ilvl="0" w:tplc="761A639C">
      <w:numFmt w:val="bullet"/>
      <w:lvlText w:val=""/>
      <w:lvlJc w:val="left"/>
      <w:pPr>
        <w:ind w:left="256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36AA98E">
      <w:numFmt w:val="bullet"/>
      <w:lvlText w:val="•"/>
      <w:lvlJc w:val="left"/>
      <w:pPr>
        <w:ind w:left="2785" w:hanging="360"/>
      </w:pPr>
      <w:rPr>
        <w:rFonts w:hint="default"/>
        <w:lang w:val="ru-RU" w:eastAsia="en-US" w:bidi="ar-SA"/>
      </w:rPr>
    </w:lvl>
    <w:lvl w:ilvl="2" w:tplc="3904B488">
      <w:numFmt w:val="bullet"/>
      <w:lvlText w:val="•"/>
      <w:lvlJc w:val="left"/>
      <w:pPr>
        <w:ind w:left="3011" w:hanging="360"/>
      </w:pPr>
      <w:rPr>
        <w:rFonts w:hint="default"/>
        <w:lang w:val="ru-RU" w:eastAsia="en-US" w:bidi="ar-SA"/>
      </w:rPr>
    </w:lvl>
    <w:lvl w:ilvl="3" w:tplc="5E1CC2A0">
      <w:numFmt w:val="bullet"/>
      <w:lvlText w:val="•"/>
      <w:lvlJc w:val="left"/>
      <w:pPr>
        <w:ind w:left="3236" w:hanging="360"/>
      </w:pPr>
      <w:rPr>
        <w:rFonts w:hint="default"/>
        <w:lang w:val="ru-RU" w:eastAsia="en-US" w:bidi="ar-SA"/>
      </w:rPr>
    </w:lvl>
    <w:lvl w:ilvl="4" w:tplc="157EED0E">
      <w:numFmt w:val="bullet"/>
      <w:lvlText w:val="•"/>
      <w:lvlJc w:val="left"/>
      <w:pPr>
        <w:ind w:left="3462" w:hanging="360"/>
      </w:pPr>
      <w:rPr>
        <w:rFonts w:hint="default"/>
        <w:lang w:val="ru-RU" w:eastAsia="en-US" w:bidi="ar-SA"/>
      </w:rPr>
    </w:lvl>
    <w:lvl w:ilvl="5" w:tplc="B6B00488">
      <w:numFmt w:val="bullet"/>
      <w:lvlText w:val="•"/>
      <w:lvlJc w:val="left"/>
      <w:pPr>
        <w:ind w:left="3688" w:hanging="360"/>
      </w:pPr>
      <w:rPr>
        <w:rFonts w:hint="default"/>
        <w:lang w:val="ru-RU" w:eastAsia="en-US" w:bidi="ar-SA"/>
      </w:rPr>
    </w:lvl>
    <w:lvl w:ilvl="6" w:tplc="1ECCFADA">
      <w:numFmt w:val="bullet"/>
      <w:lvlText w:val="•"/>
      <w:lvlJc w:val="left"/>
      <w:pPr>
        <w:ind w:left="3913" w:hanging="360"/>
      </w:pPr>
      <w:rPr>
        <w:rFonts w:hint="default"/>
        <w:lang w:val="ru-RU" w:eastAsia="en-US" w:bidi="ar-SA"/>
      </w:rPr>
    </w:lvl>
    <w:lvl w:ilvl="7" w:tplc="3BF23E86">
      <w:numFmt w:val="bullet"/>
      <w:lvlText w:val="•"/>
      <w:lvlJc w:val="left"/>
      <w:pPr>
        <w:ind w:left="4139" w:hanging="360"/>
      </w:pPr>
      <w:rPr>
        <w:rFonts w:hint="default"/>
        <w:lang w:val="ru-RU" w:eastAsia="en-US" w:bidi="ar-SA"/>
      </w:rPr>
    </w:lvl>
    <w:lvl w:ilvl="8" w:tplc="21C0474E">
      <w:numFmt w:val="bullet"/>
      <w:lvlText w:val="•"/>
      <w:lvlJc w:val="left"/>
      <w:pPr>
        <w:ind w:left="4364" w:hanging="360"/>
      </w:pPr>
      <w:rPr>
        <w:rFonts w:hint="default"/>
        <w:lang w:val="ru-RU" w:eastAsia="en-US" w:bidi="ar-SA"/>
      </w:rPr>
    </w:lvl>
  </w:abstractNum>
  <w:abstractNum w:abstractNumId="31" w15:restartNumberingAfterBreak="0">
    <w:nsid w:val="557F3B1F"/>
    <w:multiLevelType w:val="multilevel"/>
    <w:tmpl w:val="A7E478AC"/>
    <w:lvl w:ilvl="0">
      <w:start w:val="1"/>
      <w:numFmt w:val="decimal"/>
      <w:lvlText w:val="%1."/>
      <w:lvlJc w:val="left"/>
      <w:pPr>
        <w:ind w:left="480" w:hanging="361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13" w:hanging="50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920" w:hanging="50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003" w:hanging="5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086" w:hanging="5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69" w:hanging="5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252" w:hanging="5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35" w:hanging="5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418" w:hanging="504"/>
      </w:pPr>
      <w:rPr>
        <w:rFonts w:hint="default"/>
        <w:lang w:val="ru-RU" w:eastAsia="en-US" w:bidi="ar-SA"/>
      </w:rPr>
    </w:lvl>
  </w:abstractNum>
  <w:abstractNum w:abstractNumId="32" w15:restartNumberingAfterBreak="0">
    <w:nsid w:val="575F12DE"/>
    <w:multiLevelType w:val="hybridMultilevel"/>
    <w:tmpl w:val="0054DF78"/>
    <w:lvl w:ilvl="0" w:tplc="BA26D2D0">
      <w:numFmt w:val="bullet"/>
      <w:lvlText w:val=""/>
      <w:lvlJc w:val="left"/>
      <w:pPr>
        <w:ind w:left="110" w:hanging="70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F681DFC">
      <w:numFmt w:val="bullet"/>
      <w:lvlText w:val="•"/>
      <w:lvlJc w:val="left"/>
      <w:pPr>
        <w:ind w:left="1152" w:hanging="706"/>
      </w:pPr>
      <w:rPr>
        <w:rFonts w:hint="default"/>
        <w:lang w:val="ru-RU" w:eastAsia="en-US" w:bidi="ar-SA"/>
      </w:rPr>
    </w:lvl>
    <w:lvl w:ilvl="2" w:tplc="9E36F71E">
      <w:numFmt w:val="bullet"/>
      <w:lvlText w:val="•"/>
      <w:lvlJc w:val="left"/>
      <w:pPr>
        <w:ind w:left="2184" w:hanging="706"/>
      </w:pPr>
      <w:rPr>
        <w:rFonts w:hint="default"/>
        <w:lang w:val="ru-RU" w:eastAsia="en-US" w:bidi="ar-SA"/>
      </w:rPr>
    </w:lvl>
    <w:lvl w:ilvl="3" w:tplc="C90083EA">
      <w:numFmt w:val="bullet"/>
      <w:lvlText w:val="•"/>
      <w:lvlJc w:val="left"/>
      <w:pPr>
        <w:ind w:left="3217" w:hanging="706"/>
      </w:pPr>
      <w:rPr>
        <w:rFonts w:hint="default"/>
        <w:lang w:val="ru-RU" w:eastAsia="en-US" w:bidi="ar-SA"/>
      </w:rPr>
    </w:lvl>
    <w:lvl w:ilvl="4" w:tplc="0936AEDC">
      <w:numFmt w:val="bullet"/>
      <w:lvlText w:val="•"/>
      <w:lvlJc w:val="left"/>
      <w:pPr>
        <w:ind w:left="4249" w:hanging="706"/>
      </w:pPr>
      <w:rPr>
        <w:rFonts w:hint="default"/>
        <w:lang w:val="ru-RU" w:eastAsia="en-US" w:bidi="ar-SA"/>
      </w:rPr>
    </w:lvl>
    <w:lvl w:ilvl="5" w:tplc="C6E00A2C">
      <w:numFmt w:val="bullet"/>
      <w:lvlText w:val="•"/>
      <w:lvlJc w:val="left"/>
      <w:pPr>
        <w:ind w:left="5282" w:hanging="706"/>
      </w:pPr>
      <w:rPr>
        <w:rFonts w:hint="default"/>
        <w:lang w:val="ru-RU" w:eastAsia="en-US" w:bidi="ar-SA"/>
      </w:rPr>
    </w:lvl>
    <w:lvl w:ilvl="6" w:tplc="74FC430A">
      <w:numFmt w:val="bullet"/>
      <w:lvlText w:val="•"/>
      <w:lvlJc w:val="left"/>
      <w:pPr>
        <w:ind w:left="6314" w:hanging="706"/>
      </w:pPr>
      <w:rPr>
        <w:rFonts w:hint="default"/>
        <w:lang w:val="ru-RU" w:eastAsia="en-US" w:bidi="ar-SA"/>
      </w:rPr>
    </w:lvl>
    <w:lvl w:ilvl="7" w:tplc="4240178C">
      <w:numFmt w:val="bullet"/>
      <w:lvlText w:val="•"/>
      <w:lvlJc w:val="left"/>
      <w:pPr>
        <w:ind w:left="7346" w:hanging="706"/>
      </w:pPr>
      <w:rPr>
        <w:rFonts w:hint="default"/>
        <w:lang w:val="ru-RU" w:eastAsia="en-US" w:bidi="ar-SA"/>
      </w:rPr>
    </w:lvl>
    <w:lvl w:ilvl="8" w:tplc="BB344CAC">
      <w:numFmt w:val="bullet"/>
      <w:lvlText w:val="•"/>
      <w:lvlJc w:val="left"/>
      <w:pPr>
        <w:ind w:left="8379" w:hanging="706"/>
      </w:pPr>
      <w:rPr>
        <w:rFonts w:hint="default"/>
        <w:lang w:val="ru-RU" w:eastAsia="en-US" w:bidi="ar-SA"/>
      </w:rPr>
    </w:lvl>
  </w:abstractNum>
  <w:abstractNum w:abstractNumId="33" w15:restartNumberingAfterBreak="0">
    <w:nsid w:val="58003C1E"/>
    <w:multiLevelType w:val="hybridMultilevel"/>
    <w:tmpl w:val="F03A8CAE"/>
    <w:lvl w:ilvl="0" w:tplc="8C3201A4">
      <w:start w:val="1"/>
      <w:numFmt w:val="decimal"/>
      <w:lvlText w:val="%1."/>
      <w:lvlJc w:val="left"/>
      <w:pPr>
        <w:ind w:left="830" w:hanging="52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7AC08EA">
      <w:numFmt w:val="bullet"/>
      <w:lvlText w:val="•"/>
      <w:lvlJc w:val="left"/>
      <w:pPr>
        <w:ind w:left="1800" w:hanging="524"/>
      </w:pPr>
      <w:rPr>
        <w:rFonts w:hint="default"/>
        <w:lang w:val="ru-RU" w:eastAsia="en-US" w:bidi="ar-SA"/>
      </w:rPr>
    </w:lvl>
    <w:lvl w:ilvl="2" w:tplc="7CFADFE8">
      <w:numFmt w:val="bullet"/>
      <w:lvlText w:val="•"/>
      <w:lvlJc w:val="left"/>
      <w:pPr>
        <w:ind w:left="2760" w:hanging="524"/>
      </w:pPr>
      <w:rPr>
        <w:rFonts w:hint="default"/>
        <w:lang w:val="ru-RU" w:eastAsia="en-US" w:bidi="ar-SA"/>
      </w:rPr>
    </w:lvl>
    <w:lvl w:ilvl="3" w:tplc="74848DBA">
      <w:numFmt w:val="bullet"/>
      <w:lvlText w:val="•"/>
      <w:lvlJc w:val="left"/>
      <w:pPr>
        <w:ind w:left="3721" w:hanging="524"/>
      </w:pPr>
      <w:rPr>
        <w:rFonts w:hint="default"/>
        <w:lang w:val="ru-RU" w:eastAsia="en-US" w:bidi="ar-SA"/>
      </w:rPr>
    </w:lvl>
    <w:lvl w:ilvl="4" w:tplc="A41A246E">
      <w:numFmt w:val="bullet"/>
      <w:lvlText w:val="•"/>
      <w:lvlJc w:val="left"/>
      <w:pPr>
        <w:ind w:left="4681" w:hanging="524"/>
      </w:pPr>
      <w:rPr>
        <w:rFonts w:hint="default"/>
        <w:lang w:val="ru-RU" w:eastAsia="en-US" w:bidi="ar-SA"/>
      </w:rPr>
    </w:lvl>
    <w:lvl w:ilvl="5" w:tplc="E0E2F248">
      <w:numFmt w:val="bullet"/>
      <w:lvlText w:val="•"/>
      <w:lvlJc w:val="left"/>
      <w:pPr>
        <w:ind w:left="5642" w:hanging="524"/>
      </w:pPr>
      <w:rPr>
        <w:rFonts w:hint="default"/>
        <w:lang w:val="ru-RU" w:eastAsia="en-US" w:bidi="ar-SA"/>
      </w:rPr>
    </w:lvl>
    <w:lvl w:ilvl="6" w:tplc="4EBACAD6">
      <w:numFmt w:val="bullet"/>
      <w:lvlText w:val="•"/>
      <w:lvlJc w:val="left"/>
      <w:pPr>
        <w:ind w:left="6602" w:hanging="524"/>
      </w:pPr>
      <w:rPr>
        <w:rFonts w:hint="default"/>
        <w:lang w:val="ru-RU" w:eastAsia="en-US" w:bidi="ar-SA"/>
      </w:rPr>
    </w:lvl>
    <w:lvl w:ilvl="7" w:tplc="2A289396">
      <w:numFmt w:val="bullet"/>
      <w:lvlText w:val="•"/>
      <w:lvlJc w:val="left"/>
      <w:pPr>
        <w:ind w:left="7562" w:hanging="524"/>
      </w:pPr>
      <w:rPr>
        <w:rFonts w:hint="default"/>
        <w:lang w:val="ru-RU" w:eastAsia="en-US" w:bidi="ar-SA"/>
      </w:rPr>
    </w:lvl>
    <w:lvl w:ilvl="8" w:tplc="57FEFE2C">
      <w:numFmt w:val="bullet"/>
      <w:lvlText w:val="•"/>
      <w:lvlJc w:val="left"/>
      <w:pPr>
        <w:ind w:left="8523" w:hanging="524"/>
      </w:pPr>
      <w:rPr>
        <w:rFonts w:hint="default"/>
        <w:lang w:val="ru-RU" w:eastAsia="en-US" w:bidi="ar-SA"/>
      </w:rPr>
    </w:lvl>
  </w:abstractNum>
  <w:abstractNum w:abstractNumId="34" w15:restartNumberingAfterBreak="0">
    <w:nsid w:val="5EE65BCD"/>
    <w:multiLevelType w:val="hybridMultilevel"/>
    <w:tmpl w:val="2592DC6C"/>
    <w:lvl w:ilvl="0" w:tplc="A17A66A2">
      <w:numFmt w:val="bullet"/>
      <w:lvlText w:val=""/>
      <w:lvlJc w:val="left"/>
      <w:pPr>
        <w:ind w:left="77" w:hanging="361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BFFEE980">
      <w:numFmt w:val="bullet"/>
      <w:lvlText w:val="•"/>
      <w:lvlJc w:val="left"/>
      <w:pPr>
        <w:ind w:left="982" w:hanging="361"/>
      </w:pPr>
      <w:rPr>
        <w:rFonts w:hint="default"/>
        <w:lang w:val="ru-RU" w:eastAsia="en-US" w:bidi="ar-SA"/>
      </w:rPr>
    </w:lvl>
    <w:lvl w:ilvl="2" w:tplc="6A800A28">
      <w:numFmt w:val="bullet"/>
      <w:lvlText w:val="•"/>
      <w:lvlJc w:val="left"/>
      <w:pPr>
        <w:ind w:left="1884" w:hanging="361"/>
      </w:pPr>
      <w:rPr>
        <w:rFonts w:hint="default"/>
        <w:lang w:val="ru-RU" w:eastAsia="en-US" w:bidi="ar-SA"/>
      </w:rPr>
    </w:lvl>
    <w:lvl w:ilvl="3" w:tplc="1D1C1960">
      <w:numFmt w:val="bullet"/>
      <w:lvlText w:val="•"/>
      <w:lvlJc w:val="left"/>
      <w:pPr>
        <w:ind w:left="2787" w:hanging="361"/>
      </w:pPr>
      <w:rPr>
        <w:rFonts w:hint="default"/>
        <w:lang w:val="ru-RU" w:eastAsia="en-US" w:bidi="ar-SA"/>
      </w:rPr>
    </w:lvl>
    <w:lvl w:ilvl="4" w:tplc="DE749D3C">
      <w:numFmt w:val="bullet"/>
      <w:lvlText w:val="•"/>
      <w:lvlJc w:val="left"/>
      <w:pPr>
        <w:ind w:left="3689" w:hanging="361"/>
      </w:pPr>
      <w:rPr>
        <w:rFonts w:hint="default"/>
        <w:lang w:val="ru-RU" w:eastAsia="en-US" w:bidi="ar-SA"/>
      </w:rPr>
    </w:lvl>
    <w:lvl w:ilvl="5" w:tplc="B3CC46FE">
      <w:numFmt w:val="bullet"/>
      <w:lvlText w:val="•"/>
      <w:lvlJc w:val="left"/>
      <w:pPr>
        <w:ind w:left="4592" w:hanging="361"/>
      </w:pPr>
      <w:rPr>
        <w:rFonts w:hint="default"/>
        <w:lang w:val="ru-RU" w:eastAsia="en-US" w:bidi="ar-SA"/>
      </w:rPr>
    </w:lvl>
    <w:lvl w:ilvl="6" w:tplc="DA64AB30">
      <w:numFmt w:val="bullet"/>
      <w:lvlText w:val="•"/>
      <w:lvlJc w:val="left"/>
      <w:pPr>
        <w:ind w:left="5494" w:hanging="361"/>
      </w:pPr>
      <w:rPr>
        <w:rFonts w:hint="default"/>
        <w:lang w:val="ru-RU" w:eastAsia="en-US" w:bidi="ar-SA"/>
      </w:rPr>
    </w:lvl>
    <w:lvl w:ilvl="7" w:tplc="FF947436">
      <w:numFmt w:val="bullet"/>
      <w:lvlText w:val="•"/>
      <w:lvlJc w:val="left"/>
      <w:pPr>
        <w:ind w:left="6396" w:hanging="361"/>
      </w:pPr>
      <w:rPr>
        <w:rFonts w:hint="default"/>
        <w:lang w:val="ru-RU" w:eastAsia="en-US" w:bidi="ar-SA"/>
      </w:rPr>
    </w:lvl>
    <w:lvl w:ilvl="8" w:tplc="D6086FFE">
      <w:numFmt w:val="bullet"/>
      <w:lvlText w:val="•"/>
      <w:lvlJc w:val="left"/>
      <w:pPr>
        <w:ind w:left="7299" w:hanging="361"/>
      </w:pPr>
      <w:rPr>
        <w:rFonts w:hint="default"/>
        <w:lang w:val="ru-RU" w:eastAsia="en-US" w:bidi="ar-SA"/>
      </w:rPr>
    </w:lvl>
  </w:abstractNum>
  <w:abstractNum w:abstractNumId="35" w15:restartNumberingAfterBreak="0">
    <w:nsid w:val="60F42AA3"/>
    <w:multiLevelType w:val="hybridMultilevel"/>
    <w:tmpl w:val="CABAD27A"/>
    <w:lvl w:ilvl="0" w:tplc="42726BD2">
      <w:start w:val="1"/>
      <w:numFmt w:val="decimal"/>
      <w:lvlText w:val="%1."/>
      <w:lvlJc w:val="left"/>
      <w:pPr>
        <w:ind w:left="1246" w:hanging="437"/>
        <w:jc w:val="right"/>
      </w:pPr>
      <w:rPr>
        <w:rFonts w:hint="default"/>
        <w:w w:val="99"/>
        <w:lang w:val="ru-RU" w:eastAsia="en-US" w:bidi="ar-SA"/>
      </w:rPr>
    </w:lvl>
    <w:lvl w:ilvl="1" w:tplc="AE66FD48">
      <w:numFmt w:val="bullet"/>
      <w:lvlText w:val="•"/>
      <w:lvlJc w:val="left"/>
      <w:pPr>
        <w:ind w:left="2158" w:hanging="437"/>
      </w:pPr>
      <w:rPr>
        <w:rFonts w:hint="default"/>
        <w:lang w:val="ru-RU" w:eastAsia="en-US" w:bidi="ar-SA"/>
      </w:rPr>
    </w:lvl>
    <w:lvl w:ilvl="2" w:tplc="556EEC7C">
      <w:numFmt w:val="bullet"/>
      <w:lvlText w:val="•"/>
      <w:lvlJc w:val="left"/>
      <w:pPr>
        <w:ind w:left="3077" w:hanging="437"/>
      </w:pPr>
      <w:rPr>
        <w:rFonts w:hint="default"/>
        <w:lang w:val="ru-RU" w:eastAsia="en-US" w:bidi="ar-SA"/>
      </w:rPr>
    </w:lvl>
    <w:lvl w:ilvl="3" w:tplc="D196F954">
      <w:numFmt w:val="bullet"/>
      <w:lvlText w:val="•"/>
      <w:lvlJc w:val="left"/>
      <w:pPr>
        <w:ind w:left="3996" w:hanging="437"/>
      </w:pPr>
      <w:rPr>
        <w:rFonts w:hint="default"/>
        <w:lang w:val="ru-RU" w:eastAsia="en-US" w:bidi="ar-SA"/>
      </w:rPr>
    </w:lvl>
    <w:lvl w:ilvl="4" w:tplc="D2B62330">
      <w:numFmt w:val="bullet"/>
      <w:lvlText w:val="•"/>
      <w:lvlJc w:val="left"/>
      <w:pPr>
        <w:ind w:left="4915" w:hanging="437"/>
      </w:pPr>
      <w:rPr>
        <w:rFonts w:hint="default"/>
        <w:lang w:val="ru-RU" w:eastAsia="en-US" w:bidi="ar-SA"/>
      </w:rPr>
    </w:lvl>
    <w:lvl w:ilvl="5" w:tplc="41FCBACA">
      <w:numFmt w:val="bullet"/>
      <w:lvlText w:val="•"/>
      <w:lvlJc w:val="left"/>
      <w:pPr>
        <w:ind w:left="5834" w:hanging="437"/>
      </w:pPr>
      <w:rPr>
        <w:rFonts w:hint="default"/>
        <w:lang w:val="ru-RU" w:eastAsia="en-US" w:bidi="ar-SA"/>
      </w:rPr>
    </w:lvl>
    <w:lvl w:ilvl="6" w:tplc="87009B3C">
      <w:numFmt w:val="bullet"/>
      <w:lvlText w:val="•"/>
      <w:lvlJc w:val="left"/>
      <w:pPr>
        <w:ind w:left="6753" w:hanging="437"/>
      </w:pPr>
      <w:rPr>
        <w:rFonts w:hint="default"/>
        <w:lang w:val="ru-RU" w:eastAsia="en-US" w:bidi="ar-SA"/>
      </w:rPr>
    </w:lvl>
    <w:lvl w:ilvl="7" w:tplc="C28021A8">
      <w:numFmt w:val="bullet"/>
      <w:lvlText w:val="•"/>
      <w:lvlJc w:val="left"/>
      <w:pPr>
        <w:ind w:left="7672" w:hanging="437"/>
      </w:pPr>
      <w:rPr>
        <w:rFonts w:hint="default"/>
        <w:lang w:val="ru-RU" w:eastAsia="en-US" w:bidi="ar-SA"/>
      </w:rPr>
    </w:lvl>
    <w:lvl w:ilvl="8" w:tplc="A54A918C">
      <w:numFmt w:val="bullet"/>
      <w:lvlText w:val="•"/>
      <w:lvlJc w:val="left"/>
      <w:pPr>
        <w:ind w:left="8591" w:hanging="437"/>
      </w:pPr>
      <w:rPr>
        <w:rFonts w:hint="default"/>
        <w:lang w:val="ru-RU" w:eastAsia="en-US" w:bidi="ar-SA"/>
      </w:rPr>
    </w:lvl>
  </w:abstractNum>
  <w:abstractNum w:abstractNumId="36" w15:restartNumberingAfterBreak="0">
    <w:nsid w:val="65CC12BD"/>
    <w:multiLevelType w:val="hybridMultilevel"/>
    <w:tmpl w:val="284C7322"/>
    <w:lvl w:ilvl="0" w:tplc="780C0972">
      <w:numFmt w:val="bullet"/>
      <w:lvlText w:val=""/>
      <w:lvlJc w:val="left"/>
      <w:pPr>
        <w:ind w:left="1604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B1CBA3E">
      <w:numFmt w:val="bullet"/>
      <w:lvlText w:val="•"/>
      <w:lvlJc w:val="left"/>
      <w:pPr>
        <w:ind w:left="1921" w:hanging="361"/>
      </w:pPr>
      <w:rPr>
        <w:rFonts w:hint="default"/>
        <w:lang w:val="ru-RU" w:eastAsia="en-US" w:bidi="ar-SA"/>
      </w:rPr>
    </w:lvl>
    <w:lvl w:ilvl="2" w:tplc="8676DDA2">
      <w:numFmt w:val="bullet"/>
      <w:lvlText w:val="•"/>
      <w:lvlJc w:val="left"/>
      <w:pPr>
        <w:ind w:left="2243" w:hanging="361"/>
      </w:pPr>
      <w:rPr>
        <w:rFonts w:hint="default"/>
        <w:lang w:val="ru-RU" w:eastAsia="en-US" w:bidi="ar-SA"/>
      </w:rPr>
    </w:lvl>
    <w:lvl w:ilvl="3" w:tplc="40BE4674">
      <w:numFmt w:val="bullet"/>
      <w:lvlText w:val="•"/>
      <w:lvlJc w:val="left"/>
      <w:pPr>
        <w:ind w:left="2564" w:hanging="361"/>
      </w:pPr>
      <w:rPr>
        <w:rFonts w:hint="default"/>
        <w:lang w:val="ru-RU" w:eastAsia="en-US" w:bidi="ar-SA"/>
      </w:rPr>
    </w:lvl>
    <w:lvl w:ilvl="4" w:tplc="4D9A960A">
      <w:numFmt w:val="bullet"/>
      <w:lvlText w:val="•"/>
      <w:lvlJc w:val="left"/>
      <w:pPr>
        <w:ind w:left="2886" w:hanging="361"/>
      </w:pPr>
      <w:rPr>
        <w:rFonts w:hint="default"/>
        <w:lang w:val="ru-RU" w:eastAsia="en-US" w:bidi="ar-SA"/>
      </w:rPr>
    </w:lvl>
    <w:lvl w:ilvl="5" w:tplc="9D926B9C">
      <w:numFmt w:val="bullet"/>
      <w:lvlText w:val="•"/>
      <w:lvlJc w:val="left"/>
      <w:pPr>
        <w:ind w:left="3208" w:hanging="361"/>
      </w:pPr>
      <w:rPr>
        <w:rFonts w:hint="default"/>
        <w:lang w:val="ru-RU" w:eastAsia="en-US" w:bidi="ar-SA"/>
      </w:rPr>
    </w:lvl>
    <w:lvl w:ilvl="6" w:tplc="9AB6DAEE">
      <w:numFmt w:val="bullet"/>
      <w:lvlText w:val="•"/>
      <w:lvlJc w:val="left"/>
      <w:pPr>
        <w:ind w:left="3529" w:hanging="361"/>
      </w:pPr>
      <w:rPr>
        <w:rFonts w:hint="default"/>
        <w:lang w:val="ru-RU" w:eastAsia="en-US" w:bidi="ar-SA"/>
      </w:rPr>
    </w:lvl>
    <w:lvl w:ilvl="7" w:tplc="6212D6FA">
      <w:numFmt w:val="bullet"/>
      <w:lvlText w:val="•"/>
      <w:lvlJc w:val="left"/>
      <w:pPr>
        <w:ind w:left="3851" w:hanging="361"/>
      </w:pPr>
      <w:rPr>
        <w:rFonts w:hint="default"/>
        <w:lang w:val="ru-RU" w:eastAsia="en-US" w:bidi="ar-SA"/>
      </w:rPr>
    </w:lvl>
    <w:lvl w:ilvl="8" w:tplc="D550E88C">
      <w:numFmt w:val="bullet"/>
      <w:lvlText w:val="•"/>
      <w:lvlJc w:val="left"/>
      <w:pPr>
        <w:ind w:left="4172" w:hanging="361"/>
      </w:pPr>
      <w:rPr>
        <w:rFonts w:hint="default"/>
        <w:lang w:val="ru-RU" w:eastAsia="en-US" w:bidi="ar-SA"/>
      </w:rPr>
    </w:lvl>
  </w:abstractNum>
  <w:abstractNum w:abstractNumId="37" w15:restartNumberingAfterBreak="0">
    <w:nsid w:val="68FA00A3"/>
    <w:multiLevelType w:val="hybridMultilevel"/>
    <w:tmpl w:val="46825F74"/>
    <w:lvl w:ilvl="0" w:tplc="72FA4DBE">
      <w:numFmt w:val="bullet"/>
      <w:lvlText w:val="-"/>
      <w:lvlJc w:val="left"/>
      <w:pPr>
        <w:ind w:left="119" w:hanging="706"/>
      </w:pPr>
      <w:rPr>
        <w:rFonts w:ascii="Verdana" w:eastAsia="Verdana" w:hAnsi="Verdana" w:cs="Verdana" w:hint="default"/>
        <w:w w:val="99"/>
        <w:sz w:val="28"/>
        <w:szCs w:val="28"/>
        <w:lang w:val="ru-RU" w:eastAsia="en-US" w:bidi="ar-SA"/>
      </w:rPr>
    </w:lvl>
    <w:lvl w:ilvl="1" w:tplc="C6042C52">
      <w:numFmt w:val="bullet"/>
      <w:lvlText w:val="•"/>
      <w:lvlJc w:val="left"/>
      <w:pPr>
        <w:ind w:left="1066" w:hanging="706"/>
      </w:pPr>
      <w:rPr>
        <w:rFonts w:hint="default"/>
        <w:lang w:val="ru-RU" w:eastAsia="en-US" w:bidi="ar-SA"/>
      </w:rPr>
    </w:lvl>
    <w:lvl w:ilvl="2" w:tplc="CF5A4B58">
      <w:numFmt w:val="bullet"/>
      <w:lvlText w:val="•"/>
      <w:lvlJc w:val="left"/>
      <w:pPr>
        <w:ind w:left="2012" w:hanging="706"/>
      </w:pPr>
      <w:rPr>
        <w:rFonts w:hint="default"/>
        <w:lang w:val="ru-RU" w:eastAsia="en-US" w:bidi="ar-SA"/>
      </w:rPr>
    </w:lvl>
    <w:lvl w:ilvl="3" w:tplc="E9C48D2E">
      <w:numFmt w:val="bullet"/>
      <w:lvlText w:val="•"/>
      <w:lvlJc w:val="left"/>
      <w:pPr>
        <w:ind w:left="2959" w:hanging="706"/>
      </w:pPr>
      <w:rPr>
        <w:rFonts w:hint="default"/>
        <w:lang w:val="ru-RU" w:eastAsia="en-US" w:bidi="ar-SA"/>
      </w:rPr>
    </w:lvl>
    <w:lvl w:ilvl="4" w:tplc="AF9C9838">
      <w:numFmt w:val="bullet"/>
      <w:lvlText w:val="•"/>
      <w:lvlJc w:val="left"/>
      <w:pPr>
        <w:ind w:left="3905" w:hanging="706"/>
      </w:pPr>
      <w:rPr>
        <w:rFonts w:hint="default"/>
        <w:lang w:val="ru-RU" w:eastAsia="en-US" w:bidi="ar-SA"/>
      </w:rPr>
    </w:lvl>
    <w:lvl w:ilvl="5" w:tplc="406614F8">
      <w:numFmt w:val="bullet"/>
      <w:lvlText w:val="•"/>
      <w:lvlJc w:val="left"/>
      <w:pPr>
        <w:ind w:left="4852" w:hanging="706"/>
      </w:pPr>
      <w:rPr>
        <w:rFonts w:hint="default"/>
        <w:lang w:val="ru-RU" w:eastAsia="en-US" w:bidi="ar-SA"/>
      </w:rPr>
    </w:lvl>
    <w:lvl w:ilvl="6" w:tplc="CC6AA7B8">
      <w:numFmt w:val="bullet"/>
      <w:lvlText w:val="•"/>
      <w:lvlJc w:val="left"/>
      <w:pPr>
        <w:ind w:left="5798" w:hanging="706"/>
      </w:pPr>
      <w:rPr>
        <w:rFonts w:hint="default"/>
        <w:lang w:val="ru-RU" w:eastAsia="en-US" w:bidi="ar-SA"/>
      </w:rPr>
    </w:lvl>
    <w:lvl w:ilvl="7" w:tplc="B51C85DC">
      <w:numFmt w:val="bullet"/>
      <w:lvlText w:val="•"/>
      <w:lvlJc w:val="left"/>
      <w:pPr>
        <w:ind w:left="6744" w:hanging="706"/>
      </w:pPr>
      <w:rPr>
        <w:rFonts w:hint="default"/>
        <w:lang w:val="ru-RU" w:eastAsia="en-US" w:bidi="ar-SA"/>
      </w:rPr>
    </w:lvl>
    <w:lvl w:ilvl="8" w:tplc="CBF8A466">
      <w:numFmt w:val="bullet"/>
      <w:lvlText w:val="•"/>
      <w:lvlJc w:val="left"/>
      <w:pPr>
        <w:ind w:left="7691" w:hanging="706"/>
      </w:pPr>
      <w:rPr>
        <w:rFonts w:hint="default"/>
        <w:lang w:val="ru-RU" w:eastAsia="en-US" w:bidi="ar-SA"/>
      </w:rPr>
    </w:lvl>
  </w:abstractNum>
  <w:abstractNum w:abstractNumId="38" w15:restartNumberingAfterBreak="0">
    <w:nsid w:val="6BEB5648"/>
    <w:multiLevelType w:val="hybridMultilevel"/>
    <w:tmpl w:val="9FF870AC"/>
    <w:lvl w:ilvl="0" w:tplc="ADB80D90">
      <w:start w:val="4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9" w15:restartNumberingAfterBreak="0">
    <w:nsid w:val="6DAD4EEF"/>
    <w:multiLevelType w:val="hybridMultilevel"/>
    <w:tmpl w:val="CBA4CD08"/>
    <w:lvl w:ilvl="0" w:tplc="65ACEA6A">
      <w:numFmt w:val="bullet"/>
      <w:lvlText w:val=""/>
      <w:lvlJc w:val="left"/>
      <w:pPr>
        <w:ind w:left="1609" w:hanging="361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ACED6EE">
      <w:numFmt w:val="bullet"/>
      <w:lvlText w:val="•"/>
      <w:lvlJc w:val="left"/>
      <w:pPr>
        <w:ind w:left="1921" w:hanging="361"/>
      </w:pPr>
      <w:rPr>
        <w:rFonts w:hint="default"/>
        <w:lang w:val="ru-RU" w:eastAsia="en-US" w:bidi="ar-SA"/>
      </w:rPr>
    </w:lvl>
    <w:lvl w:ilvl="2" w:tplc="17E62F72">
      <w:numFmt w:val="bullet"/>
      <w:lvlText w:val="•"/>
      <w:lvlJc w:val="left"/>
      <w:pPr>
        <w:ind w:left="2243" w:hanging="361"/>
      </w:pPr>
      <w:rPr>
        <w:rFonts w:hint="default"/>
        <w:lang w:val="ru-RU" w:eastAsia="en-US" w:bidi="ar-SA"/>
      </w:rPr>
    </w:lvl>
    <w:lvl w:ilvl="3" w:tplc="B930E9BC">
      <w:numFmt w:val="bullet"/>
      <w:lvlText w:val="•"/>
      <w:lvlJc w:val="left"/>
      <w:pPr>
        <w:ind w:left="2564" w:hanging="361"/>
      </w:pPr>
      <w:rPr>
        <w:rFonts w:hint="default"/>
        <w:lang w:val="ru-RU" w:eastAsia="en-US" w:bidi="ar-SA"/>
      </w:rPr>
    </w:lvl>
    <w:lvl w:ilvl="4" w:tplc="821CF242">
      <w:numFmt w:val="bullet"/>
      <w:lvlText w:val="•"/>
      <w:lvlJc w:val="left"/>
      <w:pPr>
        <w:ind w:left="2886" w:hanging="361"/>
      </w:pPr>
      <w:rPr>
        <w:rFonts w:hint="default"/>
        <w:lang w:val="ru-RU" w:eastAsia="en-US" w:bidi="ar-SA"/>
      </w:rPr>
    </w:lvl>
    <w:lvl w:ilvl="5" w:tplc="4F444E14">
      <w:numFmt w:val="bullet"/>
      <w:lvlText w:val="•"/>
      <w:lvlJc w:val="left"/>
      <w:pPr>
        <w:ind w:left="3208" w:hanging="361"/>
      </w:pPr>
      <w:rPr>
        <w:rFonts w:hint="default"/>
        <w:lang w:val="ru-RU" w:eastAsia="en-US" w:bidi="ar-SA"/>
      </w:rPr>
    </w:lvl>
    <w:lvl w:ilvl="6" w:tplc="B82270F4">
      <w:numFmt w:val="bullet"/>
      <w:lvlText w:val="•"/>
      <w:lvlJc w:val="left"/>
      <w:pPr>
        <w:ind w:left="3529" w:hanging="361"/>
      </w:pPr>
      <w:rPr>
        <w:rFonts w:hint="default"/>
        <w:lang w:val="ru-RU" w:eastAsia="en-US" w:bidi="ar-SA"/>
      </w:rPr>
    </w:lvl>
    <w:lvl w:ilvl="7" w:tplc="A5704D76">
      <w:numFmt w:val="bullet"/>
      <w:lvlText w:val="•"/>
      <w:lvlJc w:val="left"/>
      <w:pPr>
        <w:ind w:left="3851" w:hanging="361"/>
      </w:pPr>
      <w:rPr>
        <w:rFonts w:hint="default"/>
        <w:lang w:val="ru-RU" w:eastAsia="en-US" w:bidi="ar-SA"/>
      </w:rPr>
    </w:lvl>
    <w:lvl w:ilvl="8" w:tplc="0C822AA4">
      <w:numFmt w:val="bullet"/>
      <w:lvlText w:val="•"/>
      <w:lvlJc w:val="left"/>
      <w:pPr>
        <w:ind w:left="4172" w:hanging="361"/>
      </w:pPr>
      <w:rPr>
        <w:rFonts w:hint="default"/>
        <w:lang w:val="ru-RU" w:eastAsia="en-US" w:bidi="ar-SA"/>
      </w:rPr>
    </w:lvl>
  </w:abstractNum>
  <w:abstractNum w:abstractNumId="40" w15:restartNumberingAfterBreak="0">
    <w:nsid w:val="6EBE4B2A"/>
    <w:multiLevelType w:val="hybridMultilevel"/>
    <w:tmpl w:val="B70846E4"/>
    <w:lvl w:ilvl="0" w:tplc="2EEEC8D8">
      <w:start w:val="1"/>
      <w:numFmt w:val="decimal"/>
      <w:lvlText w:val="%1."/>
      <w:lvlJc w:val="left"/>
      <w:pPr>
        <w:ind w:left="110" w:hanging="4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F14E89E">
      <w:numFmt w:val="bullet"/>
      <w:lvlText w:val="•"/>
      <w:lvlJc w:val="left"/>
      <w:pPr>
        <w:ind w:left="1152" w:hanging="423"/>
      </w:pPr>
      <w:rPr>
        <w:rFonts w:hint="default"/>
        <w:lang w:val="ru-RU" w:eastAsia="en-US" w:bidi="ar-SA"/>
      </w:rPr>
    </w:lvl>
    <w:lvl w:ilvl="2" w:tplc="7C7E6FF8">
      <w:numFmt w:val="bullet"/>
      <w:lvlText w:val="•"/>
      <w:lvlJc w:val="left"/>
      <w:pPr>
        <w:ind w:left="2184" w:hanging="423"/>
      </w:pPr>
      <w:rPr>
        <w:rFonts w:hint="default"/>
        <w:lang w:val="ru-RU" w:eastAsia="en-US" w:bidi="ar-SA"/>
      </w:rPr>
    </w:lvl>
    <w:lvl w:ilvl="3" w:tplc="13B2EFF0">
      <w:numFmt w:val="bullet"/>
      <w:lvlText w:val="•"/>
      <w:lvlJc w:val="left"/>
      <w:pPr>
        <w:ind w:left="3217" w:hanging="423"/>
      </w:pPr>
      <w:rPr>
        <w:rFonts w:hint="default"/>
        <w:lang w:val="ru-RU" w:eastAsia="en-US" w:bidi="ar-SA"/>
      </w:rPr>
    </w:lvl>
    <w:lvl w:ilvl="4" w:tplc="575CBC5A">
      <w:numFmt w:val="bullet"/>
      <w:lvlText w:val="•"/>
      <w:lvlJc w:val="left"/>
      <w:pPr>
        <w:ind w:left="4249" w:hanging="423"/>
      </w:pPr>
      <w:rPr>
        <w:rFonts w:hint="default"/>
        <w:lang w:val="ru-RU" w:eastAsia="en-US" w:bidi="ar-SA"/>
      </w:rPr>
    </w:lvl>
    <w:lvl w:ilvl="5" w:tplc="5F6E5228">
      <w:numFmt w:val="bullet"/>
      <w:lvlText w:val="•"/>
      <w:lvlJc w:val="left"/>
      <w:pPr>
        <w:ind w:left="5282" w:hanging="423"/>
      </w:pPr>
      <w:rPr>
        <w:rFonts w:hint="default"/>
        <w:lang w:val="ru-RU" w:eastAsia="en-US" w:bidi="ar-SA"/>
      </w:rPr>
    </w:lvl>
    <w:lvl w:ilvl="6" w:tplc="5E50ADD8">
      <w:numFmt w:val="bullet"/>
      <w:lvlText w:val="•"/>
      <w:lvlJc w:val="left"/>
      <w:pPr>
        <w:ind w:left="6314" w:hanging="423"/>
      </w:pPr>
      <w:rPr>
        <w:rFonts w:hint="default"/>
        <w:lang w:val="ru-RU" w:eastAsia="en-US" w:bidi="ar-SA"/>
      </w:rPr>
    </w:lvl>
    <w:lvl w:ilvl="7" w:tplc="D2B28E8E">
      <w:numFmt w:val="bullet"/>
      <w:lvlText w:val="•"/>
      <w:lvlJc w:val="left"/>
      <w:pPr>
        <w:ind w:left="7346" w:hanging="423"/>
      </w:pPr>
      <w:rPr>
        <w:rFonts w:hint="default"/>
        <w:lang w:val="ru-RU" w:eastAsia="en-US" w:bidi="ar-SA"/>
      </w:rPr>
    </w:lvl>
    <w:lvl w:ilvl="8" w:tplc="4D94987C">
      <w:numFmt w:val="bullet"/>
      <w:lvlText w:val="•"/>
      <w:lvlJc w:val="left"/>
      <w:pPr>
        <w:ind w:left="8379" w:hanging="423"/>
      </w:pPr>
      <w:rPr>
        <w:rFonts w:hint="default"/>
        <w:lang w:val="ru-RU" w:eastAsia="en-US" w:bidi="ar-SA"/>
      </w:rPr>
    </w:lvl>
  </w:abstractNum>
  <w:abstractNum w:abstractNumId="41" w15:restartNumberingAfterBreak="0">
    <w:nsid w:val="6FBA090E"/>
    <w:multiLevelType w:val="hybridMultilevel"/>
    <w:tmpl w:val="29F885C0"/>
    <w:lvl w:ilvl="0" w:tplc="7646FD70">
      <w:numFmt w:val="bullet"/>
      <w:lvlText w:val=""/>
      <w:lvlJc w:val="left"/>
      <w:pPr>
        <w:ind w:left="1426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6AD6F74C">
      <w:numFmt w:val="bullet"/>
      <w:lvlText w:val="•"/>
      <w:lvlJc w:val="left"/>
      <w:pPr>
        <w:ind w:left="1759" w:hanging="360"/>
      </w:pPr>
      <w:rPr>
        <w:rFonts w:hint="default"/>
        <w:lang w:val="ru-RU" w:eastAsia="en-US" w:bidi="ar-SA"/>
      </w:rPr>
    </w:lvl>
    <w:lvl w:ilvl="2" w:tplc="B43AC7B4">
      <w:numFmt w:val="bullet"/>
      <w:lvlText w:val="•"/>
      <w:lvlJc w:val="left"/>
      <w:pPr>
        <w:ind w:left="2099" w:hanging="360"/>
      </w:pPr>
      <w:rPr>
        <w:rFonts w:hint="default"/>
        <w:lang w:val="ru-RU" w:eastAsia="en-US" w:bidi="ar-SA"/>
      </w:rPr>
    </w:lvl>
    <w:lvl w:ilvl="3" w:tplc="E74A9BB6">
      <w:numFmt w:val="bullet"/>
      <w:lvlText w:val="•"/>
      <w:lvlJc w:val="left"/>
      <w:pPr>
        <w:ind w:left="2438" w:hanging="360"/>
      </w:pPr>
      <w:rPr>
        <w:rFonts w:hint="default"/>
        <w:lang w:val="ru-RU" w:eastAsia="en-US" w:bidi="ar-SA"/>
      </w:rPr>
    </w:lvl>
    <w:lvl w:ilvl="4" w:tplc="2DB25422">
      <w:numFmt w:val="bullet"/>
      <w:lvlText w:val="•"/>
      <w:lvlJc w:val="left"/>
      <w:pPr>
        <w:ind w:left="2778" w:hanging="360"/>
      </w:pPr>
      <w:rPr>
        <w:rFonts w:hint="default"/>
        <w:lang w:val="ru-RU" w:eastAsia="en-US" w:bidi="ar-SA"/>
      </w:rPr>
    </w:lvl>
    <w:lvl w:ilvl="5" w:tplc="03D68502">
      <w:numFmt w:val="bullet"/>
      <w:lvlText w:val="•"/>
      <w:lvlJc w:val="left"/>
      <w:pPr>
        <w:ind w:left="3118" w:hanging="360"/>
      </w:pPr>
      <w:rPr>
        <w:rFonts w:hint="default"/>
        <w:lang w:val="ru-RU" w:eastAsia="en-US" w:bidi="ar-SA"/>
      </w:rPr>
    </w:lvl>
    <w:lvl w:ilvl="6" w:tplc="32CAFAFA">
      <w:numFmt w:val="bullet"/>
      <w:lvlText w:val="•"/>
      <w:lvlJc w:val="left"/>
      <w:pPr>
        <w:ind w:left="3457" w:hanging="360"/>
      </w:pPr>
      <w:rPr>
        <w:rFonts w:hint="default"/>
        <w:lang w:val="ru-RU" w:eastAsia="en-US" w:bidi="ar-SA"/>
      </w:rPr>
    </w:lvl>
    <w:lvl w:ilvl="7" w:tplc="F6501FE0">
      <w:numFmt w:val="bullet"/>
      <w:lvlText w:val="•"/>
      <w:lvlJc w:val="left"/>
      <w:pPr>
        <w:ind w:left="3797" w:hanging="360"/>
      </w:pPr>
      <w:rPr>
        <w:rFonts w:hint="default"/>
        <w:lang w:val="ru-RU" w:eastAsia="en-US" w:bidi="ar-SA"/>
      </w:rPr>
    </w:lvl>
    <w:lvl w:ilvl="8" w:tplc="4D0ACA4C">
      <w:numFmt w:val="bullet"/>
      <w:lvlText w:val="•"/>
      <w:lvlJc w:val="left"/>
      <w:pPr>
        <w:ind w:left="4136" w:hanging="360"/>
      </w:pPr>
      <w:rPr>
        <w:rFonts w:hint="default"/>
        <w:lang w:val="ru-RU" w:eastAsia="en-US" w:bidi="ar-SA"/>
      </w:rPr>
    </w:lvl>
  </w:abstractNum>
  <w:abstractNum w:abstractNumId="42" w15:restartNumberingAfterBreak="0">
    <w:nsid w:val="704E2CE2"/>
    <w:multiLevelType w:val="hybridMultilevel"/>
    <w:tmpl w:val="2C843FFE"/>
    <w:lvl w:ilvl="0" w:tplc="87AC54CC">
      <w:numFmt w:val="bullet"/>
      <w:lvlText w:val=""/>
      <w:lvlJc w:val="left"/>
      <w:pPr>
        <w:ind w:left="1407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E5E5464">
      <w:numFmt w:val="bullet"/>
      <w:lvlText w:val="•"/>
      <w:lvlJc w:val="left"/>
      <w:pPr>
        <w:ind w:left="1741" w:hanging="360"/>
      </w:pPr>
      <w:rPr>
        <w:rFonts w:hint="default"/>
        <w:lang w:val="ru-RU" w:eastAsia="en-US" w:bidi="ar-SA"/>
      </w:rPr>
    </w:lvl>
    <w:lvl w:ilvl="2" w:tplc="F516F8FA">
      <w:numFmt w:val="bullet"/>
      <w:lvlText w:val="•"/>
      <w:lvlJc w:val="left"/>
      <w:pPr>
        <w:ind w:left="2083" w:hanging="360"/>
      </w:pPr>
      <w:rPr>
        <w:rFonts w:hint="default"/>
        <w:lang w:val="ru-RU" w:eastAsia="en-US" w:bidi="ar-SA"/>
      </w:rPr>
    </w:lvl>
    <w:lvl w:ilvl="3" w:tplc="4986198C">
      <w:numFmt w:val="bullet"/>
      <w:lvlText w:val="•"/>
      <w:lvlJc w:val="left"/>
      <w:pPr>
        <w:ind w:left="2424" w:hanging="360"/>
      </w:pPr>
      <w:rPr>
        <w:rFonts w:hint="default"/>
        <w:lang w:val="ru-RU" w:eastAsia="en-US" w:bidi="ar-SA"/>
      </w:rPr>
    </w:lvl>
    <w:lvl w:ilvl="4" w:tplc="76B0CDB4">
      <w:numFmt w:val="bullet"/>
      <w:lvlText w:val="•"/>
      <w:lvlJc w:val="left"/>
      <w:pPr>
        <w:ind w:left="2766" w:hanging="360"/>
      </w:pPr>
      <w:rPr>
        <w:rFonts w:hint="default"/>
        <w:lang w:val="ru-RU" w:eastAsia="en-US" w:bidi="ar-SA"/>
      </w:rPr>
    </w:lvl>
    <w:lvl w:ilvl="5" w:tplc="29FC1478">
      <w:numFmt w:val="bullet"/>
      <w:lvlText w:val="•"/>
      <w:lvlJc w:val="left"/>
      <w:pPr>
        <w:ind w:left="3108" w:hanging="360"/>
      </w:pPr>
      <w:rPr>
        <w:rFonts w:hint="default"/>
        <w:lang w:val="ru-RU" w:eastAsia="en-US" w:bidi="ar-SA"/>
      </w:rPr>
    </w:lvl>
    <w:lvl w:ilvl="6" w:tplc="BB183DEE">
      <w:numFmt w:val="bullet"/>
      <w:lvlText w:val="•"/>
      <w:lvlJc w:val="left"/>
      <w:pPr>
        <w:ind w:left="3449" w:hanging="360"/>
      </w:pPr>
      <w:rPr>
        <w:rFonts w:hint="default"/>
        <w:lang w:val="ru-RU" w:eastAsia="en-US" w:bidi="ar-SA"/>
      </w:rPr>
    </w:lvl>
    <w:lvl w:ilvl="7" w:tplc="239C9340">
      <w:numFmt w:val="bullet"/>
      <w:lvlText w:val="•"/>
      <w:lvlJc w:val="left"/>
      <w:pPr>
        <w:ind w:left="3791" w:hanging="360"/>
      </w:pPr>
      <w:rPr>
        <w:rFonts w:hint="default"/>
        <w:lang w:val="ru-RU" w:eastAsia="en-US" w:bidi="ar-SA"/>
      </w:rPr>
    </w:lvl>
    <w:lvl w:ilvl="8" w:tplc="7DBAD9A4">
      <w:numFmt w:val="bullet"/>
      <w:lvlText w:val="•"/>
      <w:lvlJc w:val="left"/>
      <w:pPr>
        <w:ind w:left="4132" w:hanging="360"/>
      </w:pPr>
      <w:rPr>
        <w:rFonts w:hint="default"/>
        <w:lang w:val="ru-RU" w:eastAsia="en-US" w:bidi="ar-SA"/>
      </w:rPr>
    </w:lvl>
  </w:abstractNum>
  <w:abstractNum w:abstractNumId="43" w15:restartNumberingAfterBreak="0">
    <w:nsid w:val="793B23D6"/>
    <w:multiLevelType w:val="hybridMultilevel"/>
    <w:tmpl w:val="E2208FDA"/>
    <w:lvl w:ilvl="0" w:tplc="113EE140">
      <w:numFmt w:val="bullet"/>
      <w:lvlText w:val=""/>
      <w:lvlJc w:val="left"/>
      <w:pPr>
        <w:ind w:left="98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FA80C398">
      <w:numFmt w:val="bullet"/>
      <w:lvlText w:val="•"/>
      <w:lvlJc w:val="left"/>
      <w:pPr>
        <w:ind w:left="1363" w:hanging="360"/>
      </w:pPr>
      <w:rPr>
        <w:rFonts w:hint="default"/>
        <w:lang w:val="ru-RU" w:eastAsia="en-US" w:bidi="ar-SA"/>
      </w:rPr>
    </w:lvl>
    <w:lvl w:ilvl="2" w:tplc="233C1520">
      <w:numFmt w:val="bullet"/>
      <w:lvlText w:val="•"/>
      <w:lvlJc w:val="left"/>
      <w:pPr>
        <w:ind w:left="1747" w:hanging="360"/>
      </w:pPr>
      <w:rPr>
        <w:rFonts w:hint="default"/>
        <w:lang w:val="ru-RU" w:eastAsia="en-US" w:bidi="ar-SA"/>
      </w:rPr>
    </w:lvl>
    <w:lvl w:ilvl="3" w:tplc="D360AA82">
      <w:numFmt w:val="bullet"/>
      <w:lvlText w:val="•"/>
      <w:lvlJc w:val="left"/>
      <w:pPr>
        <w:ind w:left="2130" w:hanging="360"/>
      </w:pPr>
      <w:rPr>
        <w:rFonts w:hint="default"/>
        <w:lang w:val="ru-RU" w:eastAsia="en-US" w:bidi="ar-SA"/>
      </w:rPr>
    </w:lvl>
    <w:lvl w:ilvl="4" w:tplc="E210085C">
      <w:numFmt w:val="bullet"/>
      <w:lvlText w:val="•"/>
      <w:lvlJc w:val="left"/>
      <w:pPr>
        <w:ind w:left="2514" w:hanging="360"/>
      </w:pPr>
      <w:rPr>
        <w:rFonts w:hint="default"/>
        <w:lang w:val="ru-RU" w:eastAsia="en-US" w:bidi="ar-SA"/>
      </w:rPr>
    </w:lvl>
    <w:lvl w:ilvl="5" w:tplc="FABED792">
      <w:numFmt w:val="bullet"/>
      <w:lvlText w:val="•"/>
      <w:lvlJc w:val="left"/>
      <w:pPr>
        <w:ind w:left="2898" w:hanging="360"/>
      </w:pPr>
      <w:rPr>
        <w:rFonts w:hint="default"/>
        <w:lang w:val="ru-RU" w:eastAsia="en-US" w:bidi="ar-SA"/>
      </w:rPr>
    </w:lvl>
    <w:lvl w:ilvl="6" w:tplc="8FB49536">
      <w:numFmt w:val="bullet"/>
      <w:lvlText w:val="•"/>
      <w:lvlJc w:val="left"/>
      <w:pPr>
        <w:ind w:left="3281" w:hanging="360"/>
      </w:pPr>
      <w:rPr>
        <w:rFonts w:hint="default"/>
        <w:lang w:val="ru-RU" w:eastAsia="en-US" w:bidi="ar-SA"/>
      </w:rPr>
    </w:lvl>
    <w:lvl w:ilvl="7" w:tplc="E2C0619A">
      <w:numFmt w:val="bullet"/>
      <w:lvlText w:val="•"/>
      <w:lvlJc w:val="left"/>
      <w:pPr>
        <w:ind w:left="3665" w:hanging="360"/>
      </w:pPr>
      <w:rPr>
        <w:rFonts w:hint="default"/>
        <w:lang w:val="ru-RU" w:eastAsia="en-US" w:bidi="ar-SA"/>
      </w:rPr>
    </w:lvl>
    <w:lvl w:ilvl="8" w:tplc="B156E5C6">
      <w:numFmt w:val="bullet"/>
      <w:lvlText w:val="•"/>
      <w:lvlJc w:val="left"/>
      <w:pPr>
        <w:ind w:left="4048" w:hanging="360"/>
      </w:pPr>
      <w:rPr>
        <w:rFonts w:hint="default"/>
        <w:lang w:val="ru-RU" w:eastAsia="en-US" w:bidi="ar-SA"/>
      </w:rPr>
    </w:lvl>
  </w:abstractNum>
  <w:num w:numId="1">
    <w:abstractNumId w:val="22"/>
  </w:num>
  <w:num w:numId="2">
    <w:abstractNumId w:val="12"/>
  </w:num>
  <w:num w:numId="3">
    <w:abstractNumId w:val="40"/>
  </w:num>
  <w:num w:numId="4">
    <w:abstractNumId w:val="24"/>
  </w:num>
  <w:num w:numId="5">
    <w:abstractNumId w:val="23"/>
  </w:num>
  <w:num w:numId="6">
    <w:abstractNumId w:val="36"/>
  </w:num>
  <w:num w:numId="7">
    <w:abstractNumId w:val="43"/>
  </w:num>
  <w:num w:numId="8">
    <w:abstractNumId w:val="39"/>
  </w:num>
  <w:num w:numId="9">
    <w:abstractNumId w:val="41"/>
  </w:num>
  <w:num w:numId="10">
    <w:abstractNumId w:val="21"/>
  </w:num>
  <w:num w:numId="11">
    <w:abstractNumId w:val="30"/>
  </w:num>
  <w:num w:numId="12">
    <w:abstractNumId w:val="42"/>
  </w:num>
  <w:num w:numId="13">
    <w:abstractNumId w:val="11"/>
  </w:num>
  <w:num w:numId="14">
    <w:abstractNumId w:val="33"/>
  </w:num>
  <w:num w:numId="15">
    <w:abstractNumId w:val="13"/>
  </w:num>
  <w:num w:numId="16">
    <w:abstractNumId w:val="32"/>
  </w:num>
  <w:num w:numId="17">
    <w:abstractNumId w:val="20"/>
  </w:num>
  <w:num w:numId="18">
    <w:abstractNumId w:val="10"/>
  </w:num>
  <w:num w:numId="19">
    <w:abstractNumId w:val="9"/>
  </w:num>
  <w:num w:numId="20">
    <w:abstractNumId w:val="25"/>
  </w:num>
  <w:num w:numId="21">
    <w:abstractNumId w:val="17"/>
  </w:num>
  <w:num w:numId="22">
    <w:abstractNumId w:val="14"/>
  </w:num>
  <w:num w:numId="23">
    <w:abstractNumId w:val="28"/>
  </w:num>
  <w:num w:numId="24">
    <w:abstractNumId w:val="35"/>
  </w:num>
  <w:num w:numId="25">
    <w:abstractNumId w:val="29"/>
  </w:num>
  <w:num w:numId="26">
    <w:abstractNumId w:val="18"/>
  </w:num>
  <w:num w:numId="27">
    <w:abstractNumId w:val="15"/>
  </w:num>
  <w:num w:numId="28">
    <w:abstractNumId w:val="37"/>
  </w:num>
  <w:num w:numId="29">
    <w:abstractNumId w:val="34"/>
  </w:num>
  <w:num w:numId="30">
    <w:abstractNumId w:val="27"/>
  </w:num>
  <w:num w:numId="31">
    <w:abstractNumId w:val="31"/>
  </w:num>
  <w:num w:numId="32">
    <w:abstractNumId w:val="26"/>
  </w:num>
  <w:num w:numId="33">
    <w:abstractNumId w:val="1"/>
  </w:num>
  <w:num w:numId="34">
    <w:abstractNumId w:val="3"/>
  </w:num>
  <w:num w:numId="35">
    <w:abstractNumId w:val="4"/>
  </w:num>
  <w:num w:numId="36">
    <w:abstractNumId w:val="5"/>
  </w:num>
  <w:num w:numId="37">
    <w:abstractNumId w:val="6"/>
  </w:num>
  <w:num w:numId="38">
    <w:abstractNumId w:val="7"/>
  </w:num>
  <w:num w:numId="39">
    <w:abstractNumId w:val="8"/>
  </w:num>
  <w:num w:numId="40">
    <w:abstractNumId w:val="0"/>
  </w:num>
  <w:num w:numId="41">
    <w:abstractNumId w:val="2"/>
  </w:num>
  <w:num w:numId="42">
    <w:abstractNumId w:val="38"/>
  </w:num>
  <w:num w:numId="43">
    <w:abstractNumId w:val="16"/>
  </w:num>
  <w:num w:numId="4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C5E"/>
    <w:rsid w:val="00037D10"/>
    <w:rsid w:val="000765BF"/>
    <w:rsid w:val="000B28BD"/>
    <w:rsid w:val="001179A8"/>
    <w:rsid w:val="00144FA7"/>
    <w:rsid w:val="002A31E3"/>
    <w:rsid w:val="003050A9"/>
    <w:rsid w:val="00337D29"/>
    <w:rsid w:val="00337EA7"/>
    <w:rsid w:val="003663F3"/>
    <w:rsid w:val="00372739"/>
    <w:rsid w:val="003D4FD4"/>
    <w:rsid w:val="003F05EA"/>
    <w:rsid w:val="004C362D"/>
    <w:rsid w:val="00536815"/>
    <w:rsid w:val="00621C1B"/>
    <w:rsid w:val="006705AE"/>
    <w:rsid w:val="006B6E0D"/>
    <w:rsid w:val="006E0164"/>
    <w:rsid w:val="007D55F2"/>
    <w:rsid w:val="00803123"/>
    <w:rsid w:val="00857211"/>
    <w:rsid w:val="008C7C5E"/>
    <w:rsid w:val="00935BAC"/>
    <w:rsid w:val="00A639C5"/>
    <w:rsid w:val="00A96E9A"/>
    <w:rsid w:val="00C05013"/>
    <w:rsid w:val="00C1338C"/>
    <w:rsid w:val="00D061BE"/>
    <w:rsid w:val="00D07324"/>
    <w:rsid w:val="00D63693"/>
    <w:rsid w:val="00D64E6A"/>
    <w:rsid w:val="00E45309"/>
    <w:rsid w:val="00EC3757"/>
    <w:rsid w:val="00F53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4DC70"/>
  <w15:docId w15:val="{7F9916D4-3A22-411D-ACB1-8AEDB5147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107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830" w:firstLine="71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po-edu.ru/ucf/8cf7f04e85ccd706e8efef5ead89d6ca.pdf" TargetMode="External"/><Relationship Id="rId13" Type="http://schemas.openxmlformats.org/officeDocument/2006/relationships/hyperlink" Target="http://spo-edu.ru/ucf/8cf7f04e85ccd706e8efef5ead89d6ca.pdf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po-edu.ru/ucf/8cf7f04e85ccd706e8efef5ead89d6ca.pdf" TargetMode="External"/><Relationship Id="rId12" Type="http://schemas.openxmlformats.org/officeDocument/2006/relationships/hyperlink" Target="http://spo-edu.ru/ucf/8cf7f04e85ccd706e8efef5ead89d6ca.pdf" TargetMode="External"/><Relationship Id="rId17" Type="http://schemas.openxmlformats.org/officeDocument/2006/relationships/hyperlink" Target="https://clck.yandex.ru/redir/nWO_r1F33ck?data=NnBZTWRhdFZKOHRaTENSMFc4S0VQRkI3NDFoZXlVVlpwOVgtOWF3MkowZzR0NjNtMFVhUUwyLXdhczVHTmxMOFdiTlR6MmI1a253TXBYa3B3Mm9wOGJsVndxYTZ5Z1ozVDgxMndpNmpmMTN6TkFUODctWHpXcm9OR24zbmVYb3NuRGw5dmUwREItaElqWGVpeUFaZ3NENGdiNWJnOWdabQ&amp;b64e=2&amp;sign=edd16fdf6b7baa1d9a2bb54a94487f09&amp;keyno=17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po-edu.ru/ucf/8cf7f04e85ccd706e8efef5ead89d6ca.pdf" TargetMode="External"/><Relationship Id="rId11" Type="http://schemas.openxmlformats.org/officeDocument/2006/relationships/hyperlink" Target="http://spo-edu.ru/ucf/8cf7f04e85ccd706e8efef5ead89d6ca.pdf" TargetMode="External"/><Relationship Id="rId5" Type="http://schemas.openxmlformats.org/officeDocument/2006/relationships/hyperlink" Target="https://fmza.ru/" TargetMode="External"/><Relationship Id="rId15" Type="http://schemas.openxmlformats.org/officeDocument/2006/relationships/hyperlink" Target="https://fnsi2.rt-eu.ru/dictionaries/1.2.643.5.1.13.13.11.1080/passport/3.29" TargetMode="External"/><Relationship Id="rId10" Type="http://schemas.openxmlformats.org/officeDocument/2006/relationships/hyperlink" Target="https://fnsi2.rt-eu.ru/dictionaries/1.2.643.5.1.13.13.11.1080/passport/3.2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po-edu.ru/ucf/8cf7f04e85ccd706e8efef5ead89d6ca.pdf" TargetMode="External"/><Relationship Id="rId14" Type="http://schemas.openxmlformats.org/officeDocument/2006/relationships/hyperlink" Target="http://spo-edu.ru/ucf/8cf7f04e85ccd706e8efef5ead89d6ca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42</Pages>
  <Words>10185</Words>
  <Characters>58058</Characters>
  <Application>Microsoft Office Word</Application>
  <DocSecurity>0</DocSecurity>
  <Lines>483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2024-11-25T11:44:00Z</dcterms:created>
  <dcterms:modified xsi:type="dcterms:W3CDTF">2025-01-15T11:53:00Z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2024-05-25T00:00:00Z</vt:filetime>
  </property>
</Properties>
</file>